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640800648"/>
        <w:docPartObj>
          <w:docPartGallery w:val="Cover Pages"/>
          <w:docPartUnique/>
        </w:docPartObj>
      </w:sdtPr>
      <w:sdtEndPr>
        <w:rPr>
          <w:b/>
          <w:bCs/>
          <w:sz w:val="26"/>
          <w:szCs w:val="24"/>
        </w:rPr>
      </w:sdtEndPr>
      <w:sdtContent>
        <w:p w14:paraId="5F8FE374" w14:textId="77777777" w:rsidR="008C6C16" w:rsidRDefault="008C6C16"/>
        <w:p w14:paraId="2E15C4F7" w14:textId="77777777" w:rsidR="008C6C16" w:rsidRDefault="008C6C16"/>
        <w:p w14:paraId="63256E8A" w14:textId="77777777" w:rsidR="008C6C16" w:rsidRDefault="008C6C16"/>
        <w:tbl>
          <w:tblPr>
            <w:tblW w:w="5000" w:type="pct"/>
            <w:jc w:val="center"/>
            <w:tblLook w:val="04A0" w:firstRow="1" w:lastRow="0" w:firstColumn="1" w:lastColumn="0" w:noHBand="0" w:noVBand="1"/>
          </w:tblPr>
          <w:tblGrid>
            <w:gridCol w:w="9497"/>
          </w:tblGrid>
          <w:tr w:rsidR="008C6C16" w14:paraId="6DF4DED8" w14:textId="77777777" w:rsidTr="00DC4F10">
            <w:trPr>
              <w:trHeight w:val="2880"/>
              <w:jc w:val="center"/>
            </w:trPr>
            <w:tc>
              <w:tcPr>
                <w:tcW w:w="5000" w:type="pct"/>
              </w:tcPr>
              <w:p w14:paraId="2136CDE2" w14:textId="72BC5FB7" w:rsidR="001E0527" w:rsidRDefault="008C6C16" w:rsidP="008C6C16">
                <w:pPr>
                  <w:pStyle w:val="Bezodstpw"/>
                  <w:jc w:val="center"/>
                  <w:rPr>
                    <w:b/>
                    <w:caps/>
                    <w:sz w:val="48"/>
                    <w:szCs w:val="48"/>
                  </w:rPr>
                </w:pPr>
                <w:r>
                  <w:rPr>
                    <w:b/>
                    <w:bCs/>
                    <w:sz w:val="26"/>
                    <w:szCs w:val="24"/>
                  </w:rPr>
                  <w:br w:type="page"/>
                </w:r>
              </w:p>
              <w:p w14:paraId="4E85294C" w14:textId="77777777" w:rsidR="001E0527" w:rsidRPr="00F76785" w:rsidRDefault="001E0527" w:rsidP="001E0527">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58E2C69" w14:textId="77777777" w:rsidR="001E0527" w:rsidRDefault="001E0527" w:rsidP="001E0527">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1A4AB640" w14:textId="77777777" w:rsidR="001E0527" w:rsidRPr="00F76785" w:rsidRDefault="001E0527" w:rsidP="001E0527">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3F3E83A0" w14:textId="77777777" w:rsidR="001E0527" w:rsidRPr="00F76785" w:rsidRDefault="001E0527" w:rsidP="001E0527">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5C4C6AD0" w14:textId="09C008C4" w:rsidR="001E0527" w:rsidRPr="00F76785" w:rsidRDefault="001E0527" w:rsidP="001E0527">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2E1BC8" w:rsidRPr="002E1BC8">
                  <w:rPr>
                    <w:rFonts w:eastAsia="Calibri"/>
                    <w:b/>
                    <w:color w:val="000000"/>
                    <w:sz w:val="28"/>
                    <w:szCs w:val="28"/>
                    <w:lang w:eastAsia="en-US"/>
                  </w:rPr>
                  <w:t>Serwis ploterów i skanerów eksploatowanych w PGG S.A.</w:t>
                </w:r>
              </w:p>
              <w:p w14:paraId="7AAA97A8" w14:textId="584EB871" w:rsidR="001E0527" w:rsidRDefault="001E0527" w:rsidP="001E0527">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1F4936">
                  <w:rPr>
                    <w:rFonts w:eastAsia="Calibri"/>
                    <w:b/>
                    <w:color w:val="000000"/>
                    <w:sz w:val="24"/>
                    <w:szCs w:val="24"/>
                    <w:lang w:eastAsia="en-US"/>
                  </w:rPr>
                  <w:t>532500656</w:t>
                </w:r>
              </w:p>
              <w:p w14:paraId="7D891006" w14:textId="77777777" w:rsidR="001E0527" w:rsidRPr="00F76785" w:rsidRDefault="001E0527" w:rsidP="001E0527">
                <w:pPr>
                  <w:spacing w:before="120" w:line="312" w:lineRule="auto"/>
                  <w:jc w:val="center"/>
                  <w:rPr>
                    <w:rFonts w:eastAsia="Calibri"/>
                    <w:b/>
                    <w:color w:val="000000"/>
                    <w:sz w:val="28"/>
                    <w:szCs w:val="28"/>
                    <w:lang w:eastAsia="en-US"/>
                  </w:rPr>
                </w:pPr>
              </w:p>
              <w:p w14:paraId="0E38AA19" w14:textId="77777777" w:rsidR="001E0527" w:rsidRPr="00DD199C" w:rsidRDefault="001E0527" w:rsidP="001E0527">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w:t>
                </w:r>
                <w:r w:rsidRPr="00750A82">
                  <w:rPr>
                    <w:rFonts w:eastAsia="Calibri"/>
                    <w:bCs/>
                    <w:i/>
                    <w:iCs/>
                    <w:color w:val="000000"/>
                    <w:sz w:val="28"/>
                    <w:szCs w:val="28"/>
                    <w:u w:val="single"/>
                    <w:lang w:eastAsia="en-US"/>
                  </w:rPr>
                  <w:t>poniżej progu unijnego</w:t>
                </w:r>
                <w:r w:rsidRPr="00DD199C">
                  <w:rPr>
                    <w:rFonts w:eastAsia="Calibri"/>
                    <w:bCs/>
                    <w:i/>
                    <w:iCs/>
                    <w:color w:val="000000"/>
                    <w:sz w:val="28"/>
                    <w:szCs w:val="28"/>
                    <w:lang w:eastAsia="en-US"/>
                  </w:rPr>
                  <w:t>)</w:t>
                </w:r>
              </w:p>
              <w:p w14:paraId="4E996642" w14:textId="7F7AB320" w:rsidR="001E0527" w:rsidRPr="00F22654" w:rsidRDefault="001E0527" w:rsidP="008C6C16">
                <w:pPr>
                  <w:pStyle w:val="Bezodstpw"/>
                  <w:jc w:val="center"/>
                  <w:rPr>
                    <w:rFonts w:ascii="Cambria" w:hAnsi="Cambria"/>
                    <w:caps/>
                  </w:rPr>
                </w:pPr>
              </w:p>
            </w:tc>
          </w:tr>
          <w:tr w:rsidR="008C6C16" w14:paraId="0ADEF8B4" w14:textId="77777777" w:rsidTr="003943F1">
            <w:trPr>
              <w:trHeight w:val="257"/>
              <w:jc w:val="center"/>
            </w:trPr>
            <w:tc>
              <w:tcPr>
                <w:tcW w:w="5000" w:type="pct"/>
                <w:vAlign w:val="center"/>
              </w:tcPr>
              <w:p w14:paraId="619ACE08" w14:textId="77777777" w:rsidR="008C6C16" w:rsidRDefault="008C6C16" w:rsidP="00DC4F10">
                <w:pPr>
                  <w:pStyle w:val="Bezodstpw"/>
                  <w:jc w:val="center"/>
                </w:pPr>
              </w:p>
            </w:tc>
          </w:tr>
          <w:tr w:rsidR="008C6C16" w14:paraId="0A53C9CE" w14:textId="77777777" w:rsidTr="00DC4F10">
            <w:trPr>
              <w:trHeight w:val="360"/>
              <w:jc w:val="center"/>
            </w:trPr>
            <w:tc>
              <w:tcPr>
                <w:tcW w:w="5000" w:type="pct"/>
                <w:vAlign w:val="center"/>
              </w:tcPr>
              <w:p w14:paraId="26F7C52B" w14:textId="77777777" w:rsidR="008C6C16" w:rsidRDefault="008C6C16" w:rsidP="00DC4F10">
                <w:pPr>
                  <w:pStyle w:val="Bezodstpw"/>
                  <w:jc w:val="center"/>
                  <w:rPr>
                    <w:b/>
                    <w:bCs/>
                  </w:rPr>
                </w:pPr>
              </w:p>
            </w:tc>
          </w:tr>
          <w:tr w:rsidR="008C6C16" w14:paraId="62FCC4BF" w14:textId="77777777" w:rsidTr="00DC4F10">
            <w:trPr>
              <w:trHeight w:val="80"/>
              <w:jc w:val="center"/>
            </w:trPr>
            <w:tc>
              <w:tcPr>
                <w:tcW w:w="5000" w:type="pct"/>
                <w:vAlign w:val="center"/>
              </w:tcPr>
              <w:p w14:paraId="4B71ACBE" w14:textId="77777777" w:rsidR="008C6C16" w:rsidRDefault="008C6C16" w:rsidP="00DC4F10">
                <w:pPr>
                  <w:pStyle w:val="Bezodstpw"/>
                  <w:jc w:val="center"/>
                  <w:rPr>
                    <w:b/>
                    <w:bCs/>
                  </w:rPr>
                </w:pPr>
              </w:p>
            </w:tc>
          </w:tr>
        </w:tbl>
        <w:p w14:paraId="65A2A28B" w14:textId="0DE0320E" w:rsidR="005F18E9" w:rsidRPr="00911CC0" w:rsidRDefault="005F18E9" w:rsidP="0037730F">
          <w:pPr>
            <w:jc w:val="both"/>
            <w:rPr>
              <w:i/>
              <w:iCs/>
              <w:color w:val="0070C0"/>
              <w:sz w:val="26"/>
              <w:szCs w:val="24"/>
            </w:rPr>
          </w:pPr>
        </w:p>
        <w:tbl>
          <w:tblPr>
            <w:tblpPr w:leftFromText="187" w:rightFromText="187" w:vertAnchor="page" w:horzAnchor="margin" w:tblpY="13185"/>
            <w:tblW w:w="4634" w:type="pct"/>
            <w:tblLook w:val="04A0" w:firstRow="1" w:lastRow="0" w:firstColumn="1" w:lastColumn="0" w:noHBand="0" w:noVBand="1"/>
          </w:tblPr>
          <w:tblGrid>
            <w:gridCol w:w="8802"/>
          </w:tblGrid>
          <w:tr w:rsidR="00750A82" w14:paraId="4A99F8CE" w14:textId="77777777" w:rsidTr="00750A82">
            <w:tc>
              <w:tcPr>
                <w:tcW w:w="5000" w:type="pct"/>
                <w:tcMar>
                  <w:top w:w="216" w:type="dxa"/>
                  <w:left w:w="115" w:type="dxa"/>
                  <w:bottom w:w="216" w:type="dxa"/>
                  <w:right w:w="115" w:type="dxa"/>
                </w:tcMar>
              </w:tcPr>
              <w:p w14:paraId="7B8C25FB" w14:textId="7B8E7FCE" w:rsidR="00750A82" w:rsidRDefault="00750A82" w:rsidP="0037730F">
                <w:pPr>
                  <w:pStyle w:val="Bezodstpw"/>
                  <w:jc w:val="both"/>
                  <w:rPr>
                    <w:color w:val="4F81BD" w:themeColor="accent1"/>
                  </w:rPr>
                </w:pPr>
              </w:p>
            </w:tc>
          </w:tr>
        </w:tbl>
        <w:p w14:paraId="2B428950" w14:textId="77777777" w:rsidR="005F18E9" w:rsidRDefault="008C6C16" w:rsidP="0037730F">
          <w:pPr>
            <w:jc w:val="both"/>
            <w:rPr>
              <w:b/>
              <w:bCs/>
              <w:sz w:val="26"/>
              <w:szCs w:val="24"/>
            </w:rPr>
          </w:pPr>
          <w:r>
            <w:rPr>
              <w:b/>
              <w:bCs/>
              <w:sz w:val="26"/>
              <w:szCs w:val="24"/>
            </w:rPr>
            <w:br w:type="page"/>
          </w: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04C84238" w14:textId="08F83B9E" w:rsidR="001619F6" w:rsidRDefault="001619F6">
              <w:pPr>
                <w:pStyle w:val="Nagwekspisutreci"/>
              </w:pPr>
              <w:r>
                <w:t>Spis treści</w:t>
              </w:r>
            </w:p>
            <w:p w14:paraId="0405BC34" w14:textId="24086A2F" w:rsidR="00E97674" w:rsidRDefault="001619F6">
              <w:pPr>
                <w:pStyle w:val="Spistreci2"/>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218752564" w:history="1">
                <w:r w:rsidR="00E97674" w:rsidRPr="0024518E">
                  <w:rPr>
                    <w:rStyle w:val="Hipercze"/>
                    <w:b/>
                    <w:bCs/>
                  </w:rPr>
                  <w:t>I.</w:t>
                </w:r>
                <w:r w:rsidR="00E97674">
                  <w:rPr>
                    <w:rFonts w:asciiTheme="minorHAnsi" w:eastAsiaTheme="minorEastAsia" w:hAnsiTheme="minorHAnsi" w:cstheme="minorBidi"/>
                    <w:sz w:val="22"/>
                    <w:szCs w:val="22"/>
                  </w:rPr>
                  <w:tab/>
                </w:r>
                <w:r w:rsidR="00E97674" w:rsidRPr="0024518E">
                  <w:rPr>
                    <w:rStyle w:val="Hipercze"/>
                    <w:b/>
                    <w:bCs/>
                  </w:rPr>
                  <w:t>Zamawiający:</w:t>
                </w:r>
                <w:r w:rsidR="00E97674">
                  <w:rPr>
                    <w:webHidden/>
                  </w:rPr>
                  <w:tab/>
                </w:r>
                <w:r w:rsidR="00E97674">
                  <w:rPr>
                    <w:webHidden/>
                  </w:rPr>
                  <w:fldChar w:fldCharType="begin"/>
                </w:r>
                <w:r w:rsidR="00E97674">
                  <w:rPr>
                    <w:webHidden/>
                  </w:rPr>
                  <w:instrText xml:space="preserve"> PAGEREF _Toc218752564 \h </w:instrText>
                </w:r>
                <w:r w:rsidR="00E97674">
                  <w:rPr>
                    <w:webHidden/>
                  </w:rPr>
                </w:r>
                <w:r w:rsidR="00E97674">
                  <w:rPr>
                    <w:webHidden/>
                  </w:rPr>
                  <w:fldChar w:fldCharType="separate"/>
                </w:r>
                <w:r w:rsidR="00EE1A9D">
                  <w:rPr>
                    <w:webHidden/>
                  </w:rPr>
                  <w:t>3</w:t>
                </w:r>
                <w:r w:rsidR="00E97674">
                  <w:rPr>
                    <w:webHidden/>
                  </w:rPr>
                  <w:fldChar w:fldCharType="end"/>
                </w:r>
              </w:hyperlink>
            </w:p>
            <w:p w14:paraId="6B11B7EF" w14:textId="17D49493" w:rsidR="00E97674" w:rsidRDefault="00E97674">
              <w:pPr>
                <w:pStyle w:val="Spistreci2"/>
                <w:rPr>
                  <w:rFonts w:asciiTheme="minorHAnsi" w:eastAsiaTheme="minorEastAsia" w:hAnsiTheme="minorHAnsi" w:cstheme="minorBidi"/>
                  <w:sz w:val="22"/>
                  <w:szCs w:val="22"/>
                </w:rPr>
              </w:pPr>
              <w:hyperlink w:anchor="_Toc218752565" w:history="1">
                <w:r w:rsidRPr="0024518E">
                  <w:rPr>
                    <w:rStyle w:val="Hipercze"/>
                    <w:b/>
                    <w:bCs/>
                  </w:rPr>
                  <w:t>II.</w:t>
                </w:r>
                <w:r>
                  <w:rPr>
                    <w:rFonts w:asciiTheme="minorHAnsi" w:eastAsiaTheme="minorEastAsia" w:hAnsiTheme="minorHAnsi" w:cstheme="minorBidi"/>
                    <w:sz w:val="22"/>
                    <w:szCs w:val="22"/>
                  </w:rPr>
                  <w:tab/>
                </w:r>
                <w:r w:rsidRPr="0024518E">
                  <w:rPr>
                    <w:rStyle w:val="Hipercze"/>
                    <w:b/>
                    <w:bCs/>
                  </w:rPr>
                  <w:t>Postępowanie.</w:t>
                </w:r>
                <w:r>
                  <w:rPr>
                    <w:webHidden/>
                  </w:rPr>
                  <w:tab/>
                </w:r>
                <w:r>
                  <w:rPr>
                    <w:webHidden/>
                  </w:rPr>
                  <w:fldChar w:fldCharType="begin"/>
                </w:r>
                <w:r>
                  <w:rPr>
                    <w:webHidden/>
                  </w:rPr>
                  <w:instrText xml:space="preserve"> PAGEREF _Toc218752565 \h </w:instrText>
                </w:r>
                <w:r>
                  <w:rPr>
                    <w:webHidden/>
                  </w:rPr>
                </w:r>
                <w:r>
                  <w:rPr>
                    <w:webHidden/>
                  </w:rPr>
                  <w:fldChar w:fldCharType="separate"/>
                </w:r>
                <w:r w:rsidR="00EE1A9D">
                  <w:rPr>
                    <w:webHidden/>
                  </w:rPr>
                  <w:t>3</w:t>
                </w:r>
                <w:r>
                  <w:rPr>
                    <w:webHidden/>
                  </w:rPr>
                  <w:fldChar w:fldCharType="end"/>
                </w:r>
              </w:hyperlink>
            </w:p>
            <w:p w14:paraId="21CA29A3" w14:textId="34714E6F" w:rsidR="00E97674" w:rsidRDefault="00E97674">
              <w:pPr>
                <w:pStyle w:val="Spistreci2"/>
                <w:rPr>
                  <w:rFonts w:asciiTheme="minorHAnsi" w:eastAsiaTheme="minorEastAsia" w:hAnsiTheme="minorHAnsi" w:cstheme="minorBidi"/>
                  <w:sz w:val="22"/>
                  <w:szCs w:val="22"/>
                </w:rPr>
              </w:pPr>
              <w:hyperlink w:anchor="_Toc218752566" w:history="1">
                <w:r w:rsidRPr="0024518E">
                  <w:rPr>
                    <w:rStyle w:val="Hipercze"/>
                    <w:b/>
                    <w:bCs/>
                  </w:rPr>
                  <w:t>III.</w:t>
                </w:r>
                <w:r>
                  <w:rPr>
                    <w:rFonts w:asciiTheme="minorHAnsi" w:eastAsiaTheme="minorEastAsia" w:hAnsiTheme="minorHAnsi" w:cstheme="minorBidi"/>
                    <w:sz w:val="22"/>
                    <w:szCs w:val="22"/>
                  </w:rPr>
                  <w:tab/>
                </w:r>
                <w:r w:rsidRPr="0024518E">
                  <w:rPr>
                    <w:rStyle w:val="Hipercze"/>
                    <w:b/>
                    <w:bCs/>
                  </w:rPr>
                  <w:t>Przedmiot zamówienia. Okres obowiązywania umowy. Termin realizacji.</w:t>
                </w:r>
                <w:r>
                  <w:rPr>
                    <w:webHidden/>
                  </w:rPr>
                  <w:tab/>
                </w:r>
                <w:r>
                  <w:rPr>
                    <w:webHidden/>
                  </w:rPr>
                  <w:fldChar w:fldCharType="begin"/>
                </w:r>
                <w:r>
                  <w:rPr>
                    <w:webHidden/>
                  </w:rPr>
                  <w:instrText xml:space="preserve"> PAGEREF _Toc218752566 \h </w:instrText>
                </w:r>
                <w:r>
                  <w:rPr>
                    <w:webHidden/>
                  </w:rPr>
                </w:r>
                <w:r>
                  <w:rPr>
                    <w:webHidden/>
                  </w:rPr>
                  <w:fldChar w:fldCharType="separate"/>
                </w:r>
                <w:r w:rsidR="00EE1A9D">
                  <w:rPr>
                    <w:webHidden/>
                  </w:rPr>
                  <w:t>3</w:t>
                </w:r>
                <w:r>
                  <w:rPr>
                    <w:webHidden/>
                  </w:rPr>
                  <w:fldChar w:fldCharType="end"/>
                </w:r>
              </w:hyperlink>
            </w:p>
            <w:p w14:paraId="63AC1593" w14:textId="586A61B3" w:rsidR="00E97674" w:rsidRDefault="00E97674">
              <w:pPr>
                <w:pStyle w:val="Spistreci2"/>
                <w:rPr>
                  <w:rFonts w:asciiTheme="minorHAnsi" w:eastAsiaTheme="minorEastAsia" w:hAnsiTheme="minorHAnsi" w:cstheme="minorBidi"/>
                  <w:sz w:val="22"/>
                  <w:szCs w:val="22"/>
                </w:rPr>
              </w:pPr>
              <w:hyperlink w:anchor="_Toc218752567" w:history="1">
                <w:r w:rsidRPr="0024518E">
                  <w:rPr>
                    <w:rStyle w:val="Hipercze"/>
                    <w:b/>
                    <w:bCs/>
                  </w:rPr>
                  <w:t>IV.</w:t>
                </w:r>
                <w:r>
                  <w:rPr>
                    <w:rFonts w:asciiTheme="minorHAnsi" w:eastAsiaTheme="minorEastAsia" w:hAnsiTheme="minorHAnsi" w:cstheme="minorBidi"/>
                    <w:sz w:val="22"/>
                    <w:szCs w:val="22"/>
                  </w:rPr>
                  <w:tab/>
                </w:r>
                <w:r w:rsidRPr="0024518E">
                  <w:rPr>
                    <w:rStyle w:val="Hipercze"/>
                    <w:b/>
                    <w:bCs/>
                  </w:rPr>
                  <w:t>Oferty częściowe, oferty wariantowe.</w:t>
                </w:r>
                <w:r>
                  <w:rPr>
                    <w:webHidden/>
                  </w:rPr>
                  <w:tab/>
                </w:r>
                <w:r>
                  <w:rPr>
                    <w:webHidden/>
                  </w:rPr>
                  <w:fldChar w:fldCharType="begin"/>
                </w:r>
                <w:r>
                  <w:rPr>
                    <w:webHidden/>
                  </w:rPr>
                  <w:instrText xml:space="preserve"> PAGEREF _Toc218752567 \h </w:instrText>
                </w:r>
                <w:r>
                  <w:rPr>
                    <w:webHidden/>
                  </w:rPr>
                </w:r>
                <w:r>
                  <w:rPr>
                    <w:webHidden/>
                  </w:rPr>
                  <w:fldChar w:fldCharType="separate"/>
                </w:r>
                <w:r w:rsidR="00EE1A9D">
                  <w:rPr>
                    <w:webHidden/>
                  </w:rPr>
                  <w:t>3</w:t>
                </w:r>
                <w:r>
                  <w:rPr>
                    <w:webHidden/>
                  </w:rPr>
                  <w:fldChar w:fldCharType="end"/>
                </w:r>
              </w:hyperlink>
            </w:p>
            <w:p w14:paraId="5BC48D8E" w14:textId="31902C52" w:rsidR="00E97674" w:rsidRDefault="00E97674">
              <w:pPr>
                <w:pStyle w:val="Spistreci2"/>
                <w:rPr>
                  <w:rFonts w:asciiTheme="minorHAnsi" w:eastAsiaTheme="minorEastAsia" w:hAnsiTheme="minorHAnsi" w:cstheme="minorBidi"/>
                  <w:sz w:val="22"/>
                  <w:szCs w:val="22"/>
                </w:rPr>
              </w:pPr>
              <w:hyperlink w:anchor="_Toc218752568" w:history="1">
                <w:r w:rsidRPr="0024518E">
                  <w:rPr>
                    <w:rStyle w:val="Hipercze"/>
                    <w:b/>
                    <w:bCs/>
                  </w:rPr>
                  <w:t>V.</w:t>
                </w:r>
                <w:r>
                  <w:rPr>
                    <w:rFonts w:asciiTheme="minorHAnsi" w:eastAsiaTheme="minorEastAsia" w:hAnsiTheme="minorHAnsi" w:cstheme="minorBidi"/>
                    <w:sz w:val="22"/>
                    <w:szCs w:val="22"/>
                  </w:rPr>
                  <w:tab/>
                </w:r>
                <w:r w:rsidRPr="0024518E">
                  <w:rPr>
                    <w:rStyle w:val="Hipercze"/>
                    <w:b/>
                    <w:bCs/>
                  </w:rPr>
                  <w:t>Kwalifikacja podmiotowa Wykonawców.</w:t>
                </w:r>
                <w:r>
                  <w:rPr>
                    <w:webHidden/>
                  </w:rPr>
                  <w:tab/>
                </w:r>
                <w:r>
                  <w:rPr>
                    <w:webHidden/>
                  </w:rPr>
                  <w:fldChar w:fldCharType="begin"/>
                </w:r>
                <w:r>
                  <w:rPr>
                    <w:webHidden/>
                  </w:rPr>
                  <w:instrText xml:space="preserve"> PAGEREF _Toc218752568 \h </w:instrText>
                </w:r>
                <w:r>
                  <w:rPr>
                    <w:webHidden/>
                  </w:rPr>
                </w:r>
                <w:r>
                  <w:rPr>
                    <w:webHidden/>
                  </w:rPr>
                  <w:fldChar w:fldCharType="separate"/>
                </w:r>
                <w:r w:rsidR="00EE1A9D">
                  <w:rPr>
                    <w:webHidden/>
                  </w:rPr>
                  <w:t>3</w:t>
                </w:r>
                <w:r>
                  <w:rPr>
                    <w:webHidden/>
                  </w:rPr>
                  <w:fldChar w:fldCharType="end"/>
                </w:r>
              </w:hyperlink>
            </w:p>
            <w:p w14:paraId="1E7762AB" w14:textId="5A6F9475" w:rsidR="00E97674" w:rsidRDefault="00E97674">
              <w:pPr>
                <w:pStyle w:val="Spistreci2"/>
                <w:rPr>
                  <w:rFonts w:asciiTheme="minorHAnsi" w:eastAsiaTheme="minorEastAsia" w:hAnsiTheme="minorHAnsi" w:cstheme="minorBidi"/>
                  <w:sz w:val="22"/>
                  <w:szCs w:val="22"/>
                </w:rPr>
              </w:pPr>
              <w:hyperlink w:anchor="_Toc218752569" w:history="1">
                <w:r w:rsidRPr="0024518E">
                  <w:rPr>
                    <w:rStyle w:val="Hipercze"/>
                    <w:b/>
                    <w:bCs/>
                  </w:rPr>
                  <w:t>VI.</w:t>
                </w:r>
                <w:r>
                  <w:rPr>
                    <w:rFonts w:asciiTheme="minorHAnsi" w:eastAsiaTheme="minorEastAsia" w:hAnsiTheme="minorHAnsi" w:cstheme="minorBidi"/>
                    <w:sz w:val="22"/>
                    <w:szCs w:val="22"/>
                  </w:rPr>
                  <w:tab/>
                </w:r>
                <w:r w:rsidRPr="0024518E">
                  <w:rPr>
                    <w:rStyle w:val="Hipercze"/>
                    <w:b/>
                    <w:bCs/>
                  </w:rPr>
                  <w:t>Wykonawcy występujący wspólnie (konsorcjum).</w:t>
                </w:r>
                <w:r>
                  <w:rPr>
                    <w:webHidden/>
                  </w:rPr>
                  <w:tab/>
                </w:r>
                <w:r>
                  <w:rPr>
                    <w:webHidden/>
                  </w:rPr>
                  <w:fldChar w:fldCharType="begin"/>
                </w:r>
                <w:r>
                  <w:rPr>
                    <w:webHidden/>
                  </w:rPr>
                  <w:instrText xml:space="preserve"> PAGEREF _Toc218752569 \h </w:instrText>
                </w:r>
                <w:r>
                  <w:rPr>
                    <w:webHidden/>
                  </w:rPr>
                </w:r>
                <w:r>
                  <w:rPr>
                    <w:webHidden/>
                  </w:rPr>
                  <w:fldChar w:fldCharType="separate"/>
                </w:r>
                <w:r w:rsidR="00EE1A9D">
                  <w:rPr>
                    <w:webHidden/>
                  </w:rPr>
                  <w:t>6</w:t>
                </w:r>
                <w:r>
                  <w:rPr>
                    <w:webHidden/>
                  </w:rPr>
                  <w:fldChar w:fldCharType="end"/>
                </w:r>
              </w:hyperlink>
            </w:p>
            <w:p w14:paraId="65110B0B" w14:textId="4577E7AE" w:rsidR="00E97674" w:rsidRDefault="00E97674">
              <w:pPr>
                <w:pStyle w:val="Spistreci2"/>
                <w:rPr>
                  <w:rFonts w:asciiTheme="minorHAnsi" w:eastAsiaTheme="minorEastAsia" w:hAnsiTheme="minorHAnsi" w:cstheme="minorBidi"/>
                  <w:sz w:val="22"/>
                  <w:szCs w:val="22"/>
                </w:rPr>
              </w:pPr>
              <w:hyperlink w:anchor="_Toc218752570" w:history="1">
                <w:r w:rsidRPr="0024518E">
                  <w:rPr>
                    <w:rStyle w:val="Hipercze"/>
                    <w:b/>
                    <w:bCs/>
                  </w:rPr>
                  <w:t>VII.</w:t>
                </w:r>
                <w:r>
                  <w:rPr>
                    <w:rFonts w:asciiTheme="minorHAnsi" w:eastAsiaTheme="minorEastAsia" w:hAnsiTheme="minorHAnsi" w:cstheme="minorBidi"/>
                    <w:sz w:val="22"/>
                    <w:szCs w:val="22"/>
                  </w:rPr>
                  <w:tab/>
                </w:r>
                <w:r w:rsidRPr="0024518E">
                  <w:rPr>
                    <w:rStyle w:val="Hipercze"/>
                    <w:b/>
                    <w:bCs/>
                  </w:rPr>
                  <w:t>Udostępnienie zasobów.</w:t>
                </w:r>
                <w:r>
                  <w:rPr>
                    <w:webHidden/>
                  </w:rPr>
                  <w:tab/>
                </w:r>
                <w:r>
                  <w:rPr>
                    <w:webHidden/>
                  </w:rPr>
                  <w:fldChar w:fldCharType="begin"/>
                </w:r>
                <w:r>
                  <w:rPr>
                    <w:webHidden/>
                  </w:rPr>
                  <w:instrText xml:space="preserve"> PAGEREF _Toc218752570 \h </w:instrText>
                </w:r>
                <w:r>
                  <w:rPr>
                    <w:webHidden/>
                  </w:rPr>
                </w:r>
                <w:r>
                  <w:rPr>
                    <w:webHidden/>
                  </w:rPr>
                  <w:fldChar w:fldCharType="separate"/>
                </w:r>
                <w:r w:rsidR="00EE1A9D">
                  <w:rPr>
                    <w:webHidden/>
                  </w:rPr>
                  <w:t>6</w:t>
                </w:r>
                <w:r>
                  <w:rPr>
                    <w:webHidden/>
                  </w:rPr>
                  <w:fldChar w:fldCharType="end"/>
                </w:r>
              </w:hyperlink>
            </w:p>
            <w:p w14:paraId="59E1856D" w14:textId="26D43622" w:rsidR="00E97674" w:rsidRDefault="00E97674">
              <w:pPr>
                <w:pStyle w:val="Spistreci2"/>
                <w:rPr>
                  <w:rFonts w:asciiTheme="minorHAnsi" w:eastAsiaTheme="minorEastAsia" w:hAnsiTheme="minorHAnsi" w:cstheme="minorBidi"/>
                  <w:sz w:val="22"/>
                  <w:szCs w:val="22"/>
                </w:rPr>
              </w:pPr>
              <w:hyperlink w:anchor="_Toc218752571" w:history="1">
                <w:r w:rsidRPr="0024518E">
                  <w:rPr>
                    <w:rStyle w:val="Hipercze"/>
                    <w:b/>
                    <w:bCs/>
                  </w:rPr>
                  <w:t>VIII.</w:t>
                </w:r>
                <w:r>
                  <w:rPr>
                    <w:rFonts w:asciiTheme="minorHAnsi" w:eastAsiaTheme="minorEastAsia" w:hAnsiTheme="minorHAnsi" w:cstheme="minorBidi"/>
                    <w:sz w:val="22"/>
                    <w:szCs w:val="22"/>
                  </w:rPr>
                  <w:tab/>
                </w:r>
                <w:r w:rsidRPr="0024518E">
                  <w:rPr>
                    <w:rStyle w:val="Hipercze"/>
                    <w:b/>
                    <w:bCs/>
                  </w:rPr>
                  <w:t>Podmiotowe środki dowodowe.</w:t>
                </w:r>
                <w:r>
                  <w:rPr>
                    <w:webHidden/>
                  </w:rPr>
                  <w:tab/>
                </w:r>
                <w:r>
                  <w:rPr>
                    <w:webHidden/>
                  </w:rPr>
                  <w:fldChar w:fldCharType="begin"/>
                </w:r>
                <w:r>
                  <w:rPr>
                    <w:webHidden/>
                  </w:rPr>
                  <w:instrText xml:space="preserve"> PAGEREF _Toc218752571 \h </w:instrText>
                </w:r>
                <w:r>
                  <w:rPr>
                    <w:webHidden/>
                  </w:rPr>
                </w:r>
                <w:r>
                  <w:rPr>
                    <w:webHidden/>
                  </w:rPr>
                  <w:fldChar w:fldCharType="separate"/>
                </w:r>
                <w:r w:rsidR="00EE1A9D">
                  <w:rPr>
                    <w:webHidden/>
                  </w:rPr>
                  <w:t>7</w:t>
                </w:r>
                <w:r>
                  <w:rPr>
                    <w:webHidden/>
                  </w:rPr>
                  <w:fldChar w:fldCharType="end"/>
                </w:r>
              </w:hyperlink>
            </w:p>
            <w:p w14:paraId="3BC89E09" w14:textId="095B4382" w:rsidR="00E97674" w:rsidRDefault="00E97674">
              <w:pPr>
                <w:pStyle w:val="Spistreci2"/>
                <w:rPr>
                  <w:rFonts w:asciiTheme="minorHAnsi" w:eastAsiaTheme="minorEastAsia" w:hAnsiTheme="minorHAnsi" w:cstheme="minorBidi"/>
                  <w:sz w:val="22"/>
                  <w:szCs w:val="22"/>
                </w:rPr>
              </w:pPr>
              <w:hyperlink w:anchor="_Toc218752572" w:history="1">
                <w:r w:rsidRPr="0024518E">
                  <w:rPr>
                    <w:rStyle w:val="Hipercze"/>
                    <w:b/>
                    <w:bCs/>
                  </w:rPr>
                  <w:t>IX.</w:t>
                </w:r>
                <w:r>
                  <w:rPr>
                    <w:rFonts w:asciiTheme="minorHAnsi" w:eastAsiaTheme="minorEastAsia" w:hAnsiTheme="minorHAnsi" w:cstheme="minorBidi"/>
                    <w:sz w:val="22"/>
                    <w:szCs w:val="22"/>
                  </w:rPr>
                  <w:tab/>
                </w:r>
                <w:r w:rsidRPr="0024518E">
                  <w:rPr>
                    <w:rStyle w:val="Hipercze"/>
                    <w:b/>
                    <w:bCs/>
                  </w:rPr>
                  <w:t>Przedmiotowe środki dowodowe oraz pozostałe dokumenty i oświadczenia.</w:t>
                </w:r>
                <w:r>
                  <w:rPr>
                    <w:webHidden/>
                  </w:rPr>
                  <w:tab/>
                </w:r>
                <w:r>
                  <w:rPr>
                    <w:webHidden/>
                  </w:rPr>
                  <w:fldChar w:fldCharType="begin"/>
                </w:r>
                <w:r>
                  <w:rPr>
                    <w:webHidden/>
                  </w:rPr>
                  <w:instrText xml:space="preserve"> PAGEREF _Toc218752572 \h </w:instrText>
                </w:r>
                <w:r>
                  <w:rPr>
                    <w:webHidden/>
                  </w:rPr>
                </w:r>
                <w:r>
                  <w:rPr>
                    <w:webHidden/>
                  </w:rPr>
                  <w:fldChar w:fldCharType="separate"/>
                </w:r>
                <w:r w:rsidR="00EE1A9D">
                  <w:rPr>
                    <w:webHidden/>
                  </w:rPr>
                  <w:t>9</w:t>
                </w:r>
                <w:r>
                  <w:rPr>
                    <w:webHidden/>
                  </w:rPr>
                  <w:fldChar w:fldCharType="end"/>
                </w:r>
              </w:hyperlink>
            </w:p>
            <w:p w14:paraId="1A638747" w14:textId="723882A8" w:rsidR="00E97674" w:rsidRDefault="00E97674">
              <w:pPr>
                <w:pStyle w:val="Spistreci2"/>
                <w:rPr>
                  <w:rFonts w:asciiTheme="minorHAnsi" w:eastAsiaTheme="minorEastAsia" w:hAnsiTheme="minorHAnsi" w:cstheme="minorBidi"/>
                  <w:sz w:val="22"/>
                  <w:szCs w:val="22"/>
                </w:rPr>
              </w:pPr>
              <w:hyperlink w:anchor="_Toc218752573" w:history="1">
                <w:r w:rsidRPr="0024518E">
                  <w:rPr>
                    <w:rStyle w:val="Hipercze"/>
                    <w:b/>
                    <w:bCs/>
                  </w:rPr>
                  <w:t>X.</w:t>
                </w:r>
                <w:r>
                  <w:rPr>
                    <w:rFonts w:asciiTheme="minorHAnsi" w:eastAsiaTheme="minorEastAsia" w:hAnsiTheme="minorHAnsi" w:cstheme="minorBidi"/>
                    <w:sz w:val="22"/>
                    <w:szCs w:val="22"/>
                  </w:rPr>
                  <w:tab/>
                </w:r>
                <w:r w:rsidRPr="0024518E">
                  <w:rPr>
                    <w:rStyle w:val="Hipercze"/>
                    <w:b/>
                    <w:bCs/>
                  </w:rPr>
                  <w:t>Podwykonawstwo.</w:t>
                </w:r>
                <w:r>
                  <w:rPr>
                    <w:webHidden/>
                  </w:rPr>
                  <w:tab/>
                </w:r>
                <w:r>
                  <w:rPr>
                    <w:webHidden/>
                  </w:rPr>
                  <w:fldChar w:fldCharType="begin"/>
                </w:r>
                <w:r>
                  <w:rPr>
                    <w:webHidden/>
                  </w:rPr>
                  <w:instrText xml:space="preserve"> PAGEREF _Toc218752573 \h </w:instrText>
                </w:r>
                <w:r>
                  <w:rPr>
                    <w:webHidden/>
                  </w:rPr>
                </w:r>
                <w:r>
                  <w:rPr>
                    <w:webHidden/>
                  </w:rPr>
                  <w:fldChar w:fldCharType="separate"/>
                </w:r>
                <w:r w:rsidR="00EE1A9D">
                  <w:rPr>
                    <w:webHidden/>
                  </w:rPr>
                  <w:t>10</w:t>
                </w:r>
                <w:r>
                  <w:rPr>
                    <w:webHidden/>
                  </w:rPr>
                  <w:fldChar w:fldCharType="end"/>
                </w:r>
              </w:hyperlink>
            </w:p>
            <w:p w14:paraId="7749779F" w14:textId="03E97DEE" w:rsidR="00E97674" w:rsidRDefault="00E97674">
              <w:pPr>
                <w:pStyle w:val="Spistreci2"/>
                <w:rPr>
                  <w:rFonts w:asciiTheme="minorHAnsi" w:eastAsiaTheme="minorEastAsia" w:hAnsiTheme="minorHAnsi" w:cstheme="minorBidi"/>
                  <w:sz w:val="22"/>
                  <w:szCs w:val="22"/>
                </w:rPr>
              </w:pPr>
              <w:hyperlink w:anchor="_Toc218752574" w:history="1">
                <w:r w:rsidRPr="0024518E">
                  <w:rPr>
                    <w:rStyle w:val="Hipercze"/>
                    <w:b/>
                    <w:bCs/>
                  </w:rPr>
                  <w:t>XI.</w:t>
                </w:r>
                <w:r>
                  <w:rPr>
                    <w:rFonts w:asciiTheme="minorHAnsi" w:eastAsiaTheme="minorEastAsia" w:hAnsiTheme="minorHAnsi" w:cstheme="minorBidi"/>
                    <w:sz w:val="22"/>
                    <w:szCs w:val="22"/>
                  </w:rPr>
                  <w:tab/>
                </w:r>
                <w:r w:rsidRPr="0024518E">
                  <w:rPr>
                    <w:rStyle w:val="Hipercze"/>
                    <w:b/>
                    <w:bCs/>
                  </w:rPr>
                  <w:t>Wadium.</w:t>
                </w:r>
                <w:r>
                  <w:rPr>
                    <w:webHidden/>
                  </w:rPr>
                  <w:tab/>
                </w:r>
                <w:r>
                  <w:rPr>
                    <w:webHidden/>
                  </w:rPr>
                  <w:fldChar w:fldCharType="begin"/>
                </w:r>
                <w:r>
                  <w:rPr>
                    <w:webHidden/>
                  </w:rPr>
                  <w:instrText xml:space="preserve"> PAGEREF _Toc218752574 \h </w:instrText>
                </w:r>
                <w:r>
                  <w:rPr>
                    <w:webHidden/>
                  </w:rPr>
                </w:r>
                <w:r>
                  <w:rPr>
                    <w:webHidden/>
                  </w:rPr>
                  <w:fldChar w:fldCharType="separate"/>
                </w:r>
                <w:r w:rsidR="00EE1A9D">
                  <w:rPr>
                    <w:webHidden/>
                  </w:rPr>
                  <w:t>10</w:t>
                </w:r>
                <w:r>
                  <w:rPr>
                    <w:webHidden/>
                  </w:rPr>
                  <w:fldChar w:fldCharType="end"/>
                </w:r>
              </w:hyperlink>
            </w:p>
            <w:p w14:paraId="587EFDE1" w14:textId="5E554C11" w:rsidR="00E97674" w:rsidRDefault="00E97674">
              <w:pPr>
                <w:pStyle w:val="Spistreci2"/>
                <w:rPr>
                  <w:rFonts w:asciiTheme="minorHAnsi" w:eastAsiaTheme="minorEastAsia" w:hAnsiTheme="minorHAnsi" w:cstheme="minorBidi"/>
                  <w:sz w:val="22"/>
                  <w:szCs w:val="22"/>
                </w:rPr>
              </w:pPr>
              <w:hyperlink w:anchor="_Toc218752575" w:history="1">
                <w:r w:rsidRPr="0024518E">
                  <w:rPr>
                    <w:rStyle w:val="Hipercze"/>
                    <w:b/>
                    <w:bCs/>
                  </w:rPr>
                  <w:t>XII.</w:t>
                </w:r>
                <w:r>
                  <w:rPr>
                    <w:rFonts w:asciiTheme="minorHAnsi" w:eastAsiaTheme="minorEastAsia" w:hAnsiTheme="minorHAnsi" w:cstheme="minorBidi"/>
                    <w:sz w:val="22"/>
                    <w:szCs w:val="22"/>
                  </w:rPr>
                  <w:tab/>
                </w:r>
                <w:r w:rsidRPr="0024518E">
                  <w:rPr>
                    <w:rStyle w:val="Hipercze"/>
                    <w:b/>
                    <w:bCs/>
                  </w:rPr>
                  <w:t>Opis sposobu przygotowania oferty.</w:t>
                </w:r>
                <w:r>
                  <w:rPr>
                    <w:webHidden/>
                  </w:rPr>
                  <w:tab/>
                </w:r>
                <w:r>
                  <w:rPr>
                    <w:webHidden/>
                  </w:rPr>
                  <w:fldChar w:fldCharType="begin"/>
                </w:r>
                <w:r>
                  <w:rPr>
                    <w:webHidden/>
                  </w:rPr>
                  <w:instrText xml:space="preserve"> PAGEREF _Toc218752575 \h </w:instrText>
                </w:r>
                <w:r>
                  <w:rPr>
                    <w:webHidden/>
                  </w:rPr>
                </w:r>
                <w:r>
                  <w:rPr>
                    <w:webHidden/>
                  </w:rPr>
                  <w:fldChar w:fldCharType="separate"/>
                </w:r>
                <w:r w:rsidR="00EE1A9D">
                  <w:rPr>
                    <w:webHidden/>
                  </w:rPr>
                  <w:t>10</w:t>
                </w:r>
                <w:r>
                  <w:rPr>
                    <w:webHidden/>
                  </w:rPr>
                  <w:fldChar w:fldCharType="end"/>
                </w:r>
              </w:hyperlink>
            </w:p>
            <w:p w14:paraId="1ADE88F7" w14:textId="7A593D08" w:rsidR="00E97674" w:rsidRDefault="00E97674">
              <w:pPr>
                <w:pStyle w:val="Spistreci2"/>
                <w:rPr>
                  <w:rFonts w:asciiTheme="minorHAnsi" w:eastAsiaTheme="minorEastAsia" w:hAnsiTheme="minorHAnsi" w:cstheme="minorBidi"/>
                  <w:sz w:val="22"/>
                  <w:szCs w:val="22"/>
                </w:rPr>
              </w:pPr>
              <w:hyperlink w:anchor="_Toc218752576" w:history="1">
                <w:r w:rsidRPr="0024518E">
                  <w:rPr>
                    <w:rStyle w:val="Hipercze"/>
                    <w:b/>
                    <w:bCs/>
                  </w:rPr>
                  <w:t>XIII.</w:t>
                </w:r>
                <w:r>
                  <w:rPr>
                    <w:rFonts w:asciiTheme="minorHAnsi" w:eastAsiaTheme="minorEastAsia" w:hAnsiTheme="minorHAnsi" w:cstheme="minorBidi"/>
                    <w:sz w:val="22"/>
                    <w:szCs w:val="22"/>
                  </w:rPr>
                  <w:tab/>
                </w:r>
                <w:r w:rsidRPr="0024518E">
                  <w:rPr>
                    <w:rStyle w:val="Hipercze"/>
                    <w:b/>
                    <w:bCs/>
                  </w:rPr>
                  <w:t>Miejsce, termin składania i otwarcia ofert oraz termin związania ofertą</w:t>
                </w:r>
                <w:r>
                  <w:rPr>
                    <w:webHidden/>
                  </w:rPr>
                  <w:tab/>
                </w:r>
                <w:r>
                  <w:rPr>
                    <w:webHidden/>
                  </w:rPr>
                  <w:fldChar w:fldCharType="begin"/>
                </w:r>
                <w:r>
                  <w:rPr>
                    <w:webHidden/>
                  </w:rPr>
                  <w:instrText xml:space="preserve"> PAGEREF _Toc218752576 \h </w:instrText>
                </w:r>
                <w:r>
                  <w:rPr>
                    <w:webHidden/>
                  </w:rPr>
                </w:r>
                <w:r>
                  <w:rPr>
                    <w:webHidden/>
                  </w:rPr>
                  <w:fldChar w:fldCharType="separate"/>
                </w:r>
                <w:r w:rsidR="00EE1A9D">
                  <w:rPr>
                    <w:webHidden/>
                  </w:rPr>
                  <w:t>13</w:t>
                </w:r>
                <w:r>
                  <w:rPr>
                    <w:webHidden/>
                  </w:rPr>
                  <w:fldChar w:fldCharType="end"/>
                </w:r>
              </w:hyperlink>
            </w:p>
            <w:p w14:paraId="6639389B" w14:textId="7E19849B" w:rsidR="00E97674" w:rsidRDefault="00E97674">
              <w:pPr>
                <w:pStyle w:val="Spistreci2"/>
                <w:rPr>
                  <w:rFonts w:asciiTheme="minorHAnsi" w:eastAsiaTheme="minorEastAsia" w:hAnsiTheme="minorHAnsi" w:cstheme="minorBidi"/>
                  <w:sz w:val="22"/>
                  <w:szCs w:val="22"/>
                </w:rPr>
              </w:pPr>
              <w:hyperlink w:anchor="_Toc218752577" w:history="1">
                <w:r w:rsidRPr="0024518E">
                  <w:rPr>
                    <w:rStyle w:val="Hipercze"/>
                    <w:b/>
                    <w:bCs/>
                  </w:rPr>
                  <w:t>XIV.</w:t>
                </w:r>
                <w:r>
                  <w:rPr>
                    <w:rFonts w:asciiTheme="minorHAnsi" w:eastAsiaTheme="minorEastAsia" w:hAnsiTheme="minorHAnsi" w:cstheme="minorBidi"/>
                    <w:sz w:val="22"/>
                    <w:szCs w:val="22"/>
                  </w:rPr>
                  <w:tab/>
                </w:r>
                <w:r w:rsidRPr="0024518E">
                  <w:rPr>
                    <w:rStyle w:val="Hipercze"/>
                    <w:b/>
                    <w:bCs/>
                  </w:rPr>
                  <w:t>Informacja o środkach komunikacji elektronicznej oraz wymaganiach technicznych i organizacyjnych sporządzania, wysyłania i odbierania korespondencji</w:t>
                </w:r>
                <w:r>
                  <w:rPr>
                    <w:webHidden/>
                  </w:rPr>
                  <w:tab/>
                </w:r>
                <w:r>
                  <w:rPr>
                    <w:webHidden/>
                  </w:rPr>
                  <w:fldChar w:fldCharType="begin"/>
                </w:r>
                <w:r>
                  <w:rPr>
                    <w:webHidden/>
                  </w:rPr>
                  <w:instrText xml:space="preserve"> PAGEREF _Toc218752577 \h </w:instrText>
                </w:r>
                <w:r>
                  <w:rPr>
                    <w:webHidden/>
                  </w:rPr>
                </w:r>
                <w:r>
                  <w:rPr>
                    <w:webHidden/>
                  </w:rPr>
                  <w:fldChar w:fldCharType="separate"/>
                </w:r>
                <w:r w:rsidR="00EE1A9D">
                  <w:rPr>
                    <w:webHidden/>
                  </w:rPr>
                  <w:t>13</w:t>
                </w:r>
                <w:r>
                  <w:rPr>
                    <w:webHidden/>
                  </w:rPr>
                  <w:fldChar w:fldCharType="end"/>
                </w:r>
              </w:hyperlink>
            </w:p>
            <w:p w14:paraId="3C3D7A16" w14:textId="2E7031BF" w:rsidR="00E97674" w:rsidRDefault="00E97674">
              <w:pPr>
                <w:pStyle w:val="Spistreci2"/>
                <w:rPr>
                  <w:rFonts w:asciiTheme="minorHAnsi" w:eastAsiaTheme="minorEastAsia" w:hAnsiTheme="minorHAnsi" w:cstheme="minorBidi"/>
                  <w:sz w:val="22"/>
                  <w:szCs w:val="22"/>
                </w:rPr>
              </w:pPr>
              <w:hyperlink w:anchor="_Toc218752578" w:history="1">
                <w:r w:rsidRPr="0024518E">
                  <w:rPr>
                    <w:rStyle w:val="Hipercze"/>
                    <w:b/>
                    <w:bCs/>
                  </w:rPr>
                  <w:t>XV.</w:t>
                </w:r>
                <w:r>
                  <w:rPr>
                    <w:rFonts w:asciiTheme="minorHAnsi" w:eastAsiaTheme="minorEastAsia" w:hAnsiTheme="minorHAnsi" w:cstheme="minorBidi"/>
                    <w:sz w:val="22"/>
                    <w:szCs w:val="22"/>
                  </w:rPr>
                  <w:tab/>
                </w:r>
                <w:r w:rsidRPr="0024518E">
                  <w:rPr>
                    <w:rStyle w:val="Hipercze"/>
                    <w:b/>
                    <w:bCs/>
                  </w:rPr>
                  <w:t>Opis sposobu obliczenia ceny</w:t>
                </w:r>
                <w:r>
                  <w:rPr>
                    <w:webHidden/>
                  </w:rPr>
                  <w:tab/>
                </w:r>
                <w:r>
                  <w:rPr>
                    <w:webHidden/>
                  </w:rPr>
                  <w:fldChar w:fldCharType="begin"/>
                </w:r>
                <w:r>
                  <w:rPr>
                    <w:webHidden/>
                  </w:rPr>
                  <w:instrText xml:space="preserve"> PAGEREF _Toc218752578 \h </w:instrText>
                </w:r>
                <w:r>
                  <w:rPr>
                    <w:webHidden/>
                  </w:rPr>
                </w:r>
                <w:r>
                  <w:rPr>
                    <w:webHidden/>
                  </w:rPr>
                  <w:fldChar w:fldCharType="separate"/>
                </w:r>
                <w:r w:rsidR="00EE1A9D">
                  <w:rPr>
                    <w:webHidden/>
                  </w:rPr>
                  <w:t>13</w:t>
                </w:r>
                <w:r>
                  <w:rPr>
                    <w:webHidden/>
                  </w:rPr>
                  <w:fldChar w:fldCharType="end"/>
                </w:r>
              </w:hyperlink>
            </w:p>
            <w:p w14:paraId="1D81676D" w14:textId="789CA50B" w:rsidR="00E97674" w:rsidRDefault="00E97674">
              <w:pPr>
                <w:pStyle w:val="Spistreci2"/>
                <w:rPr>
                  <w:rFonts w:asciiTheme="minorHAnsi" w:eastAsiaTheme="minorEastAsia" w:hAnsiTheme="minorHAnsi" w:cstheme="minorBidi"/>
                  <w:sz w:val="22"/>
                  <w:szCs w:val="22"/>
                </w:rPr>
              </w:pPr>
              <w:hyperlink w:anchor="_Toc218752579" w:history="1">
                <w:r w:rsidRPr="0024518E">
                  <w:rPr>
                    <w:rStyle w:val="Hipercze"/>
                    <w:b/>
                    <w:bCs/>
                  </w:rPr>
                  <w:t>XVI.</w:t>
                </w:r>
                <w:r>
                  <w:rPr>
                    <w:rFonts w:asciiTheme="minorHAnsi" w:eastAsiaTheme="minorEastAsia" w:hAnsiTheme="minorHAnsi" w:cstheme="minorBidi"/>
                    <w:sz w:val="22"/>
                    <w:szCs w:val="22"/>
                  </w:rPr>
                  <w:tab/>
                </w:r>
                <w:r w:rsidRPr="0024518E">
                  <w:rPr>
                    <w:rStyle w:val="Hipercze"/>
                    <w:b/>
                    <w:bCs/>
                  </w:rPr>
                  <w:t>Kryteria oceny ofert</w:t>
                </w:r>
                <w:r>
                  <w:rPr>
                    <w:webHidden/>
                  </w:rPr>
                  <w:tab/>
                </w:r>
                <w:r>
                  <w:rPr>
                    <w:webHidden/>
                  </w:rPr>
                  <w:fldChar w:fldCharType="begin"/>
                </w:r>
                <w:r>
                  <w:rPr>
                    <w:webHidden/>
                  </w:rPr>
                  <w:instrText xml:space="preserve"> PAGEREF _Toc218752579 \h </w:instrText>
                </w:r>
                <w:r>
                  <w:rPr>
                    <w:webHidden/>
                  </w:rPr>
                </w:r>
                <w:r>
                  <w:rPr>
                    <w:webHidden/>
                  </w:rPr>
                  <w:fldChar w:fldCharType="separate"/>
                </w:r>
                <w:r w:rsidR="00EE1A9D">
                  <w:rPr>
                    <w:webHidden/>
                  </w:rPr>
                  <w:t>13</w:t>
                </w:r>
                <w:r>
                  <w:rPr>
                    <w:webHidden/>
                  </w:rPr>
                  <w:fldChar w:fldCharType="end"/>
                </w:r>
              </w:hyperlink>
            </w:p>
            <w:p w14:paraId="08697460" w14:textId="0F01BAE7" w:rsidR="00E97674" w:rsidRDefault="00E97674">
              <w:pPr>
                <w:pStyle w:val="Spistreci2"/>
                <w:rPr>
                  <w:rFonts w:asciiTheme="minorHAnsi" w:eastAsiaTheme="minorEastAsia" w:hAnsiTheme="minorHAnsi" w:cstheme="minorBidi"/>
                  <w:sz w:val="22"/>
                  <w:szCs w:val="22"/>
                </w:rPr>
              </w:pPr>
              <w:hyperlink w:anchor="_Toc218752580" w:history="1">
                <w:r w:rsidRPr="0024518E">
                  <w:rPr>
                    <w:rStyle w:val="Hipercze"/>
                    <w:b/>
                    <w:bCs/>
                  </w:rPr>
                  <w:t>XVII.</w:t>
                </w:r>
                <w:r>
                  <w:rPr>
                    <w:rFonts w:asciiTheme="minorHAnsi" w:eastAsiaTheme="minorEastAsia" w:hAnsiTheme="minorHAnsi" w:cstheme="minorBidi"/>
                    <w:sz w:val="22"/>
                    <w:szCs w:val="22"/>
                  </w:rPr>
                  <w:tab/>
                </w:r>
                <w:r w:rsidRPr="0024518E">
                  <w:rPr>
                    <w:rStyle w:val="Hipercze"/>
                    <w:b/>
                    <w:bCs/>
                  </w:rPr>
                  <w:t>Aukcja elektroniczna</w:t>
                </w:r>
                <w:r>
                  <w:rPr>
                    <w:webHidden/>
                  </w:rPr>
                  <w:tab/>
                </w:r>
                <w:r>
                  <w:rPr>
                    <w:webHidden/>
                  </w:rPr>
                  <w:fldChar w:fldCharType="begin"/>
                </w:r>
                <w:r>
                  <w:rPr>
                    <w:webHidden/>
                  </w:rPr>
                  <w:instrText xml:space="preserve"> PAGEREF _Toc218752580 \h </w:instrText>
                </w:r>
                <w:r>
                  <w:rPr>
                    <w:webHidden/>
                  </w:rPr>
                </w:r>
                <w:r>
                  <w:rPr>
                    <w:webHidden/>
                  </w:rPr>
                  <w:fldChar w:fldCharType="separate"/>
                </w:r>
                <w:r w:rsidR="00EE1A9D">
                  <w:rPr>
                    <w:webHidden/>
                  </w:rPr>
                  <w:t>14</w:t>
                </w:r>
                <w:r>
                  <w:rPr>
                    <w:webHidden/>
                  </w:rPr>
                  <w:fldChar w:fldCharType="end"/>
                </w:r>
              </w:hyperlink>
            </w:p>
            <w:p w14:paraId="19604F70" w14:textId="56418863" w:rsidR="00E97674" w:rsidRDefault="00E97674">
              <w:pPr>
                <w:pStyle w:val="Spistreci2"/>
                <w:rPr>
                  <w:rFonts w:asciiTheme="minorHAnsi" w:eastAsiaTheme="minorEastAsia" w:hAnsiTheme="minorHAnsi" w:cstheme="minorBidi"/>
                  <w:sz w:val="22"/>
                  <w:szCs w:val="22"/>
                </w:rPr>
              </w:pPr>
              <w:hyperlink w:anchor="_Toc218752626" w:history="1">
                <w:r w:rsidRPr="0024518E">
                  <w:rPr>
                    <w:rStyle w:val="Hipercze"/>
                  </w:rPr>
                  <w:t>17.</w:t>
                </w:r>
                <w:r>
                  <w:rPr>
                    <w:rFonts w:asciiTheme="minorHAnsi" w:eastAsiaTheme="minorEastAsia" w:hAnsiTheme="minorHAnsi" w:cstheme="minorBidi"/>
                    <w:sz w:val="22"/>
                    <w:szCs w:val="22"/>
                  </w:rPr>
                  <w:tab/>
                </w:r>
                <w:r w:rsidRPr="0024518E">
                  <w:rPr>
                    <w:rStyle w:val="Hipercze"/>
                  </w:rPr>
                  <w:t>Sp</w:t>
                </w:r>
                <w:r w:rsidRPr="0024518E">
                  <w:rPr>
                    <w:rStyle w:val="Hipercze"/>
                    <w:b/>
                    <w:bCs/>
                  </w:rPr>
                  <w:t>osób wyliczenia cen jednostkowych i wartości zamówienia</w:t>
                </w:r>
                <w:r>
                  <w:rPr>
                    <w:webHidden/>
                  </w:rPr>
                  <w:tab/>
                </w:r>
                <w:r>
                  <w:rPr>
                    <w:webHidden/>
                  </w:rPr>
                  <w:fldChar w:fldCharType="begin"/>
                </w:r>
                <w:r>
                  <w:rPr>
                    <w:webHidden/>
                  </w:rPr>
                  <w:instrText xml:space="preserve"> PAGEREF _Toc218752626 \h </w:instrText>
                </w:r>
                <w:r>
                  <w:rPr>
                    <w:webHidden/>
                  </w:rPr>
                </w:r>
                <w:r>
                  <w:rPr>
                    <w:webHidden/>
                  </w:rPr>
                  <w:fldChar w:fldCharType="separate"/>
                </w:r>
                <w:r w:rsidR="00EE1A9D">
                  <w:rPr>
                    <w:webHidden/>
                  </w:rPr>
                  <w:t>16</w:t>
                </w:r>
                <w:r>
                  <w:rPr>
                    <w:webHidden/>
                  </w:rPr>
                  <w:fldChar w:fldCharType="end"/>
                </w:r>
              </w:hyperlink>
            </w:p>
            <w:p w14:paraId="1ED43349" w14:textId="2609C93D" w:rsidR="00E97674" w:rsidRDefault="00E97674">
              <w:pPr>
                <w:pStyle w:val="Spistreci2"/>
                <w:rPr>
                  <w:rFonts w:asciiTheme="minorHAnsi" w:eastAsiaTheme="minorEastAsia" w:hAnsiTheme="minorHAnsi" w:cstheme="minorBidi"/>
                  <w:sz w:val="22"/>
                  <w:szCs w:val="22"/>
                </w:rPr>
              </w:pPr>
              <w:hyperlink w:anchor="_Toc218752627" w:history="1">
                <w:r w:rsidRPr="0024518E">
                  <w:rPr>
                    <w:rStyle w:val="Hipercze"/>
                    <w:b/>
                    <w:bCs/>
                  </w:rPr>
                  <w:t>XVIII.</w:t>
                </w:r>
                <w:r>
                  <w:rPr>
                    <w:rFonts w:asciiTheme="minorHAnsi" w:eastAsiaTheme="minorEastAsia" w:hAnsiTheme="minorHAnsi" w:cstheme="minorBidi"/>
                    <w:sz w:val="22"/>
                    <w:szCs w:val="22"/>
                  </w:rPr>
                  <w:tab/>
                </w:r>
                <w:r w:rsidRPr="0024518E">
                  <w:rPr>
                    <w:rStyle w:val="Hipercze"/>
                    <w:b/>
                    <w:bCs/>
                  </w:rPr>
                  <w:t>Kolejność podejmowania czynności przez Zamawiającego</w:t>
                </w:r>
                <w:r>
                  <w:rPr>
                    <w:webHidden/>
                  </w:rPr>
                  <w:tab/>
                </w:r>
                <w:r>
                  <w:rPr>
                    <w:webHidden/>
                  </w:rPr>
                  <w:fldChar w:fldCharType="begin"/>
                </w:r>
                <w:r>
                  <w:rPr>
                    <w:webHidden/>
                  </w:rPr>
                  <w:instrText xml:space="preserve"> PAGEREF _Toc218752627 \h </w:instrText>
                </w:r>
                <w:r>
                  <w:rPr>
                    <w:webHidden/>
                  </w:rPr>
                </w:r>
                <w:r>
                  <w:rPr>
                    <w:webHidden/>
                  </w:rPr>
                  <w:fldChar w:fldCharType="separate"/>
                </w:r>
                <w:r w:rsidR="00EE1A9D">
                  <w:rPr>
                    <w:webHidden/>
                  </w:rPr>
                  <w:t>16</w:t>
                </w:r>
                <w:r>
                  <w:rPr>
                    <w:webHidden/>
                  </w:rPr>
                  <w:fldChar w:fldCharType="end"/>
                </w:r>
              </w:hyperlink>
            </w:p>
            <w:p w14:paraId="4DC048D1" w14:textId="4111A85B" w:rsidR="00E97674" w:rsidRDefault="00E97674">
              <w:pPr>
                <w:pStyle w:val="Spistreci2"/>
                <w:rPr>
                  <w:rFonts w:asciiTheme="minorHAnsi" w:eastAsiaTheme="minorEastAsia" w:hAnsiTheme="minorHAnsi" w:cstheme="minorBidi"/>
                  <w:sz w:val="22"/>
                  <w:szCs w:val="22"/>
                </w:rPr>
              </w:pPr>
              <w:hyperlink w:anchor="_Toc218752628" w:history="1">
                <w:r w:rsidRPr="0024518E">
                  <w:rPr>
                    <w:rStyle w:val="Hipercze"/>
                    <w:b/>
                    <w:bCs/>
                  </w:rPr>
                  <w:t>XIX.</w:t>
                </w:r>
                <w:r>
                  <w:rPr>
                    <w:rFonts w:asciiTheme="minorHAnsi" w:eastAsiaTheme="minorEastAsia" w:hAnsiTheme="minorHAnsi" w:cstheme="minorBidi"/>
                    <w:sz w:val="22"/>
                    <w:szCs w:val="22"/>
                  </w:rPr>
                  <w:tab/>
                </w:r>
                <w:r w:rsidRPr="0024518E">
                  <w:rPr>
                    <w:rStyle w:val="Hipercze"/>
                    <w:b/>
                    <w:bCs/>
                  </w:rPr>
                  <w:t>Zabezpieczenie należytego wykonywania umowy</w:t>
                </w:r>
                <w:r>
                  <w:rPr>
                    <w:webHidden/>
                  </w:rPr>
                  <w:tab/>
                </w:r>
                <w:r>
                  <w:rPr>
                    <w:webHidden/>
                  </w:rPr>
                  <w:fldChar w:fldCharType="begin"/>
                </w:r>
                <w:r>
                  <w:rPr>
                    <w:webHidden/>
                  </w:rPr>
                  <w:instrText xml:space="preserve"> PAGEREF _Toc218752628 \h </w:instrText>
                </w:r>
                <w:r>
                  <w:rPr>
                    <w:webHidden/>
                  </w:rPr>
                </w:r>
                <w:r>
                  <w:rPr>
                    <w:webHidden/>
                  </w:rPr>
                  <w:fldChar w:fldCharType="separate"/>
                </w:r>
                <w:r w:rsidR="00EE1A9D">
                  <w:rPr>
                    <w:webHidden/>
                  </w:rPr>
                  <w:t>17</w:t>
                </w:r>
                <w:r>
                  <w:rPr>
                    <w:webHidden/>
                  </w:rPr>
                  <w:fldChar w:fldCharType="end"/>
                </w:r>
              </w:hyperlink>
            </w:p>
            <w:p w14:paraId="64B656D6" w14:textId="5BDE88EC" w:rsidR="00E97674" w:rsidRDefault="00E97674">
              <w:pPr>
                <w:pStyle w:val="Spistreci2"/>
                <w:rPr>
                  <w:rFonts w:asciiTheme="minorHAnsi" w:eastAsiaTheme="minorEastAsia" w:hAnsiTheme="minorHAnsi" w:cstheme="minorBidi"/>
                  <w:sz w:val="22"/>
                  <w:szCs w:val="22"/>
                </w:rPr>
              </w:pPr>
              <w:hyperlink w:anchor="_Toc218752629" w:history="1">
                <w:r w:rsidRPr="0024518E">
                  <w:rPr>
                    <w:rStyle w:val="Hipercze"/>
                    <w:b/>
                    <w:bCs/>
                  </w:rPr>
                  <w:t>XX.</w:t>
                </w:r>
                <w:r>
                  <w:rPr>
                    <w:rFonts w:asciiTheme="minorHAnsi" w:eastAsiaTheme="minorEastAsia" w:hAnsiTheme="minorHAnsi" w:cstheme="minorBidi"/>
                    <w:sz w:val="22"/>
                    <w:szCs w:val="22"/>
                  </w:rPr>
                  <w:tab/>
                </w:r>
                <w:r w:rsidRPr="0024518E">
                  <w:rPr>
                    <w:rStyle w:val="Hipercze"/>
                    <w:b/>
                    <w:bCs/>
                  </w:rPr>
                  <w:t>Istotne postanowienia umowy</w:t>
                </w:r>
                <w:r>
                  <w:rPr>
                    <w:webHidden/>
                  </w:rPr>
                  <w:tab/>
                </w:r>
                <w:r>
                  <w:rPr>
                    <w:webHidden/>
                  </w:rPr>
                  <w:fldChar w:fldCharType="begin"/>
                </w:r>
                <w:r>
                  <w:rPr>
                    <w:webHidden/>
                  </w:rPr>
                  <w:instrText xml:space="preserve"> PAGEREF _Toc218752629 \h </w:instrText>
                </w:r>
                <w:r>
                  <w:rPr>
                    <w:webHidden/>
                  </w:rPr>
                </w:r>
                <w:r>
                  <w:rPr>
                    <w:webHidden/>
                  </w:rPr>
                  <w:fldChar w:fldCharType="separate"/>
                </w:r>
                <w:r w:rsidR="00EE1A9D">
                  <w:rPr>
                    <w:webHidden/>
                  </w:rPr>
                  <w:t>17</w:t>
                </w:r>
                <w:r>
                  <w:rPr>
                    <w:webHidden/>
                  </w:rPr>
                  <w:fldChar w:fldCharType="end"/>
                </w:r>
              </w:hyperlink>
            </w:p>
            <w:p w14:paraId="422E3293" w14:textId="08A6B3EE" w:rsidR="00E97674" w:rsidRDefault="00E97674">
              <w:pPr>
                <w:pStyle w:val="Spistreci2"/>
                <w:rPr>
                  <w:rFonts w:asciiTheme="minorHAnsi" w:eastAsiaTheme="minorEastAsia" w:hAnsiTheme="minorHAnsi" w:cstheme="minorBidi"/>
                  <w:sz w:val="22"/>
                  <w:szCs w:val="22"/>
                </w:rPr>
              </w:pPr>
              <w:hyperlink w:anchor="_Toc218752630" w:history="1">
                <w:r w:rsidRPr="0024518E">
                  <w:rPr>
                    <w:rStyle w:val="Hipercze"/>
                    <w:b/>
                    <w:bCs/>
                  </w:rPr>
                  <w:t>XXI.</w:t>
                </w:r>
                <w:r>
                  <w:rPr>
                    <w:rFonts w:asciiTheme="minorHAnsi" w:eastAsiaTheme="minorEastAsia" w:hAnsiTheme="minorHAnsi" w:cstheme="minorBidi"/>
                    <w:sz w:val="22"/>
                    <w:szCs w:val="22"/>
                  </w:rPr>
                  <w:tab/>
                </w:r>
                <w:r w:rsidRPr="0024518E">
                  <w:rPr>
                    <w:rStyle w:val="Hipercze"/>
                    <w:b/>
                    <w:bCs/>
                  </w:rPr>
                  <w:t>Formalności, jakich należy dopełnić przed zawarciem umowy</w:t>
                </w:r>
                <w:r>
                  <w:rPr>
                    <w:webHidden/>
                  </w:rPr>
                  <w:tab/>
                </w:r>
                <w:r>
                  <w:rPr>
                    <w:webHidden/>
                  </w:rPr>
                  <w:fldChar w:fldCharType="begin"/>
                </w:r>
                <w:r>
                  <w:rPr>
                    <w:webHidden/>
                  </w:rPr>
                  <w:instrText xml:space="preserve"> PAGEREF _Toc218752630 \h </w:instrText>
                </w:r>
                <w:r>
                  <w:rPr>
                    <w:webHidden/>
                  </w:rPr>
                </w:r>
                <w:r>
                  <w:rPr>
                    <w:webHidden/>
                  </w:rPr>
                  <w:fldChar w:fldCharType="separate"/>
                </w:r>
                <w:r w:rsidR="00EE1A9D">
                  <w:rPr>
                    <w:webHidden/>
                  </w:rPr>
                  <w:t>17</w:t>
                </w:r>
                <w:r>
                  <w:rPr>
                    <w:webHidden/>
                  </w:rPr>
                  <w:fldChar w:fldCharType="end"/>
                </w:r>
              </w:hyperlink>
            </w:p>
            <w:p w14:paraId="0156FB49" w14:textId="14DF053E" w:rsidR="00E97674" w:rsidRDefault="00E97674">
              <w:pPr>
                <w:pStyle w:val="Spistreci2"/>
              </w:pPr>
              <w:hyperlink w:anchor="_Toc218752631" w:history="1">
                <w:r w:rsidRPr="0024518E">
                  <w:rPr>
                    <w:rStyle w:val="Hipercze"/>
                    <w:b/>
                    <w:bCs/>
                  </w:rPr>
                  <w:t>XXII.</w:t>
                </w:r>
                <w:r>
                  <w:rPr>
                    <w:rFonts w:asciiTheme="minorHAnsi" w:eastAsiaTheme="minorEastAsia" w:hAnsiTheme="minorHAnsi" w:cstheme="minorBidi"/>
                    <w:sz w:val="22"/>
                    <w:szCs w:val="22"/>
                  </w:rPr>
                  <w:tab/>
                </w:r>
                <w:r w:rsidRPr="0024518E">
                  <w:rPr>
                    <w:rStyle w:val="Hipercze"/>
                    <w:b/>
                    <w:bCs/>
                  </w:rPr>
                  <w:t>Pouczenie o środkach ochrony prawnej</w:t>
                </w:r>
                <w:r>
                  <w:rPr>
                    <w:webHidden/>
                  </w:rPr>
                  <w:tab/>
                </w:r>
                <w:r>
                  <w:rPr>
                    <w:webHidden/>
                  </w:rPr>
                  <w:fldChar w:fldCharType="begin"/>
                </w:r>
                <w:r>
                  <w:rPr>
                    <w:webHidden/>
                  </w:rPr>
                  <w:instrText xml:space="preserve"> PAGEREF _Toc218752631 \h </w:instrText>
                </w:r>
                <w:r>
                  <w:rPr>
                    <w:webHidden/>
                  </w:rPr>
                </w:r>
                <w:r>
                  <w:rPr>
                    <w:webHidden/>
                  </w:rPr>
                  <w:fldChar w:fldCharType="separate"/>
                </w:r>
                <w:r w:rsidR="00EE1A9D">
                  <w:rPr>
                    <w:webHidden/>
                  </w:rPr>
                  <w:t>17</w:t>
                </w:r>
                <w:r>
                  <w:rPr>
                    <w:webHidden/>
                  </w:rPr>
                  <w:fldChar w:fldCharType="end"/>
                </w:r>
              </w:hyperlink>
            </w:p>
            <w:p w14:paraId="5213200C" w14:textId="5DB186D4" w:rsidR="00D9726B" w:rsidRPr="000A3006" w:rsidRDefault="00D9726B" w:rsidP="00D9726B">
              <w:pPr>
                <w:rPr>
                  <w:rFonts w:eastAsiaTheme="minorEastAsia"/>
                  <w:noProof/>
                </w:rPr>
              </w:pPr>
              <w:r w:rsidRPr="000A3006">
                <w:rPr>
                  <w:rFonts w:eastAsiaTheme="minorEastAsia"/>
                  <w:b/>
                  <w:bCs/>
                  <w:noProof/>
                </w:rPr>
                <w:t>Załącznik nr 1 do SWZ - Szczegółowy Opis Przedmiotu Zamówienie (SOPZ)</w:t>
              </w:r>
              <w:r w:rsidRPr="000A3006">
                <w:rPr>
                  <w:rFonts w:eastAsiaTheme="minorEastAsia"/>
                  <w:noProof/>
                </w:rPr>
                <w:t>……………..…………………….18</w:t>
              </w:r>
            </w:p>
            <w:bookmarkStart w:id="0" w:name="_Hlk219191228"/>
            <w:p w14:paraId="00F2D6BF" w14:textId="7BCBF62F" w:rsidR="00E97674" w:rsidRDefault="00E97674">
              <w:pPr>
                <w:pStyle w:val="Spistreci2"/>
                <w:rPr>
                  <w:rFonts w:asciiTheme="minorHAnsi" w:eastAsiaTheme="minorEastAsia" w:hAnsiTheme="minorHAnsi" w:cstheme="minorBidi"/>
                  <w:sz w:val="22"/>
                  <w:szCs w:val="22"/>
                </w:rPr>
              </w:pPr>
              <w:r w:rsidRPr="000A3006">
                <w:fldChar w:fldCharType="begin"/>
              </w:r>
              <w:r w:rsidRPr="000A3006">
                <w:instrText>HYPERLINK \l "_Toc218752632"</w:instrText>
              </w:r>
              <w:r w:rsidRPr="000A3006">
                <w:fldChar w:fldCharType="separate"/>
              </w:r>
              <w:r w:rsidRPr="000A3006">
                <w:rPr>
                  <w:rStyle w:val="Hipercze"/>
                  <w:b/>
                  <w:bCs/>
                </w:rPr>
                <w:t>Załącznik nr 2 do SWZ. Formularz Ofertowy</w:t>
              </w:r>
              <w:r w:rsidRPr="000A3006">
                <w:rPr>
                  <w:webHidden/>
                </w:rPr>
                <w:tab/>
              </w:r>
              <w:r w:rsidRPr="000A3006">
                <w:rPr>
                  <w:webHidden/>
                </w:rPr>
                <w:fldChar w:fldCharType="begin"/>
              </w:r>
              <w:r w:rsidRPr="000A3006">
                <w:rPr>
                  <w:webHidden/>
                </w:rPr>
                <w:instrText xml:space="preserve"> PAGEREF _Toc218752632 \h </w:instrText>
              </w:r>
              <w:r w:rsidRPr="000A3006">
                <w:rPr>
                  <w:webHidden/>
                </w:rPr>
              </w:r>
              <w:r w:rsidRPr="000A3006">
                <w:rPr>
                  <w:webHidden/>
                </w:rPr>
                <w:fldChar w:fldCharType="separate"/>
              </w:r>
              <w:r w:rsidR="00EE1A9D">
                <w:rPr>
                  <w:webHidden/>
                </w:rPr>
                <w:t>27</w:t>
              </w:r>
              <w:r w:rsidRPr="000A3006">
                <w:rPr>
                  <w:webHidden/>
                </w:rPr>
                <w:fldChar w:fldCharType="end"/>
              </w:r>
              <w:r w:rsidRPr="000A3006">
                <w:fldChar w:fldCharType="end"/>
              </w:r>
            </w:p>
            <w:p w14:paraId="7F250BD7" w14:textId="3C845D63" w:rsidR="00E97674" w:rsidRDefault="00E97674">
              <w:pPr>
                <w:pStyle w:val="Spistreci2"/>
                <w:rPr>
                  <w:rFonts w:asciiTheme="minorHAnsi" w:eastAsiaTheme="minorEastAsia" w:hAnsiTheme="minorHAnsi" w:cstheme="minorBidi"/>
                  <w:sz w:val="22"/>
                  <w:szCs w:val="22"/>
                </w:rPr>
              </w:pPr>
              <w:hyperlink w:anchor="_Toc218752633" w:history="1">
                <w:r w:rsidRPr="0024518E">
                  <w:rPr>
                    <w:rStyle w:val="Hipercze"/>
                    <w:b/>
                    <w:bCs/>
                  </w:rPr>
                  <w:t>Załącznik nr 2a do SWZ. Cennik podlegający ocenie.</w:t>
                </w:r>
                <w:r>
                  <w:rPr>
                    <w:webHidden/>
                  </w:rPr>
                  <w:tab/>
                </w:r>
                <w:r>
                  <w:rPr>
                    <w:webHidden/>
                  </w:rPr>
                  <w:fldChar w:fldCharType="begin"/>
                </w:r>
                <w:r>
                  <w:rPr>
                    <w:webHidden/>
                  </w:rPr>
                  <w:instrText xml:space="preserve"> PAGEREF _Toc218752633 \h </w:instrText>
                </w:r>
                <w:r>
                  <w:rPr>
                    <w:webHidden/>
                  </w:rPr>
                </w:r>
                <w:r>
                  <w:rPr>
                    <w:webHidden/>
                  </w:rPr>
                  <w:fldChar w:fldCharType="separate"/>
                </w:r>
                <w:r w:rsidR="00EE1A9D">
                  <w:rPr>
                    <w:webHidden/>
                  </w:rPr>
                  <w:t>28</w:t>
                </w:r>
                <w:r>
                  <w:rPr>
                    <w:webHidden/>
                  </w:rPr>
                  <w:fldChar w:fldCharType="end"/>
                </w:r>
              </w:hyperlink>
            </w:p>
            <w:p w14:paraId="4B44341F" w14:textId="2D1B476B" w:rsidR="00E97674" w:rsidRDefault="00E97674">
              <w:pPr>
                <w:pStyle w:val="Spistreci2"/>
                <w:rPr>
                  <w:rFonts w:asciiTheme="minorHAnsi" w:eastAsiaTheme="minorEastAsia" w:hAnsiTheme="minorHAnsi" w:cstheme="minorBidi"/>
                  <w:sz w:val="22"/>
                  <w:szCs w:val="22"/>
                </w:rPr>
              </w:pPr>
              <w:hyperlink w:anchor="_Toc218752634" w:history="1">
                <w:r w:rsidRPr="0024518E">
                  <w:rPr>
                    <w:rStyle w:val="Hipercze"/>
                    <w:b/>
                    <w:bCs/>
                  </w:rPr>
                  <w:t>Załącznik nr 2b do SWZ</w:t>
                </w:r>
                <w:r w:rsidRPr="0024518E">
                  <w:rPr>
                    <w:rStyle w:val="Hipercze"/>
                    <w:b/>
                  </w:rPr>
                  <w:t>. Cennik nie podlegający ocenie.</w:t>
                </w:r>
                <w:r>
                  <w:rPr>
                    <w:webHidden/>
                  </w:rPr>
                  <w:tab/>
                </w:r>
                <w:r>
                  <w:rPr>
                    <w:webHidden/>
                  </w:rPr>
                  <w:fldChar w:fldCharType="begin"/>
                </w:r>
                <w:r>
                  <w:rPr>
                    <w:webHidden/>
                  </w:rPr>
                  <w:instrText xml:space="preserve"> PAGEREF _Toc218752634 \h </w:instrText>
                </w:r>
                <w:r>
                  <w:rPr>
                    <w:webHidden/>
                  </w:rPr>
                </w:r>
                <w:r>
                  <w:rPr>
                    <w:webHidden/>
                  </w:rPr>
                  <w:fldChar w:fldCharType="separate"/>
                </w:r>
                <w:r w:rsidR="00EE1A9D">
                  <w:rPr>
                    <w:webHidden/>
                  </w:rPr>
                  <w:t>29</w:t>
                </w:r>
                <w:r>
                  <w:rPr>
                    <w:webHidden/>
                  </w:rPr>
                  <w:fldChar w:fldCharType="end"/>
                </w:r>
              </w:hyperlink>
            </w:p>
            <w:p w14:paraId="129061E8" w14:textId="4316A72A" w:rsidR="00E97674" w:rsidRDefault="00E97674">
              <w:pPr>
                <w:pStyle w:val="Spistreci2"/>
                <w:rPr>
                  <w:rFonts w:asciiTheme="minorHAnsi" w:eastAsiaTheme="minorEastAsia" w:hAnsiTheme="minorHAnsi" w:cstheme="minorBidi"/>
                  <w:sz w:val="22"/>
                  <w:szCs w:val="22"/>
                </w:rPr>
              </w:pPr>
              <w:hyperlink w:anchor="_Toc218752635" w:history="1">
                <w:r w:rsidRPr="0024518E">
                  <w:rPr>
                    <w:rStyle w:val="Hipercze"/>
                    <w:b/>
                    <w:bCs/>
                  </w:rPr>
                  <w:t>Załącznik nr 3 do SWZ. Wykaz wykonanych/wykonywanych usług.</w:t>
                </w:r>
                <w:r>
                  <w:rPr>
                    <w:webHidden/>
                  </w:rPr>
                  <w:tab/>
                </w:r>
                <w:r>
                  <w:rPr>
                    <w:webHidden/>
                  </w:rPr>
                  <w:fldChar w:fldCharType="begin"/>
                </w:r>
                <w:r>
                  <w:rPr>
                    <w:webHidden/>
                  </w:rPr>
                  <w:instrText xml:space="preserve"> PAGEREF _Toc218752635 \h </w:instrText>
                </w:r>
                <w:r>
                  <w:rPr>
                    <w:webHidden/>
                  </w:rPr>
                </w:r>
                <w:r>
                  <w:rPr>
                    <w:webHidden/>
                  </w:rPr>
                  <w:fldChar w:fldCharType="separate"/>
                </w:r>
                <w:r w:rsidR="00EE1A9D">
                  <w:rPr>
                    <w:webHidden/>
                  </w:rPr>
                  <w:t>30</w:t>
                </w:r>
                <w:r>
                  <w:rPr>
                    <w:webHidden/>
                  </w:rPr>
                  <w:fldChar w:fldCharType="end"/>
                </w:r>
              </w:hyperlink>
            </w:p>
            <w:p w14:paraId="4808B030" w14:textId="45219D14" w:rsidR="00E97674" w:rsidRDefault="00E97674">
              <w:pPr>
                <w:pStyle w:val="Spistreci2"/>
                <w:rPr>
                  <w:rFonts w:asciiTheme="minorHAnsi" w:eastAsiaTheme="minorEastAsia" w:hAnsiTheme="minorHAnsi" w:cstheme="minorBidi"/>
                  <w:sz w:val="22"/>
                  <w:szCs w:val="22"/>
                </w:rPr>
              </w:pPr>
              <w:hyperlink w:anchor="_Toc218752636" w:history="1">
                <w:r w:rsidRPr="0024518E">
                  <w:rPr>
                    <w:rStyle w:val="Hipercze"/>
                    <w:b/>
                    <w:bCs/>
                  </w:rPr>
                  <w:t>Załącznik nr 4 do SWZ. Oświadczenie Wykonawcy wspólnie ubiegającego się o zamówienie</w:t>
                </w:r>
                <w:r>
                  <w:rPr>
                    <w:webHidden/>
                  </w:rPr>
                  <w:tab/>
                </w:r>
                <w:r>
                  <w:rPr>
                    <w:webHidden/>
                  </w:rPr>
                  <w:fldChar w:fldCharType="begin"/>
                </w:r>
                <w:r>
                  <w:rPr>
                    <w:webHidden/>
                  </w:rPr>
                  <w:instrText xml:space="preserve"> PAGEREF _Toc218752636 \h </w:instrText>
                </w:r>
                <w:r>
                  <w:rPr>
                    <w:webHidden/>
                  </w:rPr>
                </w:r>
                <w:r>
                  <w:rPr>
                    <w:webHidden/>
                  </w:rPr>
                  <w:fldChar w:fldCharType="separate"/>
                </w:r>
                <w:r w:rsidR="00EE1A9D">
                  <w:rPr>
                    <w:webHidden/>
                  </w:rPr>
                  <w:t>31</w:t>
                </w:r>
                <w:r>
                  <w:rPr>
                    <w:webHidden/>
                  </w:rPr>
                  <w:fldChar w:fldCharType="end"/>
                </w:r>
              </w:hyperlink>
            </w:p>
            <w:p w14:paraId="105BF00A" w14:textId="028A37B0" w:rsidR="00E97674" w:rsidRDefault="00E97674">
              <w:pPr>
                <w:pStyle w:val="Spistreci2"/>
                <w:rPr>
                  <w:rFonts w:asciiTheme="minorHAnsi" w:eastAsiaTheme="minorEastAsia" w:hAnsiTheme="minorHAnsi" w:cstheme="minorBidi"/>
                  <w:sz w:val="22"/>
                  <w:szCs w:val="22"/>
                </w:rPr>
              </w:pPr>
              <w:hyperlink w:anchor="_Toc218752637" w:history="1">
                <w:r w:rsidRPr="0024518E">
                  <w:rPr>
                    <w:rStyle w:val="Hipercze"/>
                    <w:b/>
                    <w:bCs/>
                  </w:rPr>
                  <w:t>Załącznik nr 5 do SWZ. Oświadczenie wydzierżawiającego – nie dotyczy</w:t>
                </w:r>
                <w:r>
                  <w:rPr>
                    <w:webHidden/>
                  </w:rPr>
                  <w:tab/>
                </w:r>
                <w:r>
                  <w:rPr>
                    <w:webHidden/>
                  </w:rPr>
                  <w:fldChar w:fldCharType="begin"/>
                </w:r>
                <w:r>
                  <w:rPr>
                    <w:webHidden/>
                  </w:rPr>
                  <w:instrText xml:space="preserve"> PAGEREF _Toc218752637 \h </w:instrText>
                </w:r>
                <w:r>
                  <w:rPr>
                    <w:webHidden/>
                  </w:rPr>
                </w:r>
                <w:r>
                  <w:rPr>
                    <w:webHidden/>
                  </w:rPr>
                  <w:fldChar w:fldCharType="separate"/>
                </w:r>
                <w:r w:rsidR="00EE1A9D">
                  <w:rPr>
                    <w:webHidden/>
                  </w:rPr>
                  <w:t>32</w:t>
                </w:r>
                <w:r>
                  <w:rPr>
                    <w:webHidden/>
                  </w:rPr>
                  <w:fldChar w:fldCharType="end"/>
                </w:r>
              </w:hyperlink>
            </w:p>
            <w:p w14:paraId="321477DD" w14:textId="55BCBBA4" w:rsidR="00E97674" w:rsidRDefault="00E97674">
              <w:pPr>
                <w:pStyle w:val="Spistreci2"/>
                <w:rPr>
                  <w:rFonts w:asciiTheme="minorHAnsi" w:eastAsiaTheme="minorEastAsia" w:hAnsiTheme="minorHAnsi" w:cstheme="minorBidi"/>
                  <w:sz w:val="22"/>
                  <w:szCs w:val="22"/>
                </w:rPr>
              </w:pPr>
              <w:hyperlink w:anchor="_Toc218752638" w:history="1">
                <w:r w:rsidRPr="0024518E">
                  <w:rPr>
                    <w:rStyle w:val="Hipercze"/>
                    <w:b/>
                    <w:bCs/>
                  </w:rPr>
                  <w:t>Załącznik nr 6 do SWZ. Oświadczenie producenta – nie dotyczy</w:t>
                </w:r>
                <w:r>
                  <w:rPr>
                    <w:webHidden/>
                  </w:rPr>
                  <w:tab/>
                </w:r>
                <w:r>
                  <w:rPr>
                    <w:webHidden/>
                  </w:rPr>
                  <w:fldChar w:fldCharType="begin"/>
                </w:r>
                <w:r>
                  <w:rPr>
                    <w:webHidden/>
                  </w:rPr>
                  <w:instrText xml:space="preserve"> PAGEREF _Toc218752638 \h </w:instrText>
                </w:r>
                <w:r>
                  <w:rPr>
                    <w:webHidden/>
                  </w:rPr>
                </w:r>
                <w:r>
                  <w:rPr>
                    <w:webHidden/>
                  </w:rPr>
                  <w:fldChar w:fldCharType="separate"/>
                </w:r>
                <w:r w:rsidR="00EE1A9D">
                  <w:rPr>
                    <w:webHidden/>
                  </w:rPr>
                  <w:t>33</w:t>
                </w:r>
                <w:r>
                  <w:rPr>
                    <w:webHidden/>
                  </w:rPr>
                  <w:fldChar w:fldCharType="end"/>
                </w:r>
              </w:hyperlink>
            </w:p>
            <w:p w14:paraId="56473705" w14:textId="32A52495" w:rsidR="00E97674" w:rsidRDefault="00E97674">
              <w:pPr>
                <w:pStyle w:val="Spistreci2"/>
                <w:rPr>
                  <w:rFonts w:asciiTheme="minorHAnsi" w:eastAsiaTheme="minorEastAsia" w:hAnsiTheme="minorHAnsi" w:cstheme="minorBidi"/>
                  <w:sz w:val="22"/>
                  <w:szCs w:val="22"/>
                </w:rPr>
              </w:pPr>
              <w:hyperlink w:anchor="_Toc218752639" w:history="1">
                <w:r w:rsidRPr="0024518E">
                  <w:rPr>
                    <w:rStyle w:val="Hipercze"/>
                    <w:b/>
                    <w:bCs/>
                  </w:rPr>
                  <w:t>Załącznik nr 7 do SWZ. Informacja o podwykonawcach.</w:t>
                </w:r>
                <w:r>
                  <w:rPr>
                    <w:webHidden/>
                  </w:rPr>
                  <w:tab/>
                </w:r>
                <w:r>
                  <w:rPr>
                    <w:webHidden/>
                  </w:rPr>
                  <w:fldChar w:fldCharType="begin"/>
                </w:r>
                <w:r>
                  <w:rPr>
                    <w:webHidden/>
                  </w:rPr>
                  <w:instrText xml:space="preserve"> PAGEREF _Toc218752639 \h </w:instrText>
                </w:r>
                <w:r>
                  <w:rPr>
                    <w:webHidden/>
                  </w:rPr>
                </w:r>
                <w:r>
                  <w:rPr>
                    <w:webHidden/>
                  </w:rPr>
                  <w:fldChar w:fldCharType="separate"/>
                </w:r>
                <w:r w:rsidR="00EE1A9D">
                  <w:rPr>
                    <w:webHidden/>
                  </w:rPr>
                  <w:t>34</w:t>
                </w:r>
                <w:r>
                  <w:rPr>
                    <w:webHidden/>
                  </w:rPr>
                  <w:fldChar w:fldCharType="end"/>
                </w:r>
              </w:hyperlink>
            </w:p>
            <w:p w14:paraId="05169D93" w14:textId="3AD91949" w:rsidR="00E97674" w:rsidRDefault="00E97674">
              <w:pPr>
                <w:pStyle w:val="Spistreci2"/>
                <w:rPr>
                  <w:rFonts w:asciiTheme="minorHAnsi" w:eastAsiaTheme="minorEastAsia" w:hAnsiTheme="minorHAnsi" w:cstheme="minorBidi"/>
                  <w:sz w:val="22"/>
                  <w:szCs w:val="22"/>
                </w:rPr>
              </w:pPr>
              <w:hyperlink w:anchor="_Toc218752640" w:history="1">
                <w:r w:rsidRPr="0024518E">
                  <w:rPr>
                    <w:rStyle w:val="Hipercze"/>
                    <w:b/>
                    <w:bCs/>
                  </w:rPr>
                  <w:t>Załącznik nr 8 do SWZ. Oświadczenie o przynależności do grupy kapitałowej</w:t>
                </w:r>
                <w:r>
                  <w:rPr>
                    <w:webHidden/>
                  </w:rPr>
                  <w:tab/>
                </w:r>
                <w:r>
                  <w:rPr>
                    <w:webHidden/>
                  </w:rPr>
                  <w:fldChar w:fldCharType="begin"/>
                </w:r>
                <w:r>
                  <w:rPr>
                    <w:webHidden/>
                  </w:rPr>
                  <w:instrText xml:space="preserve"> PAGEREF _Toc218752640 \h </w:instrText>
                </w:r>
                <w:r>
                  <w:rPr>
                    <w:webHidden/>
                  </w:rPr>
                </w:r>
                <w:r>
                  <w:rPr>
                    <w:webHidden/>
                  </w:rPr>
                  <w:fldChar w:fldCharType="separate"/>
                </w:r>
                <w:r w:rsidR="00EE1A9D">
                  <w:rPr>
                    <w:webHidden/>
                  </w:rPr>
                  <w:t>35</w:t>
                </w:r>
                <w:r>
                  <w:rPr>
                    <w:webHidden/>
                  </w:rPr>
                  <w:fldChar w:fldCharType="end"/>
                </w:r>
              </w:hyperlink>
            </w:p>
            <w:p w14:paraId="4FA7D350" w14:textId="1A4C04A3" w:rsidR="00E97674" w:rsidRDefault="00E97674">
              <w:pPr>
                <w:pStyle w:val="Spistreci2"/>
                <w:rPr>
                  <w:rFonts w:asciiTheme="minorHAnsi" w:eastAsiaTheme="minorEastAsia" w:hAnsiTheme="minorHAnsi" w:cstheme="minorBidi"/>
                  <w:sz w:val="22"/>
                  <w:szCs w:val="22"/>
                </w:rPr>
              </w:pPr>
              <w:hyperlink w:anchor="_Toc218752641" w:history="1">
                <w:r w:rsidRPr="0024518E">
                  <w:rPr>
                    <w:rStyle w:val="Hipercze"/>
                    <w:b/>
                    <w:bCs/>
                  </w:rPr>
                  <w:t>Załącznik nr 9 do SWZ. Oświadczenie o kategorii przedsiębiorstwa</w:t>
                </w:r>
                <w:r>
                  <w:rPr>
                    <w:webHidden/>
                  </w:rPr>
                  <w:tab/>
                </w:r>
                <w:r>
                  <w:rPr>
                    <w:webHidden/>
                  </w:rPr>
                  <w:fldChar w:fldCharType="begin"/>
                </w:r>
                <w:r>
                  <w:rPr>
                    <w:webHidden/>
                  </w:rPr>
                  <w:instrText xml:space="preserve"> PAGEREF _Toc218752641 \h </w:instrText>
                </w:r>
                <w:r>
                  <w:rPr>
                    <w:webHidden/>
                  </w:rPr>
                </w:r>
                <w:r>
                  <w:rPr>
                    <w:webHidden/>
                  </w:rPr>
                  <w:fldChar w:fldCharType="separate"/>
                </w:r>
                <w:r w:rsidR="00EE1A9D">
                  <w:rPr>
                    <w:webHidden/>
                  </w:rPr>
                  <w:t>36</w:t>
                </w:r>
                <w:r>
                  <w:rPr>
                    <w:webHidden/>
                  </w:rPr>
                  <w:fldChar w:fldCharType="end"/>
                </w:r>
              </w:hyperlink>
            </w:p>
            <w:p w14:paraId="746285C4" w14:textId="3B071BF9" w:rsidR="00E97674" w:rsidRDefault="00E97674">
              <w:pPr>
                <w:pStyle w:val="Spistreci2"/>
                <w:rPr>
                  <w:rFonts w:asciiTheme="minorHAnsi" w:eastAsiaTheme="minorEastAsia" w:hAnsiTheme="minorHAnsi" w:cstheme="minorBidi"/>
                  <w:sz w:val="22"/>
                  <w:szCs w:val="22"/>
                </w:rPr>
              </w:pPr>
              <w:hyperlink w:anchor="_Toc218752642" w:history="1">
                <w:r w:rsidRPr="0024518E">
                  <w:rPr>
                    <w:rStyle w:val="Hipercze"/>
                    <w:b/>
                    <w:bCs/>
                  </w:rPr>
                  <w:t>Załącznik nr 10 do SWZ. Oświadczenie (...) agresji na Ukrainę</w:t>
                </w:r>
                <w:r>
                  <w:rPr>
                    <w:webHidden/>
                  </w:rPr>
                  <w:tab/>
                </w:r>
                <w:r>
                  <w:rPr>
                    <w:webHidden/>
                  </w:rPr>
                  <w:fldChar w:fldCharType="begin"/>
                </w:r>
                <w:r>
                  <w:rPr>
                    <w:webHidden/>
                  </w:rPr>
                  <w:instrText xml:space="preserve"> PAGEREF _Toc218752642 \h </w:instrText>
                </w:r>
                <w:r>
                  <w:rPr>
                    <w:webHidden/>
                  </w:rPr>
                </w:r>
                <w:r>
                  <w:rPr>
                    <w:webHidden/>
                  </w:rPr>
                  <w:fldChar w:fldCharType="separate"/>
                </w:r>
                <w:r w:rsidR="00EE1A9D">
                  <w:rPr>
                    <w:webHidden/>
                  </w:rPr>
                  <w:t>37</w:t>
                </w:r>
                <w:r>
                  <w:rPr>
                    <w:webHidden/>
                  </w:rPr>
                  <w:fldChar w:fldCharType="end"/>
                </w:r>
              </w:hyperlink>
            </w:p>
            <w:p w14:paraId="02B2AB04" w14:textId="2B052ACD" w:rsidR="00E97674" w:rsidRDefault="00E97674">
              <w:pPr>
                <w:pStyle w:val="Spistreci2"/>
                <w:rPr>
                  <w:rFonts w:asciiTheme="minorHAnsi" w:eastAsiaTheme="minorEastAsia" w:hAnsiTheme="minorHAnsi" w:cstheme="minorBidi"/>
                  <w:sz w:val="22"/>
                  <w:szCs w:val="22"/>
                </w:rPr>
              </w:pPr>
              <w:hyperlink w:anchor="_Toc218752643" w:history="1">
                <w:r w:rsidRPr="0024518E">
                  <w:rPr>
                    <w:rStyle w:val="Hipercze"/>
                    <w:b/>
                    <w:bCs/>
                  </w:rPr>
                  <w:t>Załącznik nr 11 do SWZ. Zobowiązanie innego podmiotu do udostepnienia zasobów</w:t>
                </w:r>
                <w:r>
                  <w:rPr>
                    <w:webHidden/>
                  </w:rPr>
                  <w:tab/>
                </w:r>
                <w:r>
                  <w:rPr>
                    <w:webHidden/>
                  </w:rPr>
                  <w:fldChar w:fldCharType="begin"/>
                </w:r>
                <w:r>
                  <w:rPr>
                    <w:webHidden/>
                  </w:rPr>
                  <w:instrText xml:space="preserve"> PAGEREF _Toc218752643 \h </w:instrText>
                </w:r>
                <w:r>
                  <w:rPr>
                    <w:webHidden/>
                  </w:rPr>
                </w:r>
                <w:r>
                  <w:rPr>
                    <w:webHidden/>
                  </w:rPr>
                  <w:fldChar w:fldCharType="separate"/>
                </w:r>
                <w:r w:rsidR="00EE1A9D">
                  <w:rPr>
                    <w:webHidden/>
                  </w:rPr>
                  <w:t>38</w:t>
                </w:r>
                <w:r>
                  <w:rPr>
                    <w:webHidden/>
                  </w:rPr>
                  <w:fldChar w:fldCharType="end"/>
                </w:r>
              </w:hyperlink>
            </w:p>
            <w:p w14:paraId="1B5760D8" w14:textId="5B503946" w:rsidR="00E97674" w:rsidRDefault="00E97674">
              <w:pPr>
                <w:pStyle w:val="Spistreci2"/>
                <w:rPr>
                  <w:rFonts w:asciiTheme="minorHAnsi" w:eastAsiaTheme="minorEastAsia" w:hAnsiTheme="minorHAnsi" w:cstheme="minorBidi"/>
                  <w:sz w:val="22"/>
                  <w:szCs w:val="22"/>
                </w:rPr>
              </w:pPr>
              <w:hyperlink w:anchor="_Toc218752644" w:history="1">
                <w:r w:rsidRPr="0024518E">
                  <w:rPr>
                    <w:rStyle w:val="Hipercze"/>
                    <w:b/>
                    <w:bCs/>
                  </w:rPr>
                  <w:t>Załącznik nr 12 do SWZ. Oświadczenie o powstaniu obowiązku podatkowego</w:t>
                </w:r>
                <w:r>
                  <w:rPr>
                    <w:webHidden/>
                  </w:rPr>
                  <w:tab/>
                </w:r>
                <w:r>
                  <w:rPr>
                    <w:webHidden/>
                  </w:rPr>
                  <w:fldChar w:fldCharType="begin"/>
                </w:r>
                <w:r>
                  <w:rPr>
                    <w:webHidden/>
                  </w:rPr>
                  <w:instrText xml:space="preserve"> PAGEREF _Toc218752644 \h </w:instrText>
                </w:r>
                <w:r>
                  <w:rPr>
                    <w:webHidden/>
                  </w:rPr>
                </w:r>
                <w:r>
                  <w:rPr>
                    <w:webHidden/>
                  </w:rPr>
                  <w:fldChar w:fldCharType="separate"/>
                </w:r>
                <w:r w:rsidR="00EE1A9D">
                  <w:rPr>
                    <w:webHidden/>
                  </w:rPr>
                  <w:t>39</w:t>
                </w:r>
                <w:r>
                  <w:rPr>
                    <w:webHidden/>
                  </w:rPr>
                  <w:fldChar w:fldCharType="end"/>
                </w:r>
              </w:hyperlink>
            </w:p>
            <w:p w14:paraId="022AEE48" w14:textId="5C8D9320" w:rsidR="00E97674" w:rsidRDefault="00E97674">
              <w:pPr>
                <w:pStyle w:val="Spistreci2"/>
                <w:rPr>
                  <w:rFonts w:asciiTheme="minorHAnsi" w:eastAsiaTheme="minorEastAsia" w:hAnsiTheme="minorHAnsi" w:cstheme="minorBidi"/>
                  <w:sz w:val="22"/>
                  <w:szCs w:val="22"/>
                </w:rPr>
              </w:pPr>
              <w:hyperlink w:anchor="_Toc218752645" w:history="1">
                <w:r w:rsidRPr="0024518E">
                  <w:rPr>
                    <w:rStyle w:val="Hipercze"/>
                    <w:b/>
                    <w:bCs/>
                  </w:rPr>
                  <w:t>Załącznik  nr 13 do SWZ. Zobowiązanie do poufności.</w:t>
                </w:r>
                <w:r>
                  <w:rPr>
                    <w:webHidden/>
                  </w:rPr>
                  <w:tab/>
                </w:r>
                <w:r>
                  <w:rPr>
                    <w:webHidden/>
                  </w:rPr>
                  <w:fldChar w:fldCharType="begin"/>
                </w:r>
                <w:r>
                  <w:rPr>
                    <w:webHidden/>
                  </w:rPr>
                  <w:instrText xml:space="preserve"> PAGEREF _Toc218752645 \h </w:instrText>
                </w:r>
                <w:r>
                  <w:rPr>
                    <w:webHidden/>
                  </w:rPr>
                </w:r>
                <w:r>
                  <w:rPr>
                    <w:webHidden/>
                  </w:rPr>
                  <w:fldChar w:fldCharType="separate"/>
                </w:r>
                <w:r w:rsidR="00EE1A9D">
                  <w:rPr>
                    <w:webHidden/>
                  </w:rPr>
                  <w:t>40</w:t>
                </w:r>
                <w:r>
                  <w:rPr>
                    <w:webHidden/>
                  </w:rPr>
                  <w:fldChar w:fldCharType="end"/>
                </w:r>
              </w:hyperlink>
            </w:p>
            <w:p w14:paraId="4403DFED" w14:textId="6BEBCBF4" w:rsidR="00E97674" w:rsidRDefault="00E97674">
              <w:pPr>
                <w:pStyle w:val="Spistreci2"/>
                <w:rPr>
                  <w:rFonts w:asciiTheme="minorHAnsi" w:eastAsiaTheme="minorEastAsia" w:hAnsiTheme="minorHAnsi" w:cstheme="minorBidi"/>
                  <w:sz w:val="22"/>
                  <w:szCs w:val="22"/>
                </w:rPr>
              </w:pPr>
              <w:hyperlink w:anchor="_Toc218752646" w:history="1">
                <w:r w:rsidRPr="0024518E">
                  <w:rPr>
                    <w:rStyle w:val="Hipercze"/>
                    <w:b/>
                    <w:bCs/>
                  </w:rPr>
                  <w:t>Załącznik nr 14 do SWZ. Istotne postanowienia umowy - IPU</w:t>
                </w:r>
                <w:r>
                  <w:rPr>
                    <w:webHidden/>
                  </w:rPr>
                  <w:tab/>
                </w:r>
                <w:r>
                  <w:rPr>
                    <w:webHidden/>
                  </w:rPr>
                  <w:fldChar w:fldCharType="begin"/>
                </w:r>
                <w:r>
                  <w:rPr>
                    <w:webHidden/>
                  </w:rPr>
                  <w:instrText xml:space="preserve"> PAGEREF _Toc218752646 \h </w:instrText>
                </w:r>
                <w:r>
                  <w:rPr>
                    <w:webHidden/>
                  </w:rPr>
                </w:r>
                <w:r>
                  <w:rPr>
                    <w:webHidden/>
                  </w:rPr>
                  <w:fldChar w:fldCharType="separate"/>
                </w:r>
                <w:r w:rsidR="00EE1A9D">
                  <w:rPr>
                    <w:webHidden/>
                  </w:rPr>
                  <w:t>41</w:t>
                </w:r>
                <w:r>
                  <w:rPr>
                    <w:webHidden/>
                  </w:rPr>
                  <w:fldChar w:fldCharType="end"/>
                </w:r>
              </w:hyperlink>
            </w:p>
            <w:bookmarkEnd w:id="0"/>
            <w:p w14:paraId="63B26189" w14:textId="1ABB83CF" w:rsidR="00E97674" w:rsidRDefault="00E97674">
              <w:pPr>
                <w:pStyle w:val="Spistreci2"/>
                <w:rPr>
                  <w:rFonts w:asciiTheme="minorHAnsi" w:eastAsiaTheme="minorEastAsia" w:hAnsiTheme="minorHAnsi" w:cstheme="minorBidi"/>
                  <w:sz w:val="22"/>
                  <w:szCs w:val="22"/>
                </w:rPr>
              </w:pPr>
              <w:r>
                <w:fldChar w:fldCharType="begin"/>
              </w:r>
              <w:r>
                <w:instrText>HYPERLINK \l "_Toc218752647"</w:instrText>
              </w:r>
              <w:r>
                <w:fldChar w:fldCharType="separate"/>
              </w:r>
              <w:r w:rsidRPr="0024518E">
                <w:rPr>
                  <w:rStyle w:val="Hipercze"/>
                  <w:b/>
                  <w:bCs/>
                </w:rPr>
                <w:t xml:space="preserve">§1 </w:t>
              </w:r>
              <w:r w:rsidRPr="0024518E">
                <w:rPr>
                  <w:rStyle w:val="Hipercze"/>
                  <w:b/>
                </w:rPr>
                <w:t>Podstawa zawarcia Umowy</w:t>
              </w:r>
              <w:r>
                <w:rPr>
                  <w:webHidden/>
                </w:rPr>
                <w:tab/>
              </w:r>
              <w:r>
                <w:rPr>
                  <w:webHidden/>
                </w:rPr>
                <w:fldChar w:fldCharType="begin"/>
              </w:r>
              <w:r>
                <w:rPr>
                  <w:webHidden/>
                </w:rPr>
                <w:instrText xml:space="preserve"> PAGEREF _Toc218752647 \h </w:instrText>
              </w:r>
              <w:r>
                <w:rPr>
                  <w:webHidden/>
                </w:rPr>
              </w:r>
              <w:r>
                <w:rPr>
                  <w:webHidden/>
                </w:rPr>
                <w:fldChar w:fldCharType="separate"/>
              </w:r>
              <w:r w:rsidR="00EE1A9D">
                <w:rPr>
                  <w:webHidden/>
                </w:rPr>
                <w:t>43</w:t>
              </w:r>
              <w:r>
                <w:rPr>
                  <w:webHidden/>
                </w:rPr>
                <w:fldChar w:fldCharType="end"/>
              </w:r>
              <w:r>
                <w:fldChar w:fldCharType="end"/>
              </w:r>
            </w:p>
            <w:p w14:paraId="4D54BED4" w14:textId="22AB019D" w:rsidR="00E97674" w:rsidRDefault="00E97674">
              <w:pPr>
                <w:pStyle w:val="Spistreci2"/>
                <w:rPr>
                  <w:rFonts w:asciiTheme="minorHAnsi" w:eastAsiaTheme="minorEastAsia" w:hAnsiTheme="minorHAnsi" w:cstheme="minorBidi"/>
                  <w:sz w:val="22"/>
                  <w:szCs w:val="22"/>
                </w:rPr>
              </w:pPr>
              <w:hyperlink w:anchor="_Toc218752648" w:history="1">
                <w:r w:rsidRPr="0024518E">
                  <w:rPr>
                    <w:rStyle w:val="Hipercze"/>
                    <w:b/>
                    <w:bCs/>
                  </w:rPr>
                  <w:t xml:space="preserve">§2 </w:t>
                </w:r>
                <w:r w:rsidRPr="0024518E">
                  <w:rPr>
                    <w:rStyle w:val="Hipercze"/>
                    <w:b/>
                  </w:rPr>
                  <w:t>Przedmiot Umowy</w:t>
                </w:r>
                <w:r>
                  <w:rPr>
                    <w:webHidden/>
                  </w:rPr>
                  <w:tab/>
                </w:r>
                <w:r>
                  <w:rPr>
                    <w:webHidden/>
                  </w:rPr>
                  <w:fldChar w:fldCharType="begin"/>
                </w:r>
                <w:r>
                  <w:rPr>
                    <w:webHidden/>
                  </w:rPr>
                  <w:instrText xml:space="preserve"> PAGEREF _Toc218752648 \h </w:instrText>
                </w:r>
                <w:r>
                  <w:rPr>
                    <w:webHidden/>
                  </w:rPr>
                </w:r>
                <w:r>
                  <w:rPr>
                    <w:webHidden/>
                  </w:rPr>
                  <w:fldChar w:fldCharType="separate"/>
                </w:r>
                <w:r w:rsidR="00EE1A9D">
                  <w:rPr>
                    <w:webHidden/>
                  </w:rPr>
                  <w:t>43</w:t>
                </w:r>
                <w:r>
                  <w:rPr>
                    <w:webHidden/>
                  </w:rPr>
                  <w:fldChar w:fldCharType="end"/>
                </w:r>
              </w:hyperlink>
            </w:p>
            <w:p w14:paraId="4729A0BC" w14:textId="135B7AEC" w:rsidR="00E97674" w:rsidRDefault="00E97674">
              <w:pPr>
                <w:pStyle w:val="Spistreci2"/>
                <w:rPr>
                  <w:rFonts w:asciiTheme="minorHAnsi" w:eastAsiaTheme="minorEastAsia" w:hAnsiTheme="minorHAnsi" w:cstheme="minorBidi"/>
                  <w:sz w:val="22"/>
                  <w:szCs w:val="22"/>
                </w:rPr>
              </w:pPr>
              <w:hyperlink w:anchor="_Toc218752649" w:history="1">
                <w:r w:rsidRPr="0024518E">
                  <w:rPr>
                    <w:rStyle w:val="Hipercze"/>
                    <w:b/>
                    <w:bCs/>
                  </w:rPr>
                  <w:t>§3</w:t>
                </w:r>
                <w:r w:rsidRPr="0024518E">
                  <w:rPr>
                    <w:rStyle w:val="Hipercze"/>
                    <w:b/>
                  </w:rPr>
                  <w:t>Cena i sposób rozliczeń</w:t>
                </w:r>
                <w:r>
                  <w:rPr>
                    <w:webHidden/>
                  </w:rPr>
                  <w:tab/>
                </w:r>
                <w:r>
                  <w:rPr>
                    <w:webHidden/>
                  </w:rPr>
                  <w:fldChar w:fldCharType="begin"/>
                </w:r>
                <w:r>
                  <w:rPr>
                    <w:webHidden/>
                  </w:rPr>
                  <w:instrText xml:space="preserve"> PAGEREF _Toc218752649 \h </w:instrText>
                </w:r>
                <w:r>
                  <w:rPr>
                    <w:webHidden/>
                  </w:rPr>
                </w:r>
                <w:r>
                  <w:rPr>
                    <w:webHidden/>
                  </w:rPr>
                  <w:fldChar w:fldCharType="separate"/>
                </w:r>
                <w:r w:rsidR="00EE1A9D">
                  <w:rPr>
                    <w:webHidden/>
                  </w:rPr>
                  <w:t>43</w:t>
                </w:r>
                <w:r>
                  <w:rPr>
                    <w:webHidden/>
                  </w:rPr>
                  <w:fldChar w:fldCharType="end"/>
                </w:r>
              </w:hyperlink>
            </w:p>
            <w:p w14:paraId="23081E58" w14:textId="61ECE9A8" w:rsidR="00E97674" w:rsidRDefault="00E97674">
              <w:pPr>
                <w:pStyle w:val="Spistreci2"/>
                <w:rPr>
                  <w:rFonts w:asciiTheme="minorHAnsi" w:eastAsiaTheme="minorEastAsia" w:hAnsiTheme="minorHAnsi" w:cstheme="minorBidi"/>
                  <w:sz w:val="22"/>
                  <w:szCs w:val="22"/>
                </w:rPr>
              </w:pPr>
              <w:hyperlink w:anchor="_Toc218752650" w:history="1">
                <w:r w:rsidRPr="0024518E">
                  <w:rPr>
                    <w:rStyle w:val="Hipercze"/>
                    <w:b/>
                    <w:bCs/>
                  </w:rPr>
                  <w:t xml:space="preserve">§4 </w:t>
                </w:r>
                <w:r w:rsidRPr="0024518E">
                  <w:rPr>
                    <w:rStyle w:val="Hipercze"/>
                    <w:b/>
                  </w:rPr>
                  <w:t>Fakturowanie i płatności</w:t>
                </w:r>
                <w:r>
                  <w:rPr>
                    <w:webHidden/>
                  </w:rPr>
                  <w:tab/>
                </w:r>
                <w:r>
                  <w:rPr>
                    <w:webHidden/>
                  </w:rPr>
                  <w:fldChar w:fldCharType="begin"/>
                </w:r>
                <w:r>
                  <w:rPr>
                    <w:webHidden/>
                  </w:rPr>
                  <w:instrText xml:space="preserve"> PAGEREF _Toc218752650 \h </w:instrText>
                </w:r>
                <w:r>
                  <w:rPr>
                    <w:webHidden/>
                  </w:rPr>
                </w:r>
                <w:r>
                  <w:rPr>
                    <w:webHidden/>
                  </w:rPr>
                  <w:fldChar w:fldCharType="separate"/>
                </w:r>
                <w:r w:rsidR="00EE1A9D">
                  <w:rPr>
                    <w:webHidden/>
                  </w:rPr>
                  <w:t>43</w:t>
                </w:r>
                <w:r>
                  <w:rPr>
                    <w:webHidden/>
                  </w:rPr>
                  <w:fldChar w:fldCharType="end"/>
                </w:r>
              </w:hyperlink>
            </w:p>
            <w:p w14:paraId="0980EBD7" w14:textId="40012F24" w:rsidR="00E97674" w:rsidRDefault="00E97674">
              <w:pPr>
                <w:pStyle w:val="Spistreci2"/>
                <w:rPr>
                  <w:rFonts w:asciiTheme="minorHAnsi" w:eastAsiaTheme="minorEastAsia" w:hAnsiTheme="minorHAnsi" w:cstheme="minorBidi"/>
                  <w:sz w:val="22"/>
                  <w:szCs w:val="22"/>
                </w:rPr>
              </w:pPr>
              <w:hyperlink w:anchor="_Toc218752651" w:history="1">
                <w:r w:rsidRPr="0024518E">
                  <w:rPr>
                    <w:rStyle w:val="Hipercze"/>
                    <w:b/>
                    <w:bCs/>
                  </w:rPr>
                  <w:t xml:space="preserve">§5 </w:t>
                </w:r>
                <w:r w:rsidRPr="0024518E">
                  <w:rPr>
                    <w:rStyle w:val="Hipercze"/>
                    <w:b/>
                  </w:rPr>
                  <w:t>Okres obowiązywania Umowy, terminy i zasady realizacji Umowy</w:t>
                </w:r>
                <w:r>
                  <w:rPr>
                    <w:webHidden/>
                  </w:rPr>
                  <w:tab/>
                </w:r>
                <w:r>
                  <w:rPr>
                    <w:webHidden/>
                  </w:rPr>
                  <w:fldChar w:fldCharType="begin"/>
                </w:r>
                <w:r>
                  <w:rPr>
                    <w:webHidden/>
                  </w:rPr>
                  <w:instrText xml:space="preserve"> PAGEREF _Toc218752651 \h </w:instrText>
                </w:r>
                <w:r>
                  <w:rPr>
                    <w:webHidden/>
                  </w:rPr>
                </w:r>
                <w:r>
                  <w:rPr>
                    <w:webHidden/>
                  </w:rPr>
                  <w:fldChar w:fldCharType="separate"/>
                </w:r>
                <w:r w:rsidR="00EE1A9D">
                  <w:rPr>
                    <w:webHidden/>
                  </w:rPr>
                  <w:t>45</w:t>
                </w:r>
                <w:r>
                  <w:rPr>
                    <w:webHidden/>
                  </w:rPr>
                  <w:fldChar w:fldCharType="end"/>
                </w:r>
              </w:hyperlink>
            </w:p>
            <w:p w14:paraId="31E450BA" w14:textId="552A329F" w:rsidR="00E97674" w:rsidRDefault="00E97674">
              <w:pPr>
                <w:pStyle w:val="Spistreci2"/>
                <w:rPr>
                  <w:rFonts w:asciiTheme="minorHAnsi" w:eastAsiaTheme="minorEastAsia" w:hAnsiTheme="minorHAnsi" w:cstheme="minorBidi"/>
                  <w:sz w:val="22"/>
                  <w:szCs w:val="22"/>
                </w:rPr>
              </w:pPr>
              <w:hyperlink w:anchor="_Toc218752652" w:history="1">
                <w:r w:rsidRPr="0024518E">
                  <w:rPr>
                    <w:rStyle w:val="Hipercze"/>
                    <w:b/>
                    <w:bCs/>
                  </w:rPr>
                  <w:t xml:space="preserve">§6 </w:t>
                </w:r>
                <w:r w:rsidRPr="0024518E">
                  <w:rPr>
                    <w:rStyle w:val="Hipercze"/>
                    <w:b/>
                  </w:rPr>
                  <w:t>Gwarancja i postępowanie reklamacyjne</w:t>
                </w:r>
                <w:r>
                  <w:rPr>
                    <w:webHidden/>
                  </w:rPr>
                  <w:tab/>
                </w:r>
                <w:r>
                  <w:rPr>
                    <w:webHidden/>
                  </w:rPr>
                  <w:fldChar w:fldCharType="begin"/>
                </w:r>
                <w:r>
                  <w:rPr>
                    <w:webHidden/>
                  </w:rPr>
                  <w:instrText xml:space="preserve"> PAGEREF _Toc218752652 \h </w:instrText>
                </w:r>
                <w:r>
                  <w:rPr>
                    <w:webHidden/>
                  </w:rPr>
                </w:r>
                <w:r>
                  <w:rPr>
                    <w:webHidden/>
                  </w:rPr>
                  <w:fldChar w:fldCharType="separate"/>
                </w:r>
                <w:r w:rsidR="00EE1A9D">
                  <w:rPr>
                    <w:webHidden/>
                  </w:rPr>
                  <w:t>45</w:t>
                </w:r>
                <w:r>
                  <w:rPr>
                    <w:webHidden/>
                  </w:rPr>
                  <w:fldChar w:fldCharType="end"/>
                </w:r>
              </w:hyperlink>
            </w:p>
            <w:p w14:paraId="1EF9BD33" w14:textId="40603061" w:rsidR="00E97674" w:rsidRDefault="00E97674">
              <w:pPr>
                <w:pStyle w:val="Spistreci2"/>
                <w:rPr>
                  <w:rFonts w:asciiTheme="minorHAnsi" w:eastAsiaTheme="minorEastAsia" w:hAnsiTheme="minorHAnsi" w:cstheme="minorBidi"/>
                  <w:sz w:val="22"/>
                  <w:szCs w:val="22"/>
                </w:rPr>
              </w:pPr>
              <w:hyperlink w:anchor="_Toc218752653" w:history="1">
                <w:r w:rsidRPr="0024518E">
                  <w:rPr>
                    <w:rStyle w:val="Hipercze"/>
                    <w:b/>
                    <w:bCs/>
                  </w:rPr>
                  <w:t>§7 Szczególne obowiązki Wykonawcy</w:t>
                </w:r>
                <w:r>
                  <w:rPr>
                    <w:webHidden/>
                  </w:rPr>
                  <w:tab/>
                </w:r>
                <w:r>
                  <w:rPr>
                    <w:webHidden/>
                  </w:rPr>
                  <w:fldChar w:fldCharType="begin"/>
                </w:r>
                <w:r>
                  <w:rPr>
                    <w:webHidden/>
                  </w:rPr>
                  <w:instrText xml:space="preserve"> PAGEREF _Toc218752653 \h </w:instrText>
                </w:r>
                <w:r>
                  <w:rPr>
                    <w:webHidden/>
                  </w:rPr>
                </w:r>
                <w:r>
                  <w:rPr>
                    <w:webHidden/>
                  </w:rPr>
                  <w:fldChar w:fldCharType="separate"/>
                </w:r>
                <w:r w:rsidR="00EE1A9D">
                  <w:rPr>
                    <w:webHidden/>
                  </w:rPr>
                  <w:t>46</w:t>
                </w:r>
                <w:r>
                  <w:rPr>
                    <w:webHidden/>
                  </w:rPr>
                  <w:fldChar w:fldCharType="end"/>
                </w:r>
              </w:hyperlink>
            </w:p>
            <w:p w14:paraId="6DDC07E5" w14:textId="63349D3D" w:rsidR="00E97674" w:rsidRDefault="00E97674">
              <w:pPr>
                <w:pStyle w:val="Spistreci2"/>
                <w:rPr>
                  <w:rFonts w:asciiTheme="minorHAnsi" w:eastAsiaTheme="minorEastAsia" w:hAnsiTheme="minorHAnsi" w:cstheme="minorBidi"/>
                  <w:sz w:val="22"/>
                  <w:szCs w:val="22"/>
                </w:rPr>
              </w:pPr>
              <w:hyperlink w:anchor="_Toc218752654" w:history="1">
                <w:r w:rsidRPr="0024518E">
                  <w:rPr>
                    <w:rStyle w:val="Hipercze"/>
                    <w:b/>
                    <w:bCs/>
                  </w:rPr>
                  <w:t xml:space="preserve">§7 </w:t>
                </w:r>
                <w:r w:rsidRPr="0024518E">
                  <w:rPr>
                    <w:rStyle w:val="Hipercze"/>
                    <w:b/>
                  </w:rPr>
                  <w:t>Zakres rzeczowy i zasady realizacji</w:t>
                </w:r>
                <w:r>
                  <w:rPr>
                    <w:webHidden/>
                  </w:rPr>
                  <w:tab/>
                </w:r>
                <w:r>
                  <w:rPr>
                    <w:webHidden/>
                  </w:rPr>
                  <w:fldChar w:fldCharType="begin"/>
                </w:r>
                <w:r>
                  <w:rPr>
                    <w:webHidden/>
                  </w:rPr>
                  <w:instrText xml:space="preserve"> PAGEREF _Toc218752654 \h </w:instrText>
                </w:r>
                <w:r>
                  <w:rPr>
                    <w:webHidden/>
                  </w:rPr>
                </w:r>
                <w:r>
                  <w:rPr>
                    <w:webHidden/>
                  </w:rPr>
                  <w:fldChar w:fldCharType="separate"/>
                </w:r>
                <w:r w:rsidR="00EE1A9D">
                  <w:rPr>
                    <w:webHidden/>
                  </w:rPr>
                  <w:t>47</w:t>
                </w:r>
                <w:r>
                  <w:rPr>
                    <w:webHidden/>
                  </w:rPr>
                  <w:fldChar w:fldCharType="end"/>
                </w:r>
              </w:hyperlink>
            </w:p>
            <w:p w14:paraId="2D27C923" w14:textId="173822AE" w:rsidR="00E97674" w:rsidRDefault="00E97674">
              <w:pPr>
                <w:pStyle w:val="Spistreci2"/>
                <w:rPr>
                  <w:rFonts w:asciiTheme="minorHAnsi" w:eastAsiaTheme="minorEastAsia" w:hAnsiTheme="minorHAnsi" w:cstheme="minorBidi"/>
                  <w:sz w:val="22"/>
                  <w:szCs w:val="22"/>
                </w:rPr>
              </w:pPr>
              <w:hyperlink w:anchor="_Toc218752655" w:history="1">
                <w:r w:rsidRPr="0024518E">
                  <w:rPr>
                    <w:rStyle w:val="Hipercze"/>
                    <w:b/>
                    <w:bCs/>
                  </w:rPr>
                  <w:t xml:space="preserve">§8 Zabezpieczenie należytego wykonania Umowy  - </w:t>
                </w:r>
                <w:r w:rsidRPr="0024518E">
                  <w:rPr>
                    <w:rStyle w:val="Hipercze"/>
                  </w:rPr>
                  <w:t>nie dotyczy</w:t>
                </w:r>
                <w:r>
                  <w:rPr>
                    <w:webHidden/>
                  </w:rPr>
                  <w:tab/>
                </w:r>
                <w:r>
                  <w:rPr>
                    <w:webHidden/>
                  </w:rPr>
                  <w:fldChar w:fldCharType="begin"/>
                </w:r>
                <w:r>
                  <w:rPr>
                    <w:webHidden/>
                  </w:rPr>
                  <w:instrText xml:space="preserve"> PAGEREF _Toc218752655 \h </w:instrText>
                </w:r>
                <w:r>
                  <w:rPr>
                    <w:webHidden/>
                  </w:rPr>
                </w:r>
                <w:r>
                  <w:rPr>
                    <w:webHidden/>
                  </w:rPr>
                  <w:fldChar w:fldCharType="separate"/>
                </w:r>
                <w:r w:rsidR="00EE1A9D">
                  <w:rPr>
                    <w:webHidden/>
                  </w:rPr>
                  <w:t>47</w:t>
                </w:r>
                <w:r>
                  <w:rPr>
                    <w:webHidden/>
                  </w:rPr>
                  <w:fldChar w:fldCharType="end"/>
                </w:r>
              </w:hyperlink>
            </w:p>
            <w:p w14:paraId="6A5C21BF" w14:textId="4618373A" w:rsidR="00E97674" w:rsidRDefault="00E97674">
              <w:pPr>
                <w:pStyle w:val="Spistreci2"/>
                <w:rPr>
                  <w:rFonts w:asciiTheme="minorHAnsi" w:eastAsiaTheme="minorEastAsia" w:hAnsiTheme="minorHAnsi" w:cstheme="minorBidi"/>
                  <w:sz w:val="22"/>
                  <w:szCs w:val="22"/>
                </w:rPr>
              </w:pPr>
              <w:hyperlink w:anchor="_Toc218752656" w:history="1">
                <w:r w:rsidRPr="0024518E">
                  <w:rPr>
                    <w:rStyle w:val="Hipercze"/>
                    <w:b/>
                    <w:bCs/>
                  </w:rPr>
                  <w:t xml:space="preserve">§9 </w:t>
                </w:r>
                <w:r w:rsidRPr="0024518E">
                  <w:rPr>
                    <w:rStyle w:val="Hipercze"/>
                    <w:b/>
                  </w:rPr>
                  <w:t>Podwykonawstwo</w:t>
                </w:r>
                <w:r>
                  <w:rPr>
                    <w:webHidden/>
                  </w:rPr>
                  <w:tab/>
                </w:r>
                <w:r>
                  <w:rPr>
                    <w:webHidden/>
                  </w:rPr>
                  <w:fldChar w:fldCharType="begin"/>
                </w:r>
                <w:r>
                  <w:rPr>
                    <w:webHidden/>
                  </w:rPr>
                  <w:instrText xml:space="preserve"> PAGEREF _Toc218752656 \h </w:instrText>
                </w:r>
                <w:r>
                  <w:rPr>
                    <w:webHidden/>
                  </w:rPr>
                </w:r>
                <w:r>
                  <w:rPr>
                    <w:webHidden/>
                  </w:rPr>
                  <w:fldChar w:fldCharType="separate"/>
                </w:r>
                <w:r w:rsidR="00EE1A9D">
                  <w:rPr>
                    <w:webHidden/>
                  </w:rPr>
                  <w:t>47</w:t>
                </w:r>
                <w:r>
                  <w:rPr>
                    <w:webHidden/>
                  </w:rPr>
                  <w:fldChar w:fldCharType="end"/>
                </w:r>
              </w:hyperlink>
            </w:p>
            <w:p w14:paraId="6B879B03" w14:textId="178A4868" w:rsidR="00E97674" w:rsidRDefault="00E97674">
              <w:pPr>
                <w:pStyle w:val="Spistreci2"/>
                <w:rPr>
                  <w:rFonts w:asciiTheme="minorHAnsi" w:eastAsiaTheme="minorEastAsia" w:hAnsiTheme="minorHAnsi" w:cstheme="minorBidi"/>
                  <w:sz w:val="22"/>
                  <w:szCs w:val="22"/>
                </w:rPr>
              </w:pPr>
              <w:hyperlink w:anchor="_Toc218752657" w:history="1">
                <w:r w:rsidRPr="0024518E">
                  <w:rPr>
                    <w:rStyle w:val="Hipercze"/>
                    <w:b/>
                    <w:bCs/>
                  </w:rPr>
                  <w:t xml:space="preserve">§10 </w:t>
                </w:r>
                <w:r w:rsidRPr="0024518E">
                  <w:rPr>
                    <w:rStyle w:val="Hipercze"/>
                    <w:b/>
                  </w:rPr>
                  <w:t>Nadzór i koordynacja</w:t>
                </w:r>
                <w:r>
                  <w:rPr>
                    <w:webHidden/>
                  </w:rPr>
                  <w:tab/>
                </w:r>
                <w:r>
                  <w:rPr>
                    <w:webHidden/>
                  </w:rPr>
                  <w:fldChar w:fldCharType="begin"/>
                </w:r>
                <w:r>
                  <w:rPr>
                    <w:webHidden/>
                  </w:rPr>
                  <w:instrText xml:space="preserve"> PAGEREF _Toc218752657 \h </w:instrText>
                </w:r>
                <w:r>
                  <w:rPr>
                    <w:webHidden/>
                  </w:rPr>
                </w:r>
                <w:r>
                  <w:rPr>
                    <w:webHidden/>
                  </w:rPr>
                  <w:fldChar w:fldCharType="separate"/>
                </w:r>
                <w:r w:rsidR="00EE1A9D">
                  <w:rPr>
                    <w:webHidden/>
                  </w:rPr>
                  <w:t>48</w:t>
                </w:r>
                <w:r>
                  <w:rPr>
                    <w:webHidden/>
                  </w:rPr>
                  <w:fldChar w:fldCharType="end"/>
                </w:r>
              </w:hyperlink>
            </w:p>
            <w:p w14:paraId="4C52C13E" w14:textId="7163C8DA" w:rsidR="00E97674" w:rsidRDefault="00E97674">
              <w:pPr>
                <w:pStyle w:val="Spistreci2"/>
                <w:rPr>
                  <w:rFonts w:asciiTheme="minorHAnsi" w:eastAsiaTheme="minorEastAsia" w:hAnsiTheme="minorHAnsi" w:cstheme="minorBidi"/>
                  <w:sz w:val="22"/>
                  <w:szCs w:val="22"/>
                </w:rPr>
              </w:pPr>
              <w:hyperlink w:anchor="_Toc218752658" w:history="1">
                <w:r w:rsidRPr="0024518E">
                  <w:rPr>
                    <w:rStyle w:val="Hipercze"/>
                    <w:b/>
                    <w:bCs/>
                  </w:rPr>
                  <w:t>§11 Badania kontrolne (audyt)</w:t>
                </w:r>
                <w:r>
                  <w:rPr>
                    <w:webHidden/>
                  </w:rPr>
                  <w:tab/>
                </w:r>
                <w:r>
                  <w:rPr>
                    <w:webHidden/>
                  </w:rPr>
                  <w:fldChar w:fldCharType="begin"/>
                </w:r>
                <w:r>
                  <w:rPr>
                    <w:webHidden/>
                  </w:rPr>
                  <w:instrText xml:space="preserve"> PAGEREF _Toc218752658 \h </w:instrText>
                </w:r>
                <w:r>
                  <w:rPr>
                    <w:webHidden/>
                  </w:rPr>
                </w:r>
                <w:r>
                  <w:rPr>
                    <w:webHidden/>
                  </w:rPr>
                  <w:fldChar w:fldCharType="separate"/>
                </w:r>
                <w:r w:rsidR="00EE1A9D">
                  <w:rPr>
                    <w:webHidden/>
                  </w:rPr>
                  <w:t>48</w:t>
                </w:r>
                <w:r>
                  <w:rPr>
                    <w:webHidden/>
                  </w:rPr>
                  <w:fldChar w:fldCharType="end"/>
                </w:r>
              </w:hyperlink>
            </w:p>
            <w:p w14:paraId="1DCC4ACE" w14:textId="2CE9F83C" w:rsidR="00E97674" w:rsidRDefault="00E97674">
              <w:pPr>
                <w:pStyle w:val="Spistreci2"/>
                <w:rPr>
                  <w:rFonts w:asciiTheme="minorHAnsi" w:eastAsiaTheme="minorEastAsia" w:hAnsiTheme="minorHAnsi" w:cstheme="minorBidi"/>
                  <w:sz w:val="22"/>
                  <w:szCs w:val="22"/>
                </w:rPr>
              </w:pPr>
              <w:hyperlink w:anchor="_Toc218752659" w:history="1">
                <w:r w:rsidRPr="0024518E">
                  <w:rPr>
                    <w:rStyle w:val="Hipercze"/>
                    <w:b/>
                    <w:bCs/>
                  </w:rPr>
                  <w:t xml:space="preserve">§12 </w:t>
                </w:r>
                <w:r w:rsidRPr="0024518E">
                  <w:rPr>
                    <w:rStyle w:val="Hipercze"/>
                    <w:b/>
                  </w:rPr>
                  <w:t>Kary umowne i odpowiedzialność</w:t>
                </w:r>
                <w:r>
                  <w:rPr>
                    <w:webHidden/>
                  </w:rPr>
                  <w:tab/>
                </w:r>
                <w:r>
                  <w:rPr>
                    <w:webHidden/>
                  </w:rPr>
                  <w:fldChar w:fldCharType="begin"/>
                </w:r>
                <w:r>
                  <w:rPr>
                    <w:webHidden/>
                  </w:rPr>
                  <w:instrText xml:space="preserve"> PAGEREF _Toc218752659 \h </w:instrText>
                </w:r>
                <w:r>
                  <w:rPr>
                    <w:webHidden/>
                  </w:rPr>
                </w:r>
                <w:r>
                  <w:rPr>
                    <w:webHidden/>
                  </w:rPr>
                  <w:fldChar w:fldCharType="separate"/>
                </w:r>
                <w:r w:rsidR="00EE1A9D">
                  <w:rPr>
                    <w:webHidden/>
                  </w:rPr>
                  <w:t>49</w:t>
                </w:r>
                <w:r>
                  <w:rPr>
                    <w:webHidden/>
                  </w:rPr>
                  <w:fldChar w:fldCharType="end"/>
                </w:r>
              </w:hyperlink>
            </w:p>
            <w:p w14:paraId="415E8E2A" w14:textId="334F257D" w:rsidR="00E97674" w:rsidRDefault="00E97674">
              <w:pPr>
                <w:pStyle w:val="Spistreci2"/>
                <w:rPr>
                  <w:rFonts w:asciiTheme="minorHAnsi" w:eastAsiaTheme="minorEastAsia" w:hAnsiTheme="minorHAnsi" w:cstheme="minorBidi"/>
                  <w:sz w:val="22"/>
                  <w:szCs w:val="22"/>
                </w:rPr>
              </w:pPr>
              <w:hyperlink w:anchor="_Toc218752660" w:history="1">
                <w:r w:rsidRPr="0024518E">
                  <w:rPr>
                    <w:rStyle w:val="Hipercze"/>
                    <w:b/>
                    <w:bCs/>
                  </w:rPr>
                  <w:t xml:space="preserve">§13 </w:t>
                </w:r>
                <w:r w:rsidRPr="0024518E">
                  <w:rPr>
                    <w:rStyle w:val="Hipercze"/>
                    <w:b/>
                  </w:rPr>
                  <w:t>Rozwiązanie, odstąpienie lub wypowiedzenie Umowy</w:t>
                </w:r>
                <w:r>
                  <w:rPr>
                    <w:webHidden/>
                  </w:rPr>
                  <w:tab/>
                </w:r>
                <w:r>
                  <w:rPr>
                    <w:webHidden/>
                  </w:rPr>
                  <w:fldChar w:fldCharType="begin"/>
                </w:r>
                <w:r>
                  <w:rPr>
                    <w:webHidden/>
                  </w:rPr>
                  <w:instrText xml:space="preserve"> PAGEREF _Toc218752660 \h </w:instrText>
                </w:r>
                <w:r>
                  <w:rPr>
                    <w:webHidden/>
                  </w:rPr>
                </w:r>
                <w:r>
                  <w:rPr>
                    <w:webHidden/>
                  </w:rPr>
                  <w:fldChar w:fldCharType="separate"/>
                </w:r>
                <w:r w:rsidR="00EE1A9D">
                  <w:rPr>
                    <w:webHidden/>
                  </w:rPr>
                  <w:t>50</w:t>
                </w:r>
                <w:r>
                  <w:rPr>
                    <w:webHidden/>
                  </w:rPr>
                  <w:fldChar w:fldCharType="end"/>
                </w:r>
              </w:hyperlink>
            </w:p>
            <w:p w14:paraId="6380A61D" w14:textId="774540E0" w:rsidR="00E97674" w:rsidRDefault="00E97674">
              <w:pPr>
                <w:pStyle w:val="Spistreci2"/>
                <w:rPr>
                  <w:rFonts w:asciiTheme="minorHAnsi" w:eastAsiaTheme="minorEastAsia" w:hAnsiTheme="minorHAnsi" w:cstheme="minorBidi"/>
                  <w:sz w:val="22"/>
                  <w:szCs w:val="22"/>
                </w:rPr>
              </w:pPr>
              <w:hyperlink w:anchor="_Toc218752661" w:history="1">
                <w:r w:rsidRPr="0024518E">
                  <w:rPr>
                    <w:rStyle w:val="Hipercze"/>
                    <w:b/>
                    <w:bCs/>
                  </w:rPr>
                  <w:t xml:space="preserve">§14 </w:t>
                </w:r>
                <w:r w:rsidRPr="0024518E">
                  <w:rPr>
                    <w:rStyle w:val="Hipercze"/>
                    <w:b/>
                  </w:rPr>
                  <w:t>Zmiany Umowy</w:t>
                </w:r>
                <w:r>
                  <w:rPr>
                    <w:webHidden/>
                  </w:rPr>
                  <w:tab/>
                </w:r>
                <w:r>
                  <w:rPr>
                    <w:webHidden/>
                  </w:rPr>
                  <w:fldChar w:fldCharType="begin"/>
                </w:r>
                <w:r>
                  <w:rPr>
                    <w:webHidden/>
                  </w:rPr>
                  <w:instrText xml:space="preserve"> PAGEREF _Toc218752661 \h </w:instrText>
                </w:r>
                <w:r>
                  <w:rPr>
                    <w:webHidden/>
                  </w:rPr>
                </w:r>
                <w:r>
                  <w:rPr>
                    <w:webHidden/>
                  </w:rPr>
                  <w:fldChar w:fldCharType="separate"/>
                </w:r>
                <w:r w:rsidR="00EE1A9D">
                  <w:rPr>
                    <w:webHidden/>
                  </w:rPr>
                  <w:t>51</w:t>
                </w:r>
                <w:r>
                  <w:rPr>
                    <w:webHidden/>
                  </w:rPr>
                  <w:fldChar w:fldCharType="end"/>
                </w:r>
              </w:hyperlink>
            </w:p>
            <w:p w14:paraId="5971A3F7" w14:textId="6BB41B2E" w:rsidR="00E97674" w:rsidRDefault="00E97674">
              <w:pPr>
                <w:pStyle w:val="Spistreci2"/>
                <w:rPr>
                  <w:rFonts w:asciiTheme="minorHAnsi" w:eastAsiaTheme="minorEastAsia" w:hAnsiTheme="minorHAnsi" w:cstheme="minorBidi"/>
                  <w:sz w:val="22"/>
                  <w:szCs w:val="22"/>
                </w:rPr>
              </w:pPr>
              <w:hyperlink w:anchor="_Toc218752662" w:history="1">
                <w:r w:rsidRPr="0024518E">
                  <w:rPr>
                    <w:rStyle w:val="Hipercze"/>
                    <w:b/>
                    <w:bCs/>
                  </w:rPr>
                  <w:t>§15 Ochrona danych osobowych</w:t>
                </w:r>
                <w:r>
                  <w:rPr>
                    <w:webHidden/>
                  </w:rPr>
                  <w:tab/>
                </w:r>
                <w:r>
                  <w:rPr>
                    <w:webHidden/>
                  </w:rPr>
                  <w:fldChar w:fldCharType="begin"/>
                </w:r>
                <w:r>
                  <w:rPr>
                    <w:webHidden/>
                  </w:rPr>
                  <w:instrText xml:space="preserve"> PAGEREF _Toc218752662 \h </w:instrText>
                </w:r>
                <w:r>
                  <w:rPr>
                    <w:webHidden/>
                  </w:rPr>
                </w:r>
                <w:r>
                  <w:rPr>
                    <w:webHidden/>
                  </w:rPr>
                  <w:fldChar w:fldCharType="separate"/>
                </w:r>
                <w:r w:rsidR="00EE1A9D">
                  <w:rPr>
                    <w:webHidden/>
                  </w:rPr>
                  <w:t>52</w:t>
                </w:r>
                <w:r>
                  <w:rPr>
                    <w:webHidden/>
                  </w:rPr>
                  <w:fldChar w:fldCharType="end"/>
                </w:r>
              </w:hyperlink>
            </w:p>
            <w:p w14:paraId="77AC171D" w14:textId="114F588E" w:rsidR="00E97674" w:rsidRDefault="00E97674">
              <w:pPr>
                <w:pStyle w:val="Spistreci2"/>
                <w:rPr>
                  <w:rFonts w:asciiTheme="minorHAnsi" w:eastAsiaTheme="minorEastAsia" w:hAnsiTheme="minorHAnsi" w:cstheme="minorBidi"/>
                  <w:sz w:val="22"/>
                  <w:szCs w:val="22"/>
                </w:rPr>
              </w:pPr>
              <w:hyperlink w:anchor="_Toc218752663" w:history="1">
                <w:r w:rsidRPr="0024518E">
                  <w:rPr>
                    <w:rStyle w:val="Hipercze"/>
                    <w:b/>
                    <w:bCs/>
                  </w:rPr>
                  <w:t>§16 Ochrona tajemnic przedsiębiorcy, zachowanie poufności</w:t>
                </w:r>
                <w:r>
                  <w:rPr>
                    <w:webHidden/>
                  </w:rPr>
                  <w:tab/>
                </w:r>
                <w:r>
                  <w:rPr>
                    <w:webHidden/>
                  </w:rPr>
                  <w:fldChar w:fldCharType="begin"/>
                </w:r>
                <w:r>
                  <w:rPr>
                    <w:webHidden/>
                  </w:rPr>
                  <w:instrText xml:space="preserve"> PAGEREF _Toc218752663 \h </w:instrText>
                </w:r>
                <w:r>
                  <w:rPr>
                    <w:webHidden/>
                  </w:rPr>
                </w:r>
                <w:r>
                  <w:rPr>
                    <w:webHidden/>
                  </w:rPr>
                  <w:fldChar w:fldCharType="separate"/>
                </w:r>
                <w:r w:rsidR="00EE1A9D">
                  <w:rPr>
                    <w:webHidden/>
                  </w:rPr>
                  <w:t>52</w:t>
                </w:r>
                <w:r>
                  <w:rPr>
                    <w:webHidden/>
                  </w:rPr>
                  <w:fldChar w:fldCharType="end"/>
                </w:r>
              </w:hyperlink>
            </w:p>
            <w:p w14:paraId="1FFFB251" w14:textId="56E767B9" w:rsidR="00E97674" w:rsidRDefault="00E97674">
              <w:pPr>
                <w:pStyle w:val="Spistreci2"/>
                <w:rPr>
                  <w:rFonts w:asciiTheme="minorHAnsi" w:eastAsiaTheme="minorEastAsia" w:hAnsiTheme="minorHAnsi" w:cstheme="minorBidi"/>
                  <w:sz w:val="22"/>
                  <w:szCs w:val="22"/>
                </w:rPr>
              </w:pPr>
              <w:hyperlink w:anchor="_Toc218752664" w:history="1">
                <w:r w:rsidRPr="0024518E">
                  <w:rPr>
                    <w:rStyle w:val="Hipercze"/>
                    <w:b/>
                    <w:bCs/>
                  </w:rPr>
                  <w:t xml:space="preserve">§17 </w:t>
                </w:r>
                <w:r w:rsidRPr="0024518E">
                  <w:rPr>
                    <w:rStyle w:val="Hipercze"/>
                    <w:b/>
                  </w:rPr>
                  <w:t>Zasady etyki</w:t>
                </w:r>
                <w:r>
                  <w:rPr>
                    <w:webHidden/>
                  </w:rPr>
                  <w:tab/>
                </w:r>
                <w:r>
                  <w:rPr>
                    <w:webHidden/>
                  </w:rPr>
                  <w:fldChar w:fldCharType="begin"/>
                </w:r>
                <w:r>
                  <w:rPr>
                    <w:webHidden/>
                  </w:rPr>
                  <w:instrText xml:space="preserve"> PAGEREF _Toc218752664 \h </w:instrText>
                </w:r>
                <w:r>
                  <w:rPr>
                    <w:webHidden/>
                  </w:rPr>
                </w:r>
                <w:r>
                  <w:rPr>
                    <w:webHidden/>
                  </w:rPr>
                  <w:fldChar w:fldCharType="separate"/>
                </w:r>
                <w:r w:rsidR="00EE1A9D">
                  <w:rPr>
                    <w:webHidden/>
                  </w:rPr>
                  <w:t>53</w:t>
                </w:r>
                <w:r>
                  <w:rPr>
                    <w:webHidden/>
                  </w:rPr>
                  <w:fldChar w:fldCharType="end"/>
                </w:r>
              </w:hyperlink>
            </w:p>
            <w:p w14:paraId="2F688DCA" w14:textId="6AD19E99" w:rsidR="00E97674" w:rsidRDefault="00E97674">
              <w:pPr>
                <w:pStyle w:val="Spistreci2"/>
                <w:rPr>
                  <w:rFonts w:asciiTheme="minorHAnsi" w:eastAsiaTheme="minorEastAsia" w:hAnsiTheme="minorHAnsi" w:cstheme="minorBidi"/>
                  <w:sz w:val="22"/>
                  <w:szCs w:val="22"/>
                </w:rPr>
              </w:pPr>
              <w:hyperlink w:anchor="_Toc218752665" w:history="1">
                <w:r w:rsidRPr="0024518E">
                  <w:rPr>
                    <w:rStyle w:val="Hipercze"/>
                    <w:b/>
                    <w:bCs/>
                  </w:rPr>
                  <w:t xml:space="preserve">§18 </w:t>
                </w:r>
                <w:r w:rsidRPr="0024518E">
                  <w:rPr>
                    <w:rStyle w:val="Hipercze"/>
                    <w:b/>
                  </w:rPr>
                  <w:t>Nadzór wynikający z zarządzania środowiskowego</w:t>
                </w:r>
                <w:r>
                  <w:rPr>
                    <w:webHidden/>
                  </w:rPr>
                  <w:tab/>
                </w:r>
                <w:r>
                  <w:rPr>
                    <w:webHidden/>
                  </w:rPr>
                  <w:fldChar w:fldCharType="begin"/>
                </w:r>
                <w:r>
                  <w:rPr>
                    <w:webHidden/>
                  </w:rPr>
                  <w:instrText xml:space="preserve"> PAGEREF _Toc218752665 \h </w:instrText>
                </w:r>
                <w:r>
                  <w:rPr>
                    <w:webHidden/>
                  </w:rPr>
                </w:r>
                <w:r>
                  <w:rPr>
                    <w:webHidden/>
                  </w:rPr>
                  <w:fldChar w:fldCharType="separate"/>
                </w:r>
                <w:r w:rsidR="00EE1A9D">
                  <w:rPr>
                    <w:webHidden/>
                  </w:rPr>
                  <w:t>54</w:t>
                </w:r>
                <w:r>
                  <w:rPr>
                    <w:webHidden/>
                  </w:rPr>
                  <w:fldChar w:fldCharType="end"/>
                </w:r>
              </w:hyperlink>
            </w:p>
            <w:p w14:paraId="59145958" w14:textId="4B9EBA6D" w:rsidR="00E97674" w:rsidRDefault="00E97674">
              <w:pPr>
                <w:pStyle w:val="Spistreci2"/>
                <w:rPr>
                  <w:rFonts w:asciiTheme="minorHAnsi" w:eastAsiaTheme="minorEastAsia" w:hAnsiTheme="minorHAnsi" w:cstheme="minorBidi"/>
                  <w:sz w:val="22"/>
                  <w:szCs w:val="22"/>
                </w:rPr>
              </w:pPr>
              <w:hyperlink w:anchor="_Toc218752666" w:history="1">
                <w:r w:rsidRPr="0024518E">
                  <w:rPr>
                    <w:rStyle w:val="Hipercze"/>
                    <w:b/>
                    <w:bCs/>
                  </w:rPr>
                  <w:t xml:space="preserve">§19 </w:t>
                </w:r>
                <w:r w:rsidRPr="0024518E">
                  <w:rPr>
                    <w:rStyle w:val="Hipercze"/>
                    <w:b/>
                  </w:rPr>
                  <w:t>Siła wyższa</w:t>
                </w:r>
                <w:r>
                  <w:rPr>
                    <w:webHidden/>
                  </w:rPr>
                  <w:tab/>
                </w:r>
                <w:r>
                  <w:rPr>
                    <w:webHidden/>
                  </w:rPr>
                  <w:fldChar w:fldCharType="begin"/>
                </w:r>
                <w:r>
                  <w:rPr>
                    <w:webHidden/>
                  </w:rPr>
                  <w:instrText xml:space="preserve"> PAGEREF _Toc218752666 \h </w:instrText>
                </w:r>
                <w:r>
                  <w:rPr>
                    <w:webHidden/>
                  </w:rPr>
                </w:r>
                <w:r>
                  <w:rPr>
                    <w:webHidden/>
                  </w:rPr>
                  <w:fldChar w:fldCharType="separate"/>
                </w:r>
                <w:r w:rsidR="00EE1A9D">
                  <w:rPr>
                    <w:webHidden/>
                  </w:rPr>
                  <w:t>54</w:t>
                </w:r>
                <w:r>
                  <w:rPr>
                    <w:webHidden/>
                  </w:rPr>
                  <w:fldChar w:fldCharType="end"/>
                </w:r>
              </w:hyperlink>
            </w:p>
            <w:p w14:paraId="7CB47270" w14:textId="1E675A14" w:rsidR="00E97674" w:rsidRDefault="00E97674">
              <w:pPr>
                <w:pStyle w:val="Spistreci2"/>
                <w:rPr>
                  <w:rFonts w:asciiTheme="minorHAnsi" w:eastAsiaTheme="minorEastAsia" w:hAnsiTheme="minorHAnsi" w:cstheme="minorBidi"/>
                  <w:sz w:val="22"/>
                  <w:szCs w:val="22"/>
                </w:rPr>
              </w:pPr>
              <w:hyperlink w:anchor="_Toc218752667" w:history="1">
                <w:r w:rsidRPr="0024518E">
                  <w:rPr>
                    <w:rStyle w:val="Hipercze"/>
                    <w:b/>
                    <w:bCs/>
                  </w:rPr>
                  <w:t>§21 Waloryzacja</w:t>
                </w:r>
                <w:r>
                  <w:rPr>
                    <w:webHidden/>
                  </w:rPr>
                  <w:tab/>
                </w:r>
                <w:r>
                  <w:rPr>
                    <w:webHidden/>
                  </w:rPr>
                  <w:fldChar w:fldCharType="begin"/>
                </w:r>
                <w:r>
                  <w:rPr>
                    <w:webHidden/>
                  </w:rPr>
                  <w:instrText xml:space="preserve"> PAGEREF _Toc218752667 \h </w:instrText>
                </w:r>
                <w:r>
                  <w:rPr>
                    <w:webHidden/>
                  </w:rPr>
                </w:r>
                <w:r>
                  <w:rPr>
                    <w:webHidden/>
                  </w:rPr>
                  <w:fldChar w:fldCharType="separate"/>
                </w:r>
                <w:r w:rsidR="00EE1A9D">
                  <w:rPr>
                    <w:webHidden/>
                  </w:rPr>
                  <w:t>55</w:t>
                </w:r>
                <w:r>
                  <w:rPr>
                    <w:webHidden/>
                  </w:rPr>
                  <w:fldChar w:fldCharType="end"/>
                </w:r>
              </w:hyperlink>
            </w:p>
            <w:p w14:paraId="31971AFD" w14:textId="1847EE88" w:rsidR="00E97674" w:rsidRDefault="00E97674">
              <w:pPr>
                <w:pStyle w:val="Spistreci2"/>
                <w:rPr>
                  <w:rFonts w:asciiTheme="minorHAnsi" w:eastAsiaTheme="minorEastAsia" w:hAnsiTheme="minorHAnsi" w:cstheme="minorBidi"/>
                  <w:sz w:val="22"/>
                  <w:szCs w:val="22"/>
                </w:rPr>
              </w:pPr>
              <w:hyperlink w:anchor="_Toc218752668" w:history="1">
                <w:r w:rsidRPr="0024518E">
                  <w:rPr>
                    <w:rStyle w:val="Hipercze"/>
                    <w:b/>
                    <w:bCs/>
                  </w:rPr>
                  <w:t>§20 Postanowienia końcowe</w:t>
                </w:r>
                <w:r>
                  <w:rPr>
                    <w:webHidden/>
                  </w:rPr>
                  <w:tab/>
                </w:r>
                <w:r>
                  <w:rPr>
                    <w:webHidden/>
                  </w:rPr>
                  <w:fldChar w:fldCharType="begin"/>
                </w:r>
                <w:r>
                  <w:rPr>
                    <w:webHidden/>
                  </w:rPr>
                  <w:instrText xml:space="preserve"> PAGEREF _Toc218752668 \h </w:instrText>
                </w:r>
                <w:r>
                  <w:rPr>
                    <w:webHidden/>
                  </w:rPr>
                </w:r>
                <w:r>
                  <w:rPr>
                    <w:webHidden/>
                  </w:rPr>
                  <w:fldChar w:fldCharType="separate"/>
                </w:r>
                <w:r w:rsidR="00EE1A9D">
                  <w:rPr>
                    <w:webHidden/>
                  </w:rPr>
                  <w:t>56</w:t>
                </w:r>
                <w:r>
                  <w:rPr>
                    <w:webHidden/>
                  </w:rPr>
                  <w:fldChar w:fldCharType="end"/>
                </w:r>
              </w:hyperlink>
            </w:p>
            <w:p w14:paraId="11A11F9C" w14:textId="15531B27" w:rsidR="001619F6" w:rsidRDefault="001619F6">
              <w:r>
                <w:rPr>
                  <w:b/>
                  <w:bCs/>
                </w:rPr>
                <w:fldChar w:fldCharType="end"/>
              </w:r>
            </w:p>
          </w:sdtContent>
        </w:sdt>
        <w:p w14:paraId="19A141D7" w14:textId="77777777" w:rsidR="00F53186" w:rsidRDefault="00F53186">
          <w:pPr>
            <w:rPr>
              <w:b/>
              <w:bCs/>
              <w:sz w:val="26"/>
              <w:szCs w:val="24"/>
            </w:rPr>
          </w:pPr>
          <w:r>
            <w:rPr>
              <w:b/>
              <w:bCs/>
              <w:sz w:val="26"/>
              <w:szCs w:val="24"/>
            </w:rPr>
            <w:br w:type="page"/>
          </w:r>
        </w:p>
        <w:p w14:paraId="329A7B3C" w14:textId="7D220F29" w:rsidR="008C6C16" w:rsidRDefault="005B3776">
          <w:pPr>
            <w:rPr>
              <w:b/>
              <w:bCs/>
              <w:sz w:val="26"/>
              <w:szCs w:val="24"/>
            </w:rPr>
          </w:pPr>
          <w:r w:rsidRPr="005B3776">
            <w:rPr>
              <w:b/>
              <w:noProof/>
              <w:sz w:val="22"/>
              <w:szCs w:val="22"/>
            </w:rPr>
            <w:lastRenderedPageBreak/>
            <mc:AlternateContent>
              <mc:Choice Requires="wps">
                <w:drawing>
                  <wp:anchor distT="0" distB="0" distL="114300" distR="114300" simplePos="0" relativeHeight="251658240" behindDoc="0" locked="0" layoutInCell="0" allowOverlap="1" wp14:anchorId="2EE3CFD3" wp14:editId="625FAFAE">
                    <wp:simplePos x="0" y="0"/>
                    <wp:positionH relativeFrom="column">
                      <wp:posOffset>-97027</wp:posOffset>
                    </wp:positionH>
                    <wp:positionV relativeFrom="paragraph">
                      <wp:posOffset>189021</wp:posOffset>
                    </wp:positionV>
                    <wp:extent cx="2175267" cy="292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267" cy="292100"/>
                            </a:xfrm>
                            <a:prstGeom prst="rect">
                              <a:avLst/>
                            </a:prstGeom>
                            <a:noFill/>
                            <a:ln>
                              <a:noFill/>
                            </a:ln>
                          </wps:spPr>
                          <wps:txbx>
                            <w:txbxContent>
                              <w:p w14:paraId="1DEA7C40" w14:textId="3EFF79BE" w:rsidR="0092055F" w:rsidRPr="005B3776" w:rsidRDefault="0092055F">
                                <w:pPr>
                                  <w:rPr>
                                    <w:i/>
                                    <w:strik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3CFD3" id="_x0000_t202" coordsize="21600,21600" o:spt="202" path="m,l,21600r21600,l21600,xe">
                    <v:stroke joinstyle="miter"/>
                    <v:path gradientshapeok="t" o:connecttype="rect"/>
                  </v:shapetype>
                  <v:shape id="Text Box 2" o:spid="_x0000_s1026" type="#_x0000_t202" style="position:absolute;margin-left:-7.65pt;margin-top:14.9pt;width:171.3pt;height: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" o:allowincell="f" filled="f" stroked="f">
                    <v:textbox>
                      <w:txbxContent>
                        <w:p w14:paraId="1DEA7C40" w14:textId="3EFF79BE" w:rsidR="0092055F" w:rsidRPr="005B3776" w:rsidRDefault="0092055F">
                          <w:pPr>
                            <w:rPr>
                              <w:i/>
                              <w:strike/>
                            </w:rPr>
                          </w:pPr>
                        </w:p>
                      </w:txbxContent>
                    </v:textbox>
                  </v:shape>
                </w:pict>
              </mc:Fallback>
            </mc:AlternateContent>
          </w:r>
        </w:p>
      </w:sdtContent>
    </w:sdt>
    <w:p w14:paraId="1998E585" w14:textId="1C75344F" w:rsidR="008C4032" w:rsidRPr="00E51966" w:rsidRDefault="00070B0B" w:rsidP="004B5DD5">
      <w:pPr>
        <w:jc w:val="both"/>
        <w:rPr>
          <w:b/>
          <w:color w:val="FF0000"/>
          <w:sz w:val="22"/>
          <w:szCs w:val="22"/>
        </w:rPr>
      </w:pPr>
      <w:r w:rsidRPr="005B3776">
        <w:rPr>
          <w:b/>
          <w:i/>
          <w:sz w:val="22"/>
          <w:szCs w:val="22"/>
        </w:rPr>
        <w:t xml:space="preserve">  </w:t>
      </w:r>
    </w:p>
    <w:p w14:paraId="19A9D771" w14:textId="508E77CD" w:rsidR="008C4032" w:rsidRPr="004130B7" w:rsidRDefault="008C4032" w:rsidP="00691E54">
      <w:pPr>
        <w:pStyle w:val="Akapitzlist"/>
        <w:keepNext/>
        <w:numPr>
          <w:ilvl w:val="0"/>
          <w:numId w:val="49"/>
        </w:numPr>
        <w:tabs>
          <w:tab w:val="left" w:pos="720"/>
        </w:tabs>
        <w:snapToGrid w:val="0"/>
        <w:outlineLvl w:val="1"/>
        <w:rPr>
          <w:b/>
          <w:bCs/>
          <w:szCs w:val="28"/>
        </w:rPr>
      </w:pPr>
      <w:bookmarkStart w:id="1" w:name="_Toc218752564"/>
      <w:r w:rsidRPr="004130B7">
        <w:rPr>
          <w:b/>
          <w:bCs/>
          <w:szCs w:val="28"/>
        </w:rPr>
        <w:t>Zamawiający</w:t>
      </w:r>
      <w:r w:rsidR="00AD45A6">
        <w:rPr>
          <w:b/>
          <w:bCs/>
          <w:szCs w:val="28"/>
        </w:rPr>
        <w:t>:</w:t>
      </w:r>
      <w:bookmarkEnd w:id="1"/>
    </w:p>
    <w:p w14:paraId="37B95060" w14:textId="77777777" w:rsidR="001E0527" w:rsidRPr="00C40C77" w:rsidRDefault="001E0527" w:rsidP="001E0527">
      <w:pPr>
        <w:spacing w:before="120" w:line="312" w:lineRule="auto"/>
        <w:jc w:val="both"/>
        <w:rPr>
          <w:b/>
          <w:bCs/>
          <w:sz w:val="22"/>
          <w:szCs w:val="22"/>
        </w:rPr>
      </w:pPr>
      <w:r w:rsidRPr="00C40C77">
        <w:rPr>
          <w:b/>
          <w:bCs/>
          <w:sz w:val="22"/>
          <w:szCs w:val="22"/>
        </w:rPr>
        <w:t>Polska Grupa Górnicza S.A.</w:t>
      </w:r>
    </w:p>
    <w:p w14:paraId="5B4D4538" w14:textId="77777777" w:rsidR="001E0527" w:rsidRPr="00C40C77" w:rsidRDefault="001E0527" w:rsidP="005B3776">
      <w:pPr>
        <w:jc w:val="both"/>
        <w:rPr>
          <w:spacing w:val="-4"/>
          <w:sz w:val="22"/>
          <w:szCs w:val="22"/>
        </w:rPr>
      </w:pPr>
      <w:r w:rsidRPr="00C40C77">
        <w:rPr>
          <w:spacing w:val="-4"/>
          <w:sz w:val="22"/>
          <w:szCs w:val="22"/>
        </w:rPr>
        <w:t xml:space="preserve">KRS 0000709363, NIP: 634-283-47-28, REGON: 360615984, </w:t>
      </w:r>
      <w:r w:rsidRPr="00C40C77">
        <w:rPr>
          <w:rFonts w:eastAsia="MS Mincho"/>
          <w:sz w:val="22"/>
          <w:szCs w:val="22"/>
        </w:rPr>
        <w:t>nr rejestrowy BDO  000014704</w:t>
      </w:r>
    </w:p>
    <w:p w14:paraId="3E656716" w14:textId="77777777" w:rsidR="001E0527" w:rsidRPr="00C40C77" w:rsidRDefault="001E0527" w:rsidP="005B3776">
      <w:pPr>
        <w:jc w:val="both"/>
        <w:rPr>
          <w:bCs/>
          <w:sz w:val="22"/>
          <w:szCs w:val="22"/>
        </w:rPr>
      </w:pPr>
      <w:r w:rsidRPr="00C40C77">
        <w:rPr>
          <w:spacing w:val="-4"/>
          <w:sz w:val="22"/>
          <w:szCs w:val="22"/>
        </w:rPr>
        <w:t xml:space="preserve">Adres: </w:t>
      </w:r>
      <w:r w:rsidRPr="00C40C77">
        <w:rPr>
          <w:bCs/>
          <w:sz w:val="22"/>
          <w:szCs w:val="22"/>
        </w:rPr>
        <w:t>40 - 039 Katowice, ul. Powstańców 30</w:t>
      </w:r>
    </w:p>
    <w:p w14:paraId="5330867E" w14:textId="14847D0E" w:rsidR="001E0527" w:rsidRPr="00C40C77" w:rsidRDefault="001E0527" w:rsidP="005B3776">
      <w:pPr>
        <w:rPr>
          <w:rStyle w:val="Hipercze"/>
          <w:bCs/>
          <w:iCs/>
          <w:sz w:val="22"/>
          <w:szCs w:val="22"/>
        </w:rPr>
      </w:pPr>
      <w:r w:rsidRPr="00C40C77">
        <w:rPr>
          <w:sz w:val="22"/>
          <w:szCs w:val="22"/>
        </w:rPr>
        <w:t>Adres strony internetowej prowadzonego postępowania</w:t>
      </w:r>
      <w:r w:rsidRPr="00C40C77">
        <w:rPr>
          <w:bCs/>
          <w:sz w:val="22"/>
          <w:szCs w:val="22"/>
        </w:rPr>
        <w:t xml:space="preserve">: </w:t>
      </w:r>
    </w:p>
    <w:bookmarkStart w:id="2" w:name="_Hlk60735726"/>
    <w:p w14:paraId="51BB757E" w14:textId="16C32F16" w:rsidR="005B3776" w:rsidRPr="00C40C77" w:rsidRDefault="005B3776" w:rsidP="005B3776">
      <w:pPr>
        <w:rPr>
          <w:rStyle w:val="Hipercze"/>
          <w:sz w:val="22"/>
          <w:szCs w:val="22"/>
        </w:rPr>
      </w:pPr>
      <w:r w:rsidRPr="00C40C77">
        <w:rPr>
          <w:sz w:val="22"/>
          <w:szCs w:val="22"/>
        </w:rPr>
        <w:fldChar w:fldCharType="begin"/>
      </w:r>
      <w:r w:rsidRPr="00C40C77">
        <w:rPr>
          <w:sz w:val="22"/>
          <w:szCs w:val="22"/>
        </w:rPr>
        <w:instrText>HYPERLINK "https://www.pgg.pl/strefa-korporacyjna/dostawcy/profil-nabywcy/przetargi"</w:instrText>
      </w:r>
      <w:r w:rsidRPr="00C40C77">
        <w:rPr>
          <w:sz w:val="22"/>
          <w:szCs w:val="22"/>
        </w:rPr>
      </w:r>
      <w:r w:rsidRPr="00C40C77">
        <w:rPr>
          <w:sz w:val="22"/>
          <w:szCs w:val="22"/>
        </w:rPr>
        <w:fldChar w:fldCharType="separate"/>
      </w:r>
      <w:r w:rsidRPr="00C40C77">
        <w:rPr>
          <w:rStyle w:val="Hipercze"/>
          <w:sz w:val="22"/>
          <w:szCs w:val="22"/>
        </w:rPr>
        <w:t>https://www.pgg.pl/strefa-korporacyjna/dostawcy/profil-nabywcy/przetargi</w:t>
      </w:r>
      <w:r w:rsidRPr="00C40C77">
        <w:rPr>
          <w:sz w:val="22"/>
          <w:szCs w:val="22"/>
        </w:rPr>
        <w:fldChar w:fldCharType="end"/>
      </w:r>
      <w:r w:rsidRPr="00C40C77">
        <w:rPr>
          <w:rStyle w:val="Hipercze"/>
          <w:sz w:val="22"/>
          <w:szCs w:val="22"/>
        </w:rPr>
        <w:t xml:space="preserve"> </w:t>
      </w:r>
    </w:p>
    <w:p w14:paraId="07A45EE7" w14:textId="2CA088F3" w:rsidR="001E0527" w:rsidRPr="00C40C77" w:rsidRDefault="001E0527" w:rsidP="005B3776">
      <w:pPr>
        <w:jc w:val="both"/>
        <w:rPr>
          <w:rStyle w:val="Hipercze"/>
          <w:bCs/>
          <w:iCs/>
          <w:sz w:val="22"/>
          <w:szCs w:val="22"/>
        </w:rPr>
      </w:pPr>
      <w:r w:rsidRPr="00C40C77">
        <w:rPr>
          <w:bCs/>
          <w:iCs/>
          <w:sz w:val="22"/>
          <w:szCs w:val="22"/>
        </w:rPr>
        <w:t xml:space="preserve">Adres platformy EFO: </w:t>
      </w:r>
      <w:bookmarkEnd w:id="2"/>
      <w:r w:rsidRPr="00C40C77">
        <w:fldChar w:fldCharType="begin"/>
      </w:r>
      <w:r w:rsidRPr="00C40C77">
        <w:rPr>
          <w:sz w:val="22"/>
          <w:szCs w:val="22"/>
        </w:rPr>
        <w:instrText xml:space="preserve"> HYPERLINK "https://efo.coig.biz" </w:instrText>
      </w:r>
      <w:r w:rsidRPr="00C40C77">
        <w:fldChar w:fldCharType="separate"/>
      </w:r>
      <w:r w:rsidRPr="00C40C77">
        <w:rPr>
          <w:rStyle w:val="Hipercze"/>
          <w:bCs/>
          <w:iCs/>
          <w:sz w:val="22"/>
          <w:szCs w:val="22"/>
        </w:rPr>
        <w:t>https://efo.coig.biz</w:t>
      </w:r>
      <w:r w:rsidRPr="00C40C77">
        <w:rPr>
          <w:rStyle w:val="Hipercze"/>
          <w:bCs/>
          <w:iCs/>
          <w:sz w:val="22"/>
          <w:szCs w:val="22"/>
        </w:rPr>
        <w:fldChar w:fldCharType="end"/>
      </w:r>
    </w:p>
    <w:p w14:paraId="47D97033" w14:textId="77777777" w:rsidR="001E0527" w:rsidRPr="00C40C77" w:rsidRDefault="001E0527" w:rsidP="005B3776">
      <w:pPr>
        <w:jc w:val="both"/>
        <w:rPr>
          <w:bCs/>
          <w:iCs/>
          <w:sz w:val="22"/>
          <w:szCs w:val="22"/>
        </w:rPr>
      </w:pPr>
      <w:r w:rsidRPr="00C40C77">
        <w:rPr>
          <w:rStyle w:val="Hipercze"/>
          <w:bCs/>
          <w:iCs/>
          <w:sz w:val="22"/>
          <w:szCs w:val="22"/>
        </w:rPr>
        <w:t>Infolinia: +48 32 716 9999</w:t>
      </w:r>
    </w:p>
    <w:p w14:paraId="7BB23BC6" w14:textId="77777777" w:rsidR="001E0527" w:rsidRPr="00C40C77" w:rsidRDefault="001E0527" w:rsidP="001E0527">
      <w:pPr>
        <w:spacing w:before="120" w:line="312" w:lineRule="auto"/>
        <w:jc w:val="both"/>
        <w:rPr>
          <w:sz w:val="22"/>
          <w:szCs w:val="22"/>
          <w:vertAlign w:val="superscript"/>
        </w:rPr>
      </w:pPr>
      <w:r w:rsidRPr="00C40C77">
        <w:rPr>
          <w:sz w:val="22"/>
          <w:szCs w:val="22"/>
        </w:rPr>
        <w:t>Godziny pracy: od poniedziałku do piątku od 6</w:t>
      </w:r>
      <w:r w:rsidRPr="00C40C77">
        <w:rPr>
          <w:sz w:val="22"/>
          <w:szCs w:val="22"/>
          <w:vertAlign w:val="superscript"/>
        </w:rPr>
        <w:t>30</w:t>
      </w:r>
      <w:r w:rsidRPr="00C40C77">
        <w:rPr>
          <w:sz w:val="22"/>
          <w:szCs w:val="22"/>
        </w:rPr>
        <w:t xml:space="preserve"> do 14</w:t>
      </w:r>
      <w:r w:rsidRPr="00C40C77">
        <w:rPr>
          <w:sz w:val="22"/>
          <w:szCs w:val="22"/>
          <w:vertAlign w:val="superscript"/>
        </w:rPr>
        <w:t>30</w:t>
      </w:r>
    </w:p>
    <w:p w14:paraId="7FAC26AB" w14:textId="6F8BFA4C" w:rsidR="001E0527" w:rsidRPr="00C40C77" w:rsidRDefault="001E0527" w:rsidP="001E0527">
      <w:pPr>
        <w:spacing w:before="120"/>
        <w:jc w:val="both"/>
        <w:rPr>
          <w:bCs/>
          <w:iCs/>
          <w:sz w:val="22"/>
          <w:szCs w:val="22"/>
        </w:rPr>
      </w:pPr>
      <w:r w:rsidRPr="00C40C77">
        <w:rPr>
          <w:bCs/>
          <w:iCs/>
          <w:sz w:val="22"/>
          <w:szCs w:val="22"/>
        </w:rPr>
        <w:t xml:space="preserve">Oddział  </w:t>
      </w:r>
      <w:r w:rsidR="00781882" w:rsidRPr="00C40C77">
        <w:rPr>
          <w:bCs/>
          <w:iCs/>
          <w:sz w:val="22"/>
          <w:szCs w:val="22"/>
        </w:rPr>
        <w:t>Zakład Informatyki i Telekomunikacji</w:t>
      </w:r>
    </w:p>
    <w:p w14:paraId="0A546530" w14:textId="29145AB8" w:rsidR="001E0527" w:rsidRPr="00C40C77" w:rsidRDefault="00781882" w:rsidP="001E0527">
      <w:pPr>
        <w:spacing w:before="120"/>
        <w:jc w:val="both"/>
        <w:rPr>
          <w:bCs/>
          <w:iCs/>
          <w:sz w:val="22"/>
          <w:szCs w:val="22"/>
        </w:rPr>
      </w:pPr>
      <w:r w:rsidRPr="00C40C77">
        <w:rPr>
          <w:bCs/>
          <w:iCs/>
          <w:sz w:val="22"/>
          <w:szCs w:val="22"/>
        </w:rPr>
        <w:t>ul. Jastrzębska 10</w:t>
      </w:r>
    </w:p>
    <w:p w14:paraId="62BA87AD" w14:textId="05057FBF" w:rsidR="001E0527" w:rsidRPr="00C40C77" w:rsidRDefault="00781882" w:rsidP="001E0527">
      <w:pPr>
        <w:spacing w:before="120"/>
        <w:jc w:val="both"/>
        <w:rPr>
          <w:bCs/>
          <w:iCs/>
          <w:sz w:val="22"/>
          <w:szCs w:val="22"/>
        </w:rPr>
      </w:pPr>
      <w:r w:rsidRPr="00C40C77">
        <w:rPr>
          <w:bCs/>
          <w:iCs/>
          <w:sz w:val="22"/>
          <w:szCs w:val="22"/>
        </w:rPr>
        <w:t>44-253 Rybnik</w:t>
      </w:r>
    </w:p>
    <w:p w14:paraId="007E4E00" w14:textId="77777777" w:rsidR="004A6CDB" w:rsidRPr="00C40C77" w:rsidRDefault="004A6CDB" w:rsidP="004A6CDB">
      <w:pPr>
        <w:rPr>
          <w:b/>
          <w:bCs/>
          <w:iCs/>
          <w:sz w:val="22"/>
          <w:szCs w:val="22"/>
        </w:rPr>
      </w:pPr>
    </w:p>
    <w:p w14:paraId="2D7A7936" w14:textId="0496C573" w:rsidR="004A6CDB" w:rsidRPr="00C40C77" w:rsidRDefault="00AD45A6" w:rsidP="00691E54">
      <w:pPr>
        <w:pStyle w:val="Akapitzlist"/>
        <w:keepNext/>
        <w:numPr>
          <w:ilvl w:val="0"/>
          <w:numId w:val="49"/>
        </w:numPr>
        <w:tabs>
          <w:tab w:val="left" w:pos="720"/>
        </w:tabs>
        <w:snapToGrid w:val="0"/>
        <w:outlineLvl w:val="1"/>
        <w:rPr>
          <w:b/>
          <w:bCs/>
          <w:sz w:val="22"/>
          <w:szCs w:val="22"/>
        </w:rPr>
      </w:pPr>
      <w:bookmarkStart w:id="3" w:name="_Toc218752565"/>
      <w:bookmarkStart w:id="4" w:name="_Hlk108339176"/>
      <w:r w:rsidRPr="00C40C77">
        <w:rPr>
          <w:b/>
          <w:bCs/>
          <w:sz w:val="22"/>
          <w:szCs w:val="22"/>
        </w:rPr>
        <w:t>Postępowanie.</w:t>
      </w:r>
      <w:bookmarkEnd w:id="3"/>
    </w:p>
    <w:p w14:paraId="6222B8ED" w14:textId="77777777" w:rsidR="00AD45A6" w:rsidRPr="00C40C77" w:rsidRDefault="00AD45A6" w:rsidP="00691E54">
      <w:pPr>
        <w:numPr>
          <w:ilvl w:val="0"/>
          <w:numId w:val="29"/>
        </w:numPr>
        <w:tabs>
          <w:tab w:val="clear" w:pos="862"/>
        </w:tabs>
        <w:ind w:left="284" w:hanging="284"/>
        <w:jc w:val="both"/>
        <w:rPr>
          <w:sz w:val="22"/>
          <w:szCs w:val="22"/>
        </w:rPr>
      </w:pPr>
      <w:r w:rsidRPr="00C40C77">
        <w:rPr>
          <w:sz w:val="22"/>
          <w:szCs w:val="22"/>
        </w:rPr>
        <w:t>Postępowanie o udzielenie zamówienia prowadzone jest w trybie przetargu nieograniczonego na podstawie przepisów Regulaminu udzielania zamówień w Polskiej Grupie Górniczej S.A., zwanym dalej Regulaminem.</w:t>
      </w:r>
    </w:p>
    <w:p w14:paraId="1BEB9CDC" w14:textId="77777777" w:rsidR="00AD45A6" w:rsidRPr="00C40C77" w:rsidRDefault="00AD45A6" w:rsidP="00691E54">
      <w:pPr>
        <w:numPr>
          <w:ilvl w:val="0"/>
          <w:numId w:val="29"/>
        </w:numPr>
        <w:tabs>
          <w:tab w:val="clear" w:pos="862"/>
        </w:tabs>
        <w:ind w:left="284" w:hanging="284"/>
        <w:jc w:val="both"/>
        <w:rPr>
          <w:sz w:val="22"/>
          <w:szCs w:val="22"/>
        </w:rPr>
      </w:pPr>
      <w:r w:rsidRPr="00C40C77">
        <w:rPr>
          <w:sz w:val="22"/>
          <w:szCs w:val="22"/>
        </w:rPr>
        <w:t>Postępowanie jest prowadzone w języku polskim.</w:t>
      </w:r>
    </w:p>
    <w:p w14:paraId="6A457824" w14:textId="67918F95" w:rsidR="00AD45A6" w:rsidRPr="00C40C77" w:rsidRDefault="00AD45A6" w:rsidP="00691E54">
      <w:pPr>
        <w:numPr>
          <w:ilvl w:val="0"/>
          <w:numId w:val="29"/>
        </w:numPr>
        <w:tabs>
          <w:tab w:val="clear" w:pos="862"/>
        </w:tabs>
        <w:ind w:left="284" w:hanging="284"/>
        <w:jc w:val="both"/>
        <w:rPr>
          <w:sz w:val="22"/>
          <w:szCs w:val="22"/>
        </w:rPr>
      </w:pPr>
      <w:r w:rsidRPr="00C40C77">
        <w:rPr>
          <w:sz w:val="22"/>
          <w:szCs w:val="22"/>
        </w:rPr>
        <w:t xml:space="preserve">Obowiązek informacyjny wynikający z Artykułu 13 i 14 Rozporządzenia Parlamentu Europejskiego </w:t>
      </w:r>
      <w:r w:rsidR="00374C86" w:rsidRPr="00C40C77">
        <w:rPr>
          <w:sz w:val="22"/>
          <w:szCs w:val="22"/>
        </w:rPr>
        <w:br/>
      </w:r>
      <w:r w:rsidRPr="00C40C77">
        <w:rPr>
          <w:sz w:val="22"/>
          <w:szCs w:val="22"/>
        </w:rPr>
        <w:t>i Rady z dnia 27 kwietnia 2016 roku w sprawie ochrony osób fizycznych</w:t>
      </w:r>
      <w:r w:rsidR="00D754AE" w:rsidRPr="00C40C77">
        <w:rPr>
          <w:sz w:val="22"/>
          <w:szCs w:val="22"/>
        </w:rPr>
        <w:t xml:space="preserve"> </w:t>
      </w:r>
      <w:r w:rsidRPr="00C40C77">
        <w:rPr>
          <w:sz w:val="22"/>
          <w:szCs w:val="22"/>
        </w:rPr>
        <w:t>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7B5D25C" w14:textId="77777777" w:rsidR="00AD45A6" w:rsidRPr="00C40C77" w:rsidRDefault="00AD45A6" w:rsidP="00691E54">
      <w:pPr>
        <w:numPr>
          <w:ilvl w:val="0"/>
          <w:numId w:val="29"/>
        </w:numPr>
        <w:tabs>
          <w:tab w:val="clear" w:pos="862"/>
        </w:tabs>
        <w:ind w:left="284" w:hanging="284"/>
        <w:jc w:val="both"/>
        <w:rPr>
          <w:sz w:val="22"/>
          <w:szCs w:val="22"/>
        </w:rPr>
      </w:pPr>
      <w:r w:rsidRPr="00C40C77">
        <w:rPr>
          <w:sz w:val="22"/>
          <w:szCs w:val="22"/>
        </w:rPr>
        <w:t>Dodatkowo Zamawiający informuje, że:</w:t>
      </w:r>
    </w:p>
    <w:p w14:paraId="45540649" w14:textId="3CAD4E83" w:rsidR="00AD45A6" w:rsidRPr="00C40C77" w:rsidRDefault="00AD45A6" w:rsidP="00691E54">
      <w:pPr>
        <w:pStyle w:val="Akapitzlist"/>
        <w:numPr>
          <w:ilvl w:val="1"/>
          <w:numId w:val="29"/>
        </w:numPr>
        <w:ind w:left="709" w:hanging="425"/>
        <w:jc w:val="both"/>
        <w:rPr>
          <w:sz w:val="22"/>
          <w:szCs w:val="22"/>
        </w:rPr>
      </w:pPr>
      <w:r w:rsidRPr="00C40C77">
        <w:rPr>
          <w:sz w:val="22"/>
          <w:szCs w:val="22"/>
        </w:rPr>
        <w:t xml:space="preserve">skorzystanie przez osobę, której dane osobowe dotyczą, z uprawnienia do sprostowania lub uzupełnienia, o którym </w:t>
      </w:r>
      <w:r w:rsidR="00334924" w:rsidRPr="00C40C77">
        <w:rPr>
          <w:sz w:val="22"/>
          <w:szCs w:val="22"/>
        </w:rPr>
        <w:t xml:space="preserve">  </w:t>
      </w:r>
      <w:r w:rsidRPr="00C40C77">
        <w:rPr>
          <w:sz w:val="22"/>
          <w:szCs w:val="22"/>
        </w:rPr>
        <w:t xml:space="preserve">mowa w art. 16 RODO, nie może skutkować zmianą wyniku postępowania o udzielenie zamówienia ani zmianą postanowień </w:t>
      </w:r>
      <w:r w:rsidR="006B5606" w:rsidRPr="00C40C77">
        <w:rPr>
          <w:sz w:val="22"/>
          <w:szCs w:val="22"/>
        </w:rPr>
        <w:t>U</w:t>
      </w:r>
      <w:r w:rsidRPr="00C40C77">
        <w:rPr>
          <w:sz w:val="22"/>
          <w:szCs w:val="22"/>
        </w:rPr>
        <w:t>mowy w sprawie zamówienia w zakresie niezgodnym z Regulaminem.</w:t>
      </w:r>
    </w:p>
    <w:p w14:paraId="438209D1" w14:textId="3E1CC1FA" w:rsidR="00AD45A6" w:rsidRPr="00C40C77" w:rsidRDefault="00AD45A6" w:rsidP="00691E54">
      <w:pPr>
        <w:pStyle w:val="Akapitzlist"/>
        <w:numPr>
          <w:ilvl w:val="1"/>
          <w:numId w:val="29"/>
        </w:numPr>
        <w:ind w:left="709" w:hanging="425"/>
        <w:jc w:val="both"/>
        <w:rPr>
          <w:sz w:val="22"/>
          <w:szCs w:val="22"/>
        </w:rPr>
      </w:pPr>
      <w:r w:rsidRPr="00C40C77">
        <w:rPr>
          <w:sz w:val="22"/>
          <w:szCs w:val="22"/>
        </w:rPr>
        <w:t>w postępowaniu o udzielenie zamówienia zgłoszenie żądania ograniczenia przetwarzania, o którym mowa w art. 18 ust. 1 RODO, nie ogranicza przetwarzania danych osobowych do czasu</w:t>
      </w:r>
      <w:r w:rsidR="005B3776" w:rsidRPr="00C40C77">
        <w:rPr>
          <w:sz w:val="22"/>
          <w:szCs w:val="22"/>
        </w:rPr>
        <w:t xml:space="preserve"> </w:t>
      </w:r>
      <w:r w:rsidRPr="00C40C77">
        <w:rPr>
          <w:sz w:val="22"/>
          <w:szCs w:val="22"/>
        </w:rPr>
        <w:t>zakończenia tego postępowania.</w:t>
      </w:r>
    </w:p>
    <w:bookmarkEnd w:id="4"/>
    <w:p w14:paraId="146B44D8" w14:textId="478B325E" w:rsidR="00F83ED7" w:rsidRPr="00C40C77" w:rsidRDefault="00F83ED7" w:rsidP="00F83ED7">
      <w:pPr>
        <w:jc w:val="both"/>
        <w:rPr>
          <w:sz w:val="22"/>
          <w:szCs w:val="22"/>
        </w:rPr>
      </w:pPr>
    </w:p>
    <w:p w14:paraId="3483EFBC" w14:textId="6566D470" w:rsidR="00F83ED7" w:rsidRPr="00C40C77" w:rsidRDefault="00F83ED7" w:rsidP="00691E54">
      <w:pPr>
        <w:pStyle w:val="Akapitzlist"/>
        <w:keepNext/>
        <w:numPr>
          <w:ilvl w:val="0"/>
          <w:numId w:val="49"/>
        </w:numPr>
        <w:tabs>
          <w:tab w:val="left" w:pos="720"/>
        </w:tabs>
        <w:snapToGrid w:val="0"/>
        <w:outlineLvl w:val="1"/>
        <w:rPr>
          <w:b/>
          <w:bCs/>
          <w:sz w:val="22"/>
          <w:szCs w:val="22"/>
        </w:rPr>
      </w:pPr>
      <w:bookmarkStart w:id="5" w:name="_Toc218752566"/>
      <w:bookmarkStart w:id="6" w:name="_Hlk108339210"/>
      <w:r w:rsidRPr="00C40C77">
        <w:rPr>
          <w:b/>
          <w:bCs/>
          <w:sz w:val="22"/>
          <w:szCs w:val="22"/>
        </w:rPr>
        <w:t>Przedmiot zamówienia. Okres obowiązywania umowy. Termin realizacji.</w:t>
      </w:r>
      <w:bookmarkEnd w:id="5"/>
    </w:p>
    <w:p w14:paraId="56988419" w14:textId="77777777" w:rsidR="00786506" w:rsidRPr="00C40C77" w:rsidRDefault="00786506" w:rsidP="00786506">
      <w:pPr>
        <w:pStyle w:val="Akapitzlist"/>
        <w:keepNext/>
        <w:tabs>
          <w:tab w:val="left" w:pos="720"/>
        </w:tabs>
        <w:snapToGrid w:val="0"/>
        <w:ind w:left="1080"/>
        <w:outlineLvl w:val="1"/>
        <w:rPr>
          <w:b/>
          <w:bCs/>
          <w:sz w:val="22"/>
          <w:szCs w:val="22"/>
        </w:rPr>
      </w:pPr>
    </w:p>
    <w:p w14:paraId="51FF2DB4" w14:textId="45C3ADA7" w:rsidR="00F83ED7" w:rsidRPr="00C40C77" w:rsidRDefault="00F83ED7" w:rsidP="00691E54">
      <w:pPr>
        <w:pStyle w:val="Akapitzlist"/>
        <w:numPr>
          <w:ilvl w:val="0"/>
          <w:numId w:val="50"/>
        </w:numPr>
        <w:ind w:left="357" w:hanging="357"/>
        <w:jc w:val="both"/>
        <w:rPr>
          <w:bCs/>
          <w:color w:val="FF0000"/>
          <w:sz w:val="22"/>
          <w:szCs w:val="22"/>
        </w:rPr>
      </w:pPr>
      <w:r w:rsidRPr="00C40C77">
        <w:rPr>
          <w:sz w:val="22"/>
          <w:szCs w:val="22"/>
        </w:rPr>
        <w:t xml:space="preserve">Przedmiotem zamówienia jest: </w:t>
      </w:r>
      <w:r w:rsidR="006573FB" w:rsidRPr="00C40C77">
        <w:rPr>
          <w:color w:val="000000" w:themeColor="text1"/>
          <w:sz w:val="22"/>
          <w:szCs w:val="22"/>
        </w:rPr>
        <w:t>Serwis ploterów i skanerów eksploatowanych w PGG S.A.</w:t>
      </w:r>
    </w:p>
    <w:p w14:paraId="45892244" w14:textId="15B925CA" w:rsidR="00F83ED7" w:rsidRPr="00C40C77" w:rsidRDefault="00F83ED7" w:rsidP="00691E54">
      <w:pPr>
        <w:pStyle w:val="Akapitzlist"/>
        <w:numPr>
          <w:ilvl w:val="0"/>
          <w:numId w:val="50"/>
        </w:numPr>
        <w:ind w:left="357" w:hanging="357"/>
        <w:jc w:val="both"/>
        <w:rPr>
          <w:b/>
          <w:bCs/>
          <w:sz w:val="22"/>
          <w:szCs w:val="22"/>
        </w:rPr>
      </w:pPr>
      <w:r w:rsidRPr="00C40C77">
        <w:rPr>
          <w:sz w:val="22"/>
          <w:szCs w:val="22"/>
        </w:rPr>
        <w:t xml:space="preserve">Szczegółowy opis przedmiotu zamówienia </w:t>
      </w:r>
      <w:r w:rsidR="006D3ED5" w:rsidRPr="00C40C77">
        <w:rPr>
          <w:sz w:val="22"/>
          <w:szCs w:val="22"/>
        </w:rPr>
        <w:t xml:space="preserve">- </w:t>
      </w:r>
      <w:r w:rsidRPr="00C40C77">
        <w:rPr>
          <w:sz w:val="22"/>
          <w:szCs w:val="22"/>
        </w:rPr>
        <w:t xml:space="preserve">SOPZ zawarty jest w </w:t>
      </w:r>
      <w:r w:rsidRPr="00C40C77">
        <w:rPr>
          <w:b/>
          <w:bCs/>
          <w:iCs/>
          <w:sz w:val="22"/>
          <w:szCs w:val="22"/>
        </w:rPr>
        <w:t>Załączniku nr 1</w:t>
      </w:r>
      <w:r w:rsidRPr="00C40C77">
        <w:rPr>
          <w:b/>
          <w:bCs/>
          <w:sz w:val="22"/>
          <w:szCs w:val="22"/>
        </w:rPr>
        <w:t xml:space="preserve"> do SWZ.</w:t>
      </w:r>
    </w:p>
    <w:p w14:paraId="38F4564E" w14:textId="3ED7BFF8" w:rsidR="00F83ED7" w:rsidRPr="00C40C77" w:rsidRDefault="00F83ED7" w:rsidP="00691E54">
      <w:pPr>
        <w:pStyle w:val="Akapitzlist"/>
        <w:numPr>
          <w:ilvl w:val="0"/>
          <w:numId w:val="50"/>
        </w:numPr>
        <w:ind w:left="357" w:hanging="357"/>
        <w:jc w:val="both"/>
        <w:rPr>
          <w:bCs/>
          <w:color w:val="FF0000"/>
          <w:sz w:val="22"/>
          <w:szCs w:val="22"/>
        </w:rPr>
      </w:pPr>
      <w:r w:rsidRPr="00C40C77">
        <w:rPr>
          <w:sz w:val="22"/>
          <w:szCs w:val="22"/>
        </w:rPr>
        <w:t>Kody CPV</w:t>
      </w:r>
      <w:r w:rsidR="0049055F" w:rsidRPr="00C40C77">
        <w:rPr>
          <w:sz w:val="22"/>
          <w:szCs w:val="22"/>
        </w:rPr>
        <w:t>30232100-5</w:t>
      </w:r>
    </w:p>
    <w:p w14:paraId="109FD2BE" w14:textId="5971CD75" w:rsidR="00F83ED7" w:rsidRPr="00C40C77" w:rsidRDefault="00F83ED7" w:rsidP="00691E54">
      <w:pPr>
        <w:pStyle w:val="Akapitzlist"/>
        <w:numPr>
          <w:ilvl w:val="0"/>
          <w:numId w:val="50"/>
        </w:numPr>
        <w:ind w:left="357" w:hanging="357"/>
        <w:jc w:val="both"/>
        <w:rPr>
          <w:bCs/>
          <w:sz w:val="22"/>
          <w:szCs w:val="22"/>
        </w:rPr>
      </w:pPr>
      <w:r w:rsidRPr="00C40C77">
        <w:rPr>
          <w:bCs/>
          <w:sz w:val="22"/>
          <w:szCs w:val="22"/>
        </w:rPr>
        <w:t xml:space="preserve">Okres obowiązywania </w:t>
      </w:r>
      <w:r w:rsidR="006B5606" w:rsidRPr="00C40C77">
        <w:rPr>
          <w:bCs/>
          <w:sz w:val="22"/>
          <w:szCs w:val="22"/>
        </w:rPr>
        <w:t>U</w:t>
      </w:r>
      <w:r w:rsidRPr="00C40C77">
        <w:rPr>
          <w:bCs/>
          <w:sz w:val="22"/>
          <w:szCs w:val="22"/>
        </w:rPr>
        <w:t xml:space="preserve">mowy i termin realizacji został określony w §5 Istotnych postanowień umowy (IPU) - </w:t>
      </w:r>
      <w:r w:rsidRPr="00C40C77">
        <w:rPr>
          <w:b/>
          <w:sz w:val="22"/>
          <w:szCs w:val="22"/>
        </w:rPr>
        <w:t xml:space="preserve">Załącznik nr </w:t>
      </w:r>
      <w:r w:rsidR="008F54C9" w:rsidRPr="00C40C77">
        <w:rPr>
          <w:b/>
          <w:sz w:val="22"/>
          <w:szCs w:val="22"/>
        </w:rPr>
        <w:t>14</w:t>
      </w:r>
      <w:r w:rsidRPr="00C40C77">
        <w:rPr>
          <w:b/>
          <w:sz w:val="22"/>
          <w:szCs w:val="22"/>
        </w:rPr>
        <w:t xml:space="preserve"> do SWZ</w:t>
      </w:r>
      <w:r w:rsidRPr="00C40C77">
        <w:rPr>
          <w:bCs/>
          <w:sz w:val="22"/>
          <w:szCs w:val="22"/>
        </w:rPr>
        <w:t>.</w:t>
      </w:r>
    </w:p>
    <w:p w14:paraId="7DD4FF0B" w14:textId="459B9B9C" w:rsidR="00786506" w:rsidRPr="00C40C77" w:rsidRDefault="006E590A" w:rsidP="00691E54">
      <w:pPr>
        <w:pStyle w:val="Tekstpodstawowy2"/>
        <w:numPr>
          <w:ilvl w:val="0"/>
          <w:numId w:val="50"/>
        </w:numPr>
        <w:spacing w:after="40"/>
        <w:jc w:val="both"/>
        <w:rPr>
          <w:color w:val="000000" w:themeColor="text1"/>
          <w:sz w:val="22"/>
          <w:szCs w:val="22"/>
        </w:rPr>
      </w:pPr>
      <w:r w:rsidRPr="00C40C77">
        <w:rPr>
          <w:b w:val="0"/>
          <w:sz w:val="22"/>
          <w:szCs w:val="22"/>
        </w:rPr>
        <w:t xml:space="preserve">Maszyny/urządzenia objęte świadczeniem usług </w:t>
      </w:r>
      <w:r w:rsidRPr="00C40C77">
        <w:rPr>
          <w:b w:val="0"/>
          <w:color w:val="000000" w:themeColor="text1"/>
          <w:sz w:val="22"/>
          <w:szCs w:val="22"/>
        </w:rPr>
        <w:t xml:space="preserve">serwisowych są własnością  Polskiej Grupy Górniczej S.A. </w:t>
      </w:r>
      <w:bookmarkEnd w:id="6"/>
    </w:p>
    <w:p w14:paraId="383313A0" w14:textId="77777777" w:rsidR="00786506" w:rsidRPr="00C40C77" w:rsidRDefault="00786506" w:rsidP="00786506">
      <w:pPr>
        <w:pStyle w:val="Tekstpodstawowy2"/>
        <w:spacing w:after="40"/>
        <w:ind w:left="360"/>
        <w:jc w:val="both"/>
        <w:rPr>
          <w:color w:val="000000" w:themeColor="text1"/>
          <w:sz w:val="22"/>
          <w:szCs w:val="22"/>
        </w:rPr>
      </w:pPr>
    </w:p>
    <w:p w14:paraId="2AA94DC8" w14:textId="37099604" w:rsidR="00F83ED7" w:rsidRPr="00C40C77" w:rsidRDefault="003B7FFE" w:rsidP="00691E54">
      <w:pPr>
        <w:pStyle w:val="Akapitzlist"/>
        <w:keepNext/>
        <w:numPr>
          <w:ilvl w:val="0"/>
          <w:numId w:val="49"/>
        </w:numPr>
        <w:tabs>
          <w:tab w:val="left" w:pos="720"/>
        </w:tabs>
        <w:snapToGrid w:val="0"/>
        <w:outlineLvl w:val="1"/>
        <w:rPr>
          <w:b/>
          <w:bCs/>
          <w:sz w:val="22"/>
          <w:szCs w:val="22"/>
        </w:rPr>
      </w:pPr>
      <w:bookmarkStart w:id="7" w:name="_Toc218752567"/>
      <w:bookmarkStart w:id="8" w:name="_Hlk108339535"/>
      <w:r w:rsidRPr="00C40C77">
        <w:rPr>
          <w:b/>
          <w:bCs/>
          <w:sz w:val="22"/>
          <w:szCs w:val="22"/>
        </w:rPr>
        <w:t>Oferty częściowe</w:t>
      </w:r>
      <w:r w:rsidR="00A00311" w:rsidRPr="00C40C77">
        <w:rPr>
          <w:b/>
          <w:bCs/>
          <w:sz w:val="22"/>
          <w:szCs w:val="22"/>
        </w:rPr>
        <w:t>, oferty wariantowe.</w:t>
      </w:r>
      <w:bookmarkEnd w:id="7"/>
    </w:p>
    <w:bookmarkEnd w:id="8"/>
    <w:p w14:paraId="51772066" w14:textId="77777777" w:rsidR="00AD45A6" w:rsidRPr="00C40C77" w:rsidRDefault="00AD45A6" w:rsidP="00F83ED7">
      <w:pPr>
        <w:ind w:left="284"/>
        <w:jc w:val="both"/>
        <w:rPr>
          <w:sz w:val="22"/>
          <w:szCs w:val="22"/>
        </w:rPr>
      </w:pPr>
    </w:p>
    <w:p w14:paraId="6D8F98FF" w14:textId="79E98304" w:rsidR="00AE49AE" w:rsidRPr="00C40C77" w:rsidRDefault="006573FB" w:rsidP="00300898">
      <w:pPr>
        <w:spacing w:after="40"/>
        <w:jc w:val="both"/>
        <w:rPr>
          <w:sz w:val="22"/>
          <w:szCs w:val="22"/>
        </w:rPr>
      </w:pPr>
      <w:bookmarkStart w:id="9" w:name="_Hlk159236564"/>
      <w:bookmarkStart w:id="10" w:name="_Hlk108339553"/>
      <w:r w:rsidRPr="00C40C77">
        <w:rPr>
          <w:sz w:val="22"/>
          <w:szCs w:val="22"/>
        </w:rPr>
        <w:t>1</w:t>
      </w:r>
      <w:r w:rsidR="00300898" w:rsidRPr="00C40C77">
        <w:rPr>
          <w:sz w:val="22"/>
          <w:szCs w:val="22"/>
        </w:rPr>
        <w:t xml:space="preserve">. </w:t>
      </w:r>
      <w:r w:rsidR="00AE49AE" w:rsidRPr="00C40C77">
        <w:rPr>
          <w:sz w:val="22"/>
          <w:szCs w:val="22"/>
        </w:rPr>
        <w:t>Zamawiający nie dopuszcza możliwości składania ofert częściowych.</w:t>
      </w:r>
    </w:p>
    <w:bookmarkEnd w:id="9"/>
    <w:bookmarkEnd w:id="10"/>
    <w:p w14:paraId="6727C94E" w14:textId="3779EB2E" w:rsidR="004A6CDB" w:rsidRPr="00C40C77" w:rsidRDefault="004A6CDB" w:rsidP="004A6CDB">
      <w:pPr>
        <w:spacing w:after="40"/>
        <w:ind w:left="284"/>
        <w:jc w:val="both"/>
        <w:rPr>
          <w:sz w:val="22"/>
          <w:szCs w:val="22"/>
        </w:rPr>
      </w:pPr>
    </w:p>
    <w:p w14:paraId="5B4013BC" w14:textId="20738F87" w:rsidR="006E590A" w:rsidRPr="00C40C77" w:rsidRDefault="006E590A" w:rsidP="00691E54">
      <w:pPr>
        <w:pStyle w:val="Akapitzlist"/>
        <w:keepNext/>
        <w:numPr>
          <w:ilvl w:val="0"/>
          <w:numId w:val="49"/>
        </w:numPr>
        <w:tabs>
          <w:tab w:val="left" w:pos="720"/>
        </w:tabs>
        <w:snapToGrid w:val="0"/>
        <w:outlineLvl w:val="1"/>
        <w:rPr>
          <w:sz w:val="22"/>
          <w:szCs w:val="22"/>
        </w:rPr>
      </w:pPr>
      <w:bookmarkStart w:id="11" w:name="_Toc218752568"/>
      <w:bookmarkStart w:id="12" w:name="_Hlk108339262"/>
      <w:r w:rsidRPr="00C40C77">
        <w:rPr>
          <w:b/>
          <w:bCs/>
          <w:sz w:val="22"/>
          <w:szCs w:val="22"/>
        </w:rPr>
        <w:t>Kwalifikacja podmiotowa Wykonawców.</w:t>
      </w:r>
      <w:bookmarkEnd w:id="11"/>
      <w:r w:rsidRPr="00C40C77">
        <w:rPr>
          <w:b/>
          <w:bCs/>
          <w:sz w:val="22"/>
          <w:szCs w:val="22"/>
        </w:rPr>
        <w:t xml:space="preserve"> </w:t>
      </w:r>
    </w:p>
    <w:p w14:paraId="0D6C826E" w14:textId="60221FA0" w:rsidR="006E590A" w:rsidRPr="00C40C77" w:rsidRDefault="006E590A" w:rsidP="00691E54">
      <w:pPr>
        <w:numPr>
          <w:ilvl w:val="0"/>
          <w:numId w:val="51"/>
        </w:numPr>
        <w:jc w:val="both"/>
        <w:rPr>
          <w:sz w:val="22"/>
          <w:szCs w:val="22"/>
        </w:rPr>
      </w:pPr>
      <w:r w:rsidRPr="00C40C77">
        <w:rPr>
          <w:sz w:val="22"/>
          <w:szCs w:val="22"/>
        </w:rPr>
        <w:t xml:space="preserve">O udzielenie zamówienia mogą ubiegać się Wykonawcy, którzy nie podlegają wykluczeniu </w:t>
      </w:r>
      <w:r w:rsidR="00AA647A" w:rsidRPr="00C40C77">
        <w:rPr>
          <w:sz w:val="22"/>
          <w:szCs w:val="22"/>
        </w:rPr>
        <w:br/>
      </w:r>
      <w:r w:rsidRPr="00C40C77">
        <w:rPr>
          <w:sz w:val="22"/>
          <w:szCs w:val="22"/>
        </w:rPr>
        <w:t>z postępowania oraz spełniają warunki udziału w postępowaniu.</w:t>
      </w:r>
    </w:p>
    <w:p w14:paraId="16D47AD3" w14:textId="77777777" w:rsidR="006E590A" w:rsidRPr="00C40C77" w:rsidRDefault="006E590A" w:rsidP="00691E54">
      <w:pPr>
        <w:numPr>
          <w:ilvl w:val="0"/>
          <w:numId w:val="51"/>
        </w:numPr>
        <w:jc w:val="both"/>
        <w:rPr>
          <w:sz w:val="22"/>
          <w:szCs w:val="22"/>
        </w:rPr>
      </w:pPr>
      <w:bookmarkStart w:id="13" w:name="_Hlk91670677"/>
      <w:r w:rsidRPr="00C40C77">
        <w:rPr>
          <w:sz w:val="22"/>
          <w:szCs w:val="22"/>
        </w:rPr>
        <w:lastRenderedPageBreak/>
        <w:t>Wykluczeniu z postępowania podlega Wykonawca:</w:t>
      </w:r>
    </w:p>
    <w:bookmarkEnd w:id="13"/>
    <w:p w14:paraId="68210808"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sz w:val="22"/>
          <w:szCs w:val="22"/>
        </w:rPr>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563DFD49"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232AC651"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sz w:val="22"/>
          <w:szCs w:val="22"/>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B06E160"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sz w:val="22"/>
          <w:szCs w:val="22"/>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1200F273"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961DFB2"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sz w:val="22"/>
          <w:szCs w:val="22"/>
        </w:rPr>
        <w:t xml:space="preserve">który przedstawił informacje wprowadzające w błąd, co mogło mieć wpływ na decyzje podejmowane przez Zamawiającego w postępowaniu o udzielenie zamówienia; </w:t>
      </w:r>
    </w:p>
    <w:p w14:paraId="4ACF992A"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sz w:val="22"/>
          <w:szCs w:val="22"/>
        </w:rPr>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C40C77">
        <w:rPr>
          <w:rFonts w:eastAsiaTheme="minorHAnsi"/>
          <w:color w:val="000000"/>
          <w:sz w:val="22"/>
          <w:szCs w:val="22"/>
          <w:lang w:eastAsia="en-US"/>
        </w:rPr>
        <w:t xml:space="preserve">oraz w rozporządzeniu (UE) 2022/576, </w:t>
      </w:r>
      <w:proofErr w:type="spellStart"/>
      <w:r w:rsidRPr="00C40C77">
        <w:rPr>
          <w:rFonts w:eastAsiaTheme="minorHAnsi"/>
          <w:color w:val="000000"/>
          <w:sz w:val="22"/>
          <w:szCs w:val="22"/>
          <w:lang w:eastAsia="en-US"/>
        </w:rPr>
        <w:t>tj</w:t>
      </w:r>
      <w:proofErr w:type="spellEnd"/>
      <w:r w:rsidRPr="00C40C77">
        <w:rPr>
          <w:rFonts w:eastAsiaTheme="minorHAnsi"/>
          <w:color w:val="000000"/>
          <w:sz w:val="22"/>
          <w:szCs w:val="22"/>
          <w:lang w:eastAsia="en-US"/>
        </w:rPr>
        <w:t xml:space="preserve">: </w:t>
      </w:r>
    </w:p>
    <w:p w14:paraId="1933B082" w14:textId="77777777" w:rsidR="00186084" w:rsidRPr="00C40C77" w:rsidRDefault="00186084" w:rsidP="00691E54">
      <w:pPr>
        <w:numPr>
          <w:ilvl w:val="2"/>
          <w:numId w:val="51"/>
        </w:numPr>
        <w:autoSpaceDE w:val="0"/>
        <w:autoSpaceDN w:val="0"/>
        <w:adjustRightInd w:val="0"/>
        <w:spacing w:line="312" w:lineRule="auto"/>
        <w:ind w:left="1077" w:hanging="357"/>
        <w:jc w:val="both"/>
        <w:rPr>
          <w:sz w:val="22"/>
          <w:szCs w:val="22"/>
        </w:rPr>
      </w:pPr>
      <w:r w:rsidRPr="00C40C77">
        <w:rPr>
          <w:sz w:val="22"/>
          <w:szCs w:val="22"/>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C40C77">
        <w:rPr>
          <w:sz w:val="22"/>
          <w:szCs w:val="22"/>
        </w:rPr>
        <w:t>Dz.Urz</w:t>
      </w:r>
      <w:proofErr w:type="spellEnd"/>
      <w:r w:rsidRPr="00C40C77">
        <w:rPr>
          <w:sz w:val="22"/>
          <w:szCs w:val="22"/>
        </w:rPr>
        <w:t xml:space="preserve">. UE L 134 z 20.05.2006, str. 1 z </w:t>
      </w:r>
      <w:proofErr w:type="spellStart"/>
      <w:r w:rsidRPr="00C40C77">
        <w:rPr>
          <w:sz w:val="22"/>
          <w:szCs w:val="22"/>
        </w:rPr>
        <w:t>późn</w:t>
      </w:r>
      <w:proofErr w:type="spellEnd"/>
      <w:r w:rsidRPr="00C40C77">
        <w:rPr>
          <w:sz w:val="22"/>
          <w:szCs w:val="22"/>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C40C77">
        <w:rPr>
          <w:sz w:val="22"/>
          <w:szCs w:val="22"/>
        </w:rPr>
        <w:t>Dz.Urz</w:t>
      </w:r>
      <w:proofErr w:type="spellEnd"/>
      <w:r w:rsidRPr="00C40C77">
        <w:rPr>
          <w:sz w:val="22"/>
          <w:szCs w:val="22"/>
        </w:rPr>
        <w:t xml:space="preserve">. UE L 78 z 17.03.2014, str. 6, z </w:t>
      </w:r>
      <w:proofErr w:type="spellStart"/>
      <w:r w:rsidRPr="00C40C77">
        <w:rPr>
          <w:sz w:val="22"/>
          <w:szCs w:val="22"/>
        </w:rPr>
        <w:t>późn</w:t>
      </w:r>
      <w:proofErr w:type="spellEnd"/>
      <w:r w:rsidRPr="00C40C77">
        <w:rPr>
          <w:sz w:val="22"/>
          <w:szCs w:val="22"/>
        </w:rPr>
        <w:t xml:space="preserve">. zm.) zwanym dalej ,,rozporządzeniem 269/2014” albo wpisani na listę na podstawie decyzji w sprawie wpisu na </w:t>
      </w:r>
      <w:r w:rsidRPr="00C40C77">
        <w:rPr>
          <w:sz w:val="22"/>
          <w:szCs w:val="22"/>
        </w:rPr>
        <w:lastRenderedPageBreak/>
        <w:t xml:space="preserve">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6F07334E" w14:textId="77777777" w:rsidR="00186084" w:rsidRPr="00C40C77" w:rsidRDefault="00186084" w:rsidP="00691E54">
      <w:pPr>
        <w:numPr>
          <w:ilvl w:val="2"/>
          <w:numId w:val="51"/>
        </w:numPr>
        <w:autoSpaceDE w:val="0"/>
        <w:autoSpaceDN w:val="0"/>
        <w:adjustRightInd w:val="0"/>
        <w:spacing w:line="312" w:lineRule="auto"/>
        <w:ind w:left="1077" w:hanging="357"/>
        <w:jc w:val="both"/>
        <w:rPr>
          <w:rFonts w:eastAsiaTheme="minorHAnsi"/>
          <w:color w:val="000000"/>
          <w:sz w:val="22"/>
          <w:szCs w:val="22"/>
          <w:lang w:eastAsia="en-US"/>
        </w:rPr>
      </w:pPr>
      <w:r w:rsidRPr="00C40C77">
        <w:rPr>
          <w:rFonts w:eastAsiaTheme="minorHAnsi"/>
          <w:color w:val="000000"/>
          <w:sz w:val="22"/>
          <w:szCs w:val="22"/>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02482D80" w14:textId="77777777" w:rsidR="00186084" w:rsidRPr="00C40C77" w:rsidRDefault="00186084" w:rsidP="00691E54">
      <w:pPr>
        <w:numPr>
          <w:ilvl w:val="2"/>
          <w:numId w:val="51"/>
        </w:numPr>
        <w:autoSpaceDE w:val="0"/>
        <w:autoSpaceDN w:val="0"/>
        <w:adjustRightInd w:val="0"/>
        <w:spacing w:line="312" w:lineRule="auto"/>
        <w:ind w:left="1077" w:hanging="357"/>
        <w:jc w:val="both"/>
        <w:rPr>
          <w:rFonts w:eastAsiaTheme="minorHAnsi"/>
          <w:color w:val="000000"/>
          <w:sz w:val="22"/>
          <w:szCs w:val="22"/>
          <w:lang w:eastAsia="en-US"/>
        </w:rPr>
      </w:pPr>
      <w:r w:rsidRPr="00C40C77">
        <w:rPr>
          <w:rFonts w:eastAsiaTheme="minorHAnsi"/>
          <w:color w:val="000000"/>
          <w:sz w:val="22"/>
          <w:szCs w:val="22"/>
          <w:lang w:eastAsia="en-US"/>
        </w:rPr>
        <w:t xml:space="preserve">Wykonawcy, których jednostką dominującą w rozumieniu art. 3 ust. 1 pkt 37 ustawy z dnia 29 września 1994 r. o rachunkowości (Dz. U. z 2023 r. poz. 120, 295 z </w:t>
      </w:r>
      <w:proofErr w:type="spellStart"/>
      <w:r w:rsidRPr="00C40C77">
        <w:rPr>
          <w:rFonts w:eastAsiaTheme="minorHAnsi"/>
          <w:color w:val="000000"/>
          <w:sz w:val="22"/>
          <w:szCs w:val="22"/>
          <w:lang w:eastAsia="en-US"/>
        </w:rPr>
        <w:t>późn</w:t>
      </w:r>
      <w:proofErr w:type="spellEnd"/>
      <w:r w:rsidRPr="00C40C77">
        <w:rPr>
          <w:rFonts w:eastAsiaTheme="minorHAnsi"/>
          <w:color w:val="000000"/>
          <w:sz w:val="22"/>
          <w:szCs w:val="22"/>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26064C36" w14:textId="77777777" w:rsidR="00186084" w:rsidRPr="00C40C77" w:rsidRDefault="00186084" w:rsidP="00691E54">
      <w:pPr>
        <w:numPr>
          <w:ilvl w:val="2"/>
          <w:numId w:val="51"/>
        </w:numPr>
        <w:autoSpaceDE w:val="0"/>
        <w:autoSpaceDN w:val="0"/>
        <w:adjustRightInd w:val="0"/>
        <w:spacing w:line="312" w:lineRule="auto"/>
        <w:ind w:left="1077" w:hanging="357"/>
        <w:jc w:val="both"/>
        <w:rPr>
          <w:rFonts w:eastAsiaTheme="minorHAnsi"/>
          <w:color w:val="000000"/>
          <w:sz w:val="22"/>
          <w:szCs w:val="22"/>
          <w:lang w:eastAsia="en-US"/>
        </w:rPr>
      </w:pPr>
      <w:r w:rsidRPr="00C40C77">
        <w:rPr>
          <w:rFonts w:eastAsiaTheme="minorHAnsi"/>
          <w:color w:val="000000"/>
          <w:sz w:val="22"/>
          <w:szCs w:val="22"/>
          <w:lang w:eastAsia="en-US"/>
        </w:rPr>
        <w:t>Wykonawcy, którzy realizują zamówienie na rzecz lub z udziałem:</w:t>
      </w:r>
    </w:p>
    <w:p w14:paraId="5AA67CC0" w14:textId="77777777" w:rsidR="00186084" w:rsidRPr="00C40C77" w:rsidRDefault="00186084" w:rsidP="00691E54">
      <w:pPr>
        <w:pStyle w:val="Akapitzlist"/>
        <w:numPr>
          <w:ilvl w:val="0"/>
          <w:numId w:val="83"/>
        </w:numPr>
        <w:autoSpaceDE w:val="0"/>
        <w:autoSpaceDN w:val="0"/>
        <w:adjustRightInd w:val="0"/>
        <w:spacing w:line="312" w:lineRule="auto"/>
        <w:ind w:left="1418" w:hanging="284"/>
        <w:contextualSpacing/>
        <w:jc w:val="both"/>
        <w:rPr>
          <w:rFonts w:eastAsiaTheme="minorHAnsi"/>
          <w:color w:val="000000"/>
          <w:sz w:val="22"/>
          <w:szCs w:val="22"/>
          <w:lang w:eastAsia="en-US"/>
        </w:rPr>
      </w:pPr>
      <w:r w:rsidRPr="00C40C77">
        <w:rPr>
          <w:rFonts w:eastAsiaTheme="minorHAnsi"/>
          <w:color w:val="000000"/>
          <w:sz w:val="22"/>
          <w:szCs w:val="22"/>
          <w:lang w:eastAsia="en-US"/>
        </w:rPr>
        <w:t xml:space="preserve">obywateli rosyjskich lub osób fizycznych lub prawnych, podmiotów lub organów z siedzibą w Rosji; </w:t>
      </w:r>
    </w:p>
    <w:p w14:paraId="400CA705" w14:textId="77777777" w:rsidR="00186084" w:rsidRPr="00C40C77" w:rsidRDefault="00186084" w:rsidP="00691E54">
      <w:pPr>
        <w:pStyle w:val="Akapitzlist"/>
        <w:numPr>
          <w:ilvl w:val="0"/>
          <w:numId w:val="83"/>
        </w:numPr>
        <w:autoSpaceDE w:val="0"/>
        <w:autoSpaceDN w:val="0"/>
        <w:adjustRightInd w:val="0"/>
        <w:spacing w:line="312" w:lineRule="auto"/>
        <w:ind w:left="1418" w:hanging="284"/>
        <w:contextualSpacing/>
        <w:jc w:val="both"/>
        <w:rPr>
          <w:rFonts w:eastAsiaTheme="minorHAnsi"/>
          <w:color w:val="000000"/>
          <w:sz w:val="22"/>
          <w:szCs w:val="22"/>
          <w:lang w:eastAsia="en-US"/>
        </w:rPr>
      </w:pPr>
      <w:r w:rsidRPr="00C40C77">
        <w:rPr>
          <w:rFonts w:eastAsiaTheme="minorHAnsi"/>
          <w:color w:val="000000"/>
          <w:sz w:val="22"/>
          <w:szCs w:val="22"/>
          <w:lang w:eastAsia="en-US"/>
        </w:rPr>
        <w:t xml:space="preserve">osób prawnych, podmiotów lub organów, do których prawa własności bezpośrednio lub pośrednio w ponad 50 % należą do podmiotu, o którym mowa w </w:t>
      </w:r>
      <w:proofErr w:type="spellStart"/>
      <w:r w:rsidRPr="00C40C77">
        <w:rPr>
          <w:rFonts w:eastAsiaTheme="minorHAnsi"/>
          <w:color w:val="000000"/>
          <w:sz w:val="22"/>
          <w:szCs w:val="22"/>
          <w:lang w:eastAsia="en-US"/>
        </w:rPr>
        <w:t>tirecie</w:t>
      </w:r>
      <w:proofErr w:type="spellEnd"/>
      <w:r w:rsidRPr="00C40C77">
        <w:rPr>
          <w:rFonts w:eastAsiaTheme="minorHAnsi"/>
          <w:color w:val="000000"/>
          <w:sz w:val="22"/>
          <w:szCs w:val="22"/>
          <w:lang w:eastAsia="en-US"/>
        </w:rPr>
        <w:t xml:space="preserve"> 1); lub </w:t>
      </w:r>
    </w:p>
    <w:p w14:paraId="4070396B" w14:textId="77777777" w:rsidR="00186084" w:rsidRPr="00C40C77" w:rsidRDefault="00186084" w:rsidP="00691E54">
      <w:pPr>
        <w:pStyle w:val="Akapitzlist"/>
        <w:numPr>
          <w:ilvl w:val="0"/>
          <w:numId w:val="83"/>
        </w:numPr>
        <w:autoSpaceDE w:val="0"/>
        <w:autoSpaceDN w:val="0"/>
        <w:adjustRightInd w:val="0"/>
        <w:spacing w:line="312" w:lineRule="auto"/>
        <w:ind w:left="1418" w:hanging="284"/>
        <w:contextualSpacing/>
        <w:jc w:val="both"/>
        <w:rPr>
          <w:rFonts w:eastAsiaTheme="minorHAnsi"/>
          <w:color w:val="000000"/>
          <w:sz w:val="22"/>
          <w:szCs w:val="22"/>
          <w:lang w:eastAsia="en-US"/>
        </w:rPr>
      </w:pPr>
      <w:r w:rsidRPr="00C40C77">
        <w:rPr>
          <w:rFonts w:eastAsiaTheme="minorHAnsi"/>
          <w:color w:val="000000"/>
          <w:sz w:val="22"/>
          <w:szCs w:val="22"/>
          <w:lang w:eastAsia="en-US"/>
        </w:rPr>
        <w:t xml:space="preserve">osób fizycznych lub prawnych, podmiotów lub organów działających w imieniu lub pod kierunkiem podmiotu, o którym mowa w tir. 1) lub 2), </w:t>
      </w:r>
    </w:p>
    <w:p w14:paraId="2C57861A" w14:textId="77777777" w:rsidR="00186084" w:rsidRPr="00C40C77" w:rsidRDefault="00186084" w:rsidP="00721CD5">
      <w:pPr>
        <w:numPr>
          <w:ilvl w:val="2"/>
          <w:numId w:val="82"/>
        </w:numPr>
        <w:autoSpaceDE w:val="0"/>
        <w:autoSpaceDN w:val="0"/>
        <w:adjustRightInd w:val="0"/>
        <w:spacing w:line="312" w:lineRule="auto"/>
        <w:ind w:left="2880" w:hanging="360"/>
        <w:jc w:val="both"/>
        <w:rPr>
          <w:rFonts w:eastAsiaTheme="minorHAnsi"/>
          <w:color w:val="000000"/>
          <w:sz w:val="22"/>
          <w:szCs w:val="22"/>
          <w:lang w:eastAsia="en-US"/>
        </w:rPr>
      </w:pPr>
      <w:r w:rsidRPr="00C40C77">
        <w:rPr>
          <w:rFonts w:eastAsiaTheme="minorHAnsi"/>
          <w:color w:val="000000"/>
          <w:sz w:val="22"/>
          <w:szCs w:val="22"/>
          <w:lang w:eastAsia="en-US"/>
        </w:rPr>
        <w:t>w tym podwykonawców, dostawców lub podmiotów, na których zdolności polega się w rozumieniu dyrektywy w sprawie zamówień publicznych, w przypadku gdy przypada na nich ponad 10 % wartości zamówienia.</w:t>
      </w:r>
    </w:p>
    <w:p w14:paraId="34C0712E"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rFonts w:eastAsiaTheme="minorHAnsi"/>
          <w:color w:val="000000"/>
          <w:sz w:val="22"/>
          <w:szCs w:val="22"/>
          <w:lang w:eastAsia="en-US"/>
        </w:rPr>
        <w:t xml:space="preserve">wobec którego są podejmowane inne prawem przewidziane środki o charakterze sankcyjnym. </w:t>
      </w:r>
    </w:p>
    <w:p w14:paraId="55C2D477"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rFonts w:eastAsiaTheme="minorHAnsi"/>
          <w:color w:val="000000"/>
          <w:sz w:val="22"/>
          <w:szCs w:val="22"/>
          <w:lang w:eastAsia="en-US"/>
        </w:rPr>
        <w:t xml:space="preserve">który w okresie 3 miesięcy (licząc od daty rozstrzygnięcia postępowania), w postępowaniach, złożył najkorzystniejszą ofertę i: </w:t>
      </w:r>
    </w:p>
    <w:p w14:paraId="2E5DC282" w14:textId="77777777" w:rsidR="00186084" w:rsidRPr="00C40C77" w:rsidRDefault="00186084" w:rsidP="00691E54">
      <w:pPr>
        <w:pStyle w:val="Akapitzlist"/>
        <w:numPr>
          <w:ilvl w:val="2"/>
          <w:numId w:val="51"/>
        </w:numPr>
        <w:spacing w:before="120" w:line="312" w:lineRule="auto"/>
        <w:jc w:val="both"/>
        <w:rPr>
          <w:sz w:val="22"/>
          <w:szCs w:val="22"/>
        </w:rPr>
      </w:pPr>
      <w:r w:rsidRPr="00C40C77">
        <w:rPr>
          <w:rFonts w:eastAsiaTheme="minorHAnsi"/>
          <w:color w:val="000000"/>
          <w:sz w:val="22"/>
          <w:szCs w:val="22"/>
          <w:lang w:eastAsia="en-US"/>
        </w:rPr>
        <w:t xml:space="preserve">odmówił zawarcia umowy, lub </w:t>
      </w:r>
    </w:p>
    <w:p w14:paraId="5DFBB091" w14:textId="77777777" w:rsidR="00186084" w:rsidRPr="00C40C77" w:rsidRDefault="00186084" w:rsidP="00691E54">
      <w:pPr>
        <w:pStyle w:val="Akapitzlist"/>
        <w:numPr>
          <w:ilvl w:val="2"/>
          <w:numId w:val="51"/>
        </w:numPr>
        <w:spacing w:before="120" w:line="312" w:lineRule="auto"/>
        <w:jc w:val="both"/>
        <w:rPr>
          <w:sz w:val="22"/>
          <w:szCs w:val="22"/>
        </w:rPr>
      </w:pPr>
      <w:r w:rsidRPr="00C40C77">
        <w:rPr>
          <w:rFonts w:eastAsiaTheme="minorHAnsi"/>
          <w:color w:val="000000"/>
          <w:sz w:val="22"/>
          <w:szCs w:val="22"/>
          <w:lang w:eastAsia="en-US"/>
        </w:rPr>
        <w:t xml:space="preserve">wycofał ofertę, lub </w:t>
      </w:r>
    </w:p>
    <w:p w14:paraId="1BB1A57C" w14:textId="77777777" w:rsidR="00186084" w:rsidRPr="00C40C77" w:rsidRDefault="00186084" w:rsidP="00691E54">
      <w:pPr>
        <w:pStyle w:val="Akapitzlist"/>
        <w:numPr>
          <w:ilvl w:val="2"/>
          <w:numId w:val="51"/>
        </w:numPr>
        <w:spacing w:before="120" w:line="312" w:lineRule="auto"/>
        <w:jc w:val="both"/>
        <w:rPr>
          <w:sz w:val="22"/>
          <w:szCs w:val="22"/>
        </w:rPr>
      </w:pPr>
      <w:r w:rsidRPr="00C40C77">
        <w:rPr>
          <w:rFonts w:eastAsiaTheme="minorHAnsi"/>
          <w:color w:val="000000"/>
          <w:sz w:val="22"/>
          <w:szCs w:val="22"/>
          <w:lang w:eastAsia="en-US"/>
        </w:rPr>
        <w:t xml:space="preserve">nie uzupełnił oświadczeń i dokumentów na wezwanie, o którym mowa w § 39 ust. 6 Regulaminu. </w:t>
      </w:r>
    </w:p>
    <w:p w14:paraId="092654BA"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rFonts w:eastAsiaTheme="minorHAnsi"/>
          <w:color w:val="000000"/>
          <w:sz w:val="22"/>
          <w:szCs w:val="22"/>
          <w:lang w:eastAsia="en-US"/>
        </w:rPr>
        <w:t xml:space="preserve">który, w przypadku zamówień, o których mowa w § 30 ust. 5 Regulaminu oraz innych uzasadnionych interesem Spółki przypadkach: </w:t>
      </w:r>
    </w:p>
    <w:p w14:paraId="1E8D0C69" w14:textId="77777777" w:rsidR="00186084" w:rsidRPr="00C40C77" w:rsidRDefault="00186084" w:rsidP="00691E54">
      <w:pPr>
        <w:pStyle w:val="Akapitzlist"/>
        <w:numPr>
          <w:ilvl w:val="2"/>
          <w:numId w:val="84"/>
        </w:numPr>
        <w:spacing w:before="120" w:line="312" w:lineRule="auto"/>
        <w:ind w:left="993" w:hanging="284"/>
        <w:contextualSpacing/>
        <w:jc w:val="both"/>
        <w:rPr>
          <w:sz w:val="22"/>
          <w:szCs w:val="22"/>
        </w:rPr>
      </w:pPr>
      <w:r w:rsidRPr="00C40C77">
        <w:rPr>
          <w:sz w:val="22"/>
          <w:szCs w:val="22"/>
        </w:rPr>
        <w:t xml:space="preserve">z przyczyn leżących po jego stronie nie wykonał lub nienależycie wykonał umowę zawartą z Zamawiającym, co doprowadziło do: </w:t>
      </w:r>
    </w:p>
    <w:p w14:paraId="2421CB66" w14:textId="77777777" w:rsidR="00186084" w:rsidRPr="00C40C77" w:rsidRDefault="00186084" w:rsidP="00691E54">
      <w:pPr>
        <w:pStyle w:val="Akapitzlist"/>
        <w:numPr>
          <w:ilvl w:val="0"/>
          <w:numId w:val="85"/>
        </w:numPr>
        <w:spacing w:before="120" w:line="312" w:lineRule="auto"/>
        <w:ind w:left="1276" w:hanging="283"/>
        <w:contextualSpacing/>
        <w:jc w:val="both"/>
        <w:rPr>
          <w:sz w:val="22"/>
          <w:szCs w:val="22"/>
        </w:rPr>
      </w:pPr>
      <w:r w:rsidRPr="00C40C77">
        <w:rPr>
          <w:sz w:val="22"/>
          <w:szCs w:val="22"/>
        </w:rPr>
        <w:t xml:space="preserve">wypowiedzenia lub odstąpienia od umowy, lub </w:t>
      </w:r>
    </w:p>
    <w:p w14:paraId="3F84C4D2" w14:textId="77777777" w:rsidR="00186084" w:rsidRPr="00C40C77" w:rsidRDefault="00186084" w:rsidP="00691E54">
      <w:pPr>
        <w:pStyle w:val="Akapitzlist"/>
        <w:numPr>
          <w:ilvl w:val="0"/>
          <w:numId w:val="85"/>
        </w:numPr>
        <w:spacing w:before="120" w:line="312" w:lineRule="auto"/>
        <w:ind w:left="1276" w:hanging="283"/>
        <w:contextualSpacing/>
        <w:jc w:val="both"/>
        <w:rPr>
          <w:sz w:val="22"/>
          <w:szCs w:val="22"/>
        </w:rPr>
      </w:pPr>
      <w:r w:rsidRPr="00C40C77">
        <w:rPr>
          <w:sz w:val="22"/>
          <w:szCs w:val="22"/>
        </w:rPr>
        <w:t xml:space="preserve">dokonania zakupu zastępczego przez Zamawiającego, lub </w:t>
      </w:r>
    </w:p>
    <w:p w14:paraId="637F920A" w14:textId="77777777" w:rsidR="00186084" w:rsidRPr="00C40C77" w:rsidRDefault="00186084" w:rsidP="00691E54">
      <w:pPr>
        <w:pStyle w:val="Akapitzlist"/>
        <w:numPr>
          <w:ilvl w:val="0"/>
          <w:numId w:val="85"/>
        </w:numPr>
        <w:spacing w:before="120" w:line="312" w:lineRule="auto"/>
        <w:ind w:left="1276" w:hanging="283"/>
        <w:contextualSpacing/>
        <w:jc w:val="both"/>
        <w:rPr>
          <w:sz w:val="22"/>
          <w:szCs w:val="22"/>
        </w:rPr>
      </w:pPr>
      <w:r w:rsidRPr="00C40C77">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0127D19" w14:textId="77777777" w:rsidR="00186084" w:rsidRPr="00C40C77" w:rsidRDefault="00186084" w:rsidP="00691E54">
      <w:pPr>
        <w:pStyle w:val="Akapitzlist"/>
        <w:numPr>
          <w:ilvl w:val="2"/>
          <w:numId w:val="84"/>
        </w:numPr>
        <w:spacing w:before="120" w:line="312" w:lineRule="auto"/>
        <w:ind w:left="993" w:hanging="284"/>
        <w:contextualSpacing/>
        <w:jc w:val="both"/>
        <w:rPr>
          <w:sz w:val="22"/>
          <w:szCs w:val="22"/>
        </w:rPr>
      </w:pPr>
      <w:r w:rsidRPr="00C40C77">
        <w:rPr>
          <w:sz w:val="22"/>
          <w:szCs w:val="22"/>
        </w:rPr>
        <w:lastRenderedPageBreak/>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5055FE66" w14:textId="77777777" w:rsidR="00186084" w:rsidRPr="00C40C77" w:rsidRDefault="00186084" w:rsidP="00691E54">
      <w:pPr>
        <w:pStyle w:val="Akapitzlist"/>
        <w:numPr>
          <w:ilvl w:val="1"/>
          <w:numId w:val="51"/>
        </w:numPr>
        <w:spacing w:before="120" w:line="312" w:lineRule="auto"/>
        <w:ind w:left="709" w:hanging="425"/>
        <w:jc w:val="both"/>
        <w:rPr>
          <w:sz w:val="22"/>
          <w:szCs w:val="22"/>
        </w:rPr>
      </w:pPr>
      <w:r w:rsidRPr="00C40C77">
        <w:rPr>
          <w:rFonts w:eastAsiaTheme="minorHAnsi"/>
          <w:color w:val="000000"/>
          <w:sz w:val="22"/>
          <w:szCs w:val="22"/>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CEDF2CC" w14:textId="77777777" w:rsidR="006E590A" w:rsidRPr="00C40C77" w:rsidRDefault="006E590A" w:rsidP="00D976EF">
      <w:pPr>
        <w:pStyle w:val="Tekstpodstawowy"/>
        <w:spacing w:after="40"/>
        <w:ind w:left="426"/>
        <w:rPr>
          <w:sz w:val="22"/>
          <w:szCs w:val="22"/>
        </w:rPr>
      </w:pPr>
      <w:bookmarkStart w:id="14" w:name="mip51080599"/>
      <w:bookmarkEnd w:id="14"/>
    </w:p>
    <w:p w14:paraId="472DEB07" w14:textId="77777777" w:rsidR="00AA647A" w:rsidRPr="00C40C77" w:rsidRDefault="00AA647A" w:rsidP="00691E54">
      <w:pPr>
        <w:numPr>
          <w:ilvl w:val="0"/>
          <w:numId w:val="51"/>
        </w:numPr>
        <w:jc w:val="both"/>
        <w:rPr>
          <w:sz w:val="22"/>
          <w:szCs w:val="22"/>
        </w:rPr>
      </w:pPr>
      <w:r w:rsidRPr="00C40C77">
        <w:rPr>
          <w:sz w:val="22"/>
          <w:szCs w:val="22"/>
        </w:rPr>
        <w:t>Zamawiający stosuje warunki udziału w postępowaniu:</w:t>
      </w:r>
    </w:p>
    <w:p w14:paraId="50AE6AB8" w14:textId="70ADDF29" w:rsidR="006E34CB" w:rsidRPr="00C40C77" w:rsidRDefault="00AA647A" w:rsidP="004B5DD5">
      <w:pPr>
        <w:pStyle w:val="Akapitzlist"/>
        <w:numPr>
          <w:ilvl w:val="1"/>
          <w:numId w:val="3"/>
        </w:numPr>
        <w:ind w:left="709" w:hanging="357"/>
        <w:jc w:val="both"/>
        <w:rPr>
          <w:sz w:val="22"/>
          <w:szCs w:val="22"/>
        </w:rPr>
      </w:pPr>
      <w:r w:rsidRPr="00C40C77">
        <w:rPr>
          <w:sz w:val="22"/>
          <w:szCs w:val="22"/>
        </w:rPr>
        <w:t>uprawnień niezbędnych do prowadzenia określonej działalności gospodarczej</w:t>
      </w:r>
      <w:r w:rsidR="009357E2" w:rsidRPr="00C40C77">
        <w:rPr>
          <w:sz w:val="22"/>
          <w:szCs w:val="22"/>
        </w:rPr>
        <w:t>,</w:t>
      </w:r>
      <w:r w:rsidRPr="00C40C77">
        <w:rPr>
          <w:sz w:val="22"/>
          <w:szCs w:val="22"/>
        </w:rPr>
        <w:t xml:space="preserve"> Wykonawca wykaże, że</w:t>
      </w:r>
      <w:r w:rsidR="003E1D83" w:rsidRPr="00C40C77">
        <w:rPr>
          <w:sz w:val="22"/>
          <w:szCs w:val="22"/>
        </w:rPr>
        <w:t>:</w:t>
      </w:r>
      <w:r w:rsidR="00186084" w:rsidRPr="00C40C77">
        <w:rPr>
          <w:sz w:val="22"/>
          <w:szCs w:val="22"/>
        </w:rPr>
        <w:t xml:space="preserve"> nie dotyczy</w:t>
      </w:r>
    </w:p>
    <w:p w14:paraId="2E150270" w14:textId="77777777" w:rsidR="00911CC0" w:rsidRPr="00C40C77" w:rsidRDefault="00FE5612" w:rsidP="00911CC0">
      <w:pPr>
        <w:tabs>
          <w:tab w:val="num" w:pos="5580"/>
        </w:tabs>
        <w:ind w:left="720" w:hanging="360"/>
        <w:jc w:val="both"/>
        <w:rPr>
          <w:sz w:val="22"/>
          <w:szCs w:val="22"/>
        </w:rPr>
      </w:pPr>
      <w:r w:rsidRPr="00C40C77">
        <w:rPr>
          <w:sz w:val="22"/>
          <w:szCs w:val="22"/>
        </w:rPr>
        <w:tab/>
      </w:r>
    </w:p>
    <w:p w14:paraId="332A3CB1" w14:textId="2EFE1E44" w:rsidR="00AA647A" w:rsidRPr="00C40C77" w:rsidRDefault="00AA647A" w:rsidP="00911CC0">
      <w:pPr>
        <w:pStyle w:val="Akapitzlist"/>
        <w:numPr>
          <w:ilvl w:val="1"/>
          <w:numId w:val="3"/>
        </w:numPr>
        <w:tabs>
          <w:tab w:val="num" w:pos="5580"/>
        </w:tabs>
        <w:ind w:left="709" w:hanging="283"/>
        <w:jc w:val="both"/>
        <w:rPr>
          <w:sz w:val="22"/>
          <w:szCs w:val="22"/>
        </w:rPr>
      </w:pPr>
      <w:r w:rsidRPr="00C40C77">
        <w:rPr>
          <w:sz w:val="22"/>
          <w:szCs w:val="22"/>
        </w:rPr>
        <w:t xml:space="preserve">zdolności do występowania w obrocie gospodarczym; Wykonawca powinien być wpisany </w:t>
      </w:r>
      <w:r w:rsidRPr="00C40C77">
        <w:rPr>
          <w:sz w:val="22"/>
          <w:szCs w:val="22"/>
        </w:rPr>
        <w:br/>
        <w:t>do rejestru działalności gospodarczej prowadzonego w kraju, w którym Wykonawca ma siedzibę</w:t>
      </w:r>
      <w:r w:rsidR="00AD1026" w:rsidRPr="00C40C77">
        <w:rPr>
          <w:sz w:val="22"/>
          <w:szCs w:val="22"/>
        </w:rPr>
        <w:t>;</w:t>
      </w:r>
    </w:p>
    <w:p w14:paraId="750D20D0" w14:textId="77777777" w:rsidR="00E2546E" w:rsidRPr="00C40C77" w:rsidRDefault="00E2546E" w:rsidP="00890738">
      <w:pPr>
        <w:tabs>
          <w:tab w:val="num" w:pos="5580"/>
        </w:tabs>
        <w:jc w:val="both"/>
        <w:rPr>
          <w:sz w:val="22"/>
          <w:szCs w:val="22"/>
        </w:rPr>
      </w:pPr>
    </w:p>
    <w:p w14:paraId="13B0D369" w14:textId="65DBD5CA" w:rsidR="008C4032" w:rsidRPr="00C40C77" w:rsidRDefault="008F509A">
      <w:pPr>
        <w:pStyle w:val="Akapitzlist"/>
        <w:numPr>
          <w:ilvl w:val="1"/>
          <w:numId w:val="3"/>
        </w:numPr>
        <w:spacing w:after="40"/>
        <w:ind w:left="709"/>
        <w:jc w:val="both"/>
        <w:rPr>
          <w:sz w:val="22"/>
          <w:szCs w:val="22"/>
        </w:rPr>
      </w:pPr>
      <w:r w:rsidRPr="00C40C77">
        <w:rPr>
          <w:sz w:val="22"/>
          <w:szCs w:val="22"/>
        </w:rPr>
        <w:t>zdolnoś</w:t>
      </w:r>
      <w:r w:rsidR="00911CC0" w:rsidRPr="00C40C77">
        <w:rPr>
          <w:sz w:val="22"/>
          <w:szCs w:val="22"/>
        </w:rPr>
        <w:t>ci</w:t>
      </w:r>
      <w:r w:rsidRPr="00C40C77">
        <w:rPr>
          <w:sz w:val="22"/>
          <w:szCs w:val="22"/>
        </w:rPr>
        <w:t xml:space="preserve"> techniczn</w:t>
      </w:r>
      <w:r w:rsidR="00911CC0" w:rsidRPr="00C40C77">
        <w:rPr>
          <w:sz w:val="22"/>
          <w:szCs w:val="22"/>
        </w:rPr>
        <w:t>ej</w:t>
      </w:r>
      <w:r w:rsidRPr="00C40C77">
        <w:rPr>
          <w:sz w:val="22"/>
          <w:szCs w:val="22"/>
        </w:rPr>
        <w:t xml:space="preserve"> lub zawodow</w:t>
      </w:r>
      <w:r w:rsidR="00911CC0" w:rsidRPr="00C40C77">
        <w:rPr>
          <w:sz w:val="22"/>
          <w:szCs w:val="22"/>
        </w:rPr>
        <w:t>ej</w:t>
      </w:r>
      <w:r w:rsidRPr="00C40C77">
        <w:rPr>
          <w:sz w:val="22"/>
          <w:szCs w:val="22"/>
        </w:rPr>
        <w:t>; Wykonawca wykaże, że</w:t>
      </w:r>
      <w:r w:rsidR="00AD1026" w:rsidRPr="00C40C77">
        <w:rPr>
          <w:sz w:val="22"/>
          <w:szCs w:val="22"/>
        </w:rPr>
        <w:t>:</w:t>
      </w:r>
      <w:r w:rsidRPr="00C40C77">
        <w:rPr>
          <w:sz w:val="22"/>
          <w:szCs w:val="22"/>
        </w:rPr>
        <w:t xml:space="preserve"> </w:t>
      </w:r>
    </w:p>
    <w:p w14:paraId="59CE3FED" w14:textId="401058D1" w:rsidR="00C80A84" w:rsidRPr="00C40C77" w:rsidRDefault="00C80A84" w:rsidP="00C80A84">
      <w:pPr>
        <w:spacing w:after="20"/>
        <w:ind w:left="720"/>
        <w:jc w:val="both"/>
        <w:rPr>
          <w:iCs/>
          <w:sz w:val="22"/>
          <w:szCs w:val="22"/>
        </w:rPr>
      </w:pPr>
      <w:r w:rsidRPr="00C40C77">
        <w:rPr>
          <w:iCs/>
          <w:sz w:val="22"/>
          <w:szCs w:val="22"/>
        </w:rPr>
        <w:t xml:space="preserve">Wykonawcy, którzy w okresie ostatnich 3 lat przed upływem terminu składania ofert w postępowaniu o udzielenie zamówienia, a jeżeli okres prowadzenia działalności jest krótszy - w tym okresie, wykonali (a w przypadku świadczeń okresowych lub ciągłych również wykonywanych) zamówienia w zakresie niezbędnym do wykazania spełniania warunku wiedzy i doświadczenia, tj. co najmniej jednej usługi polegającej na serwisie ploterów i skanerów o łącznej wartości </w:t>
      </w:r>
      <w:r w:rsidRPr="00C40C77">
        <w:rPr>
          <w:b/>
          <w:bCs/>
          <w:iCs/>
          <w:sz w:val="22"/>
          <w:szCs w:val="22"/>
        </w:rPr>
        <w:t>brutto</w:t>
      </w:r>
      <w:r w:rsidRPr="00C40C77">
        <w:rPr>
          <w:iCs/>
          <w:sz w:val="22"/>
          <w:szCs w:val="22"/>
        </w:rPr>
        <w:t xml:space="preserve"> nie mniejszej niż:</w:t>
      </w:r>
      <w:r w:rsidR="00865814" w:rsidRPr="00C40C77">
        <w:rPr>
          <w:iCs/>
          <w:sz w:val="22"/>
          <w:szCs w:val="22"/>
        </w:rPr>
        <w:t>18 000,00</w:t>
      </w:r>
      <w:r w:rsidRPr="00C40C77">
        <w:rPr>
          <w:iCs/>
          <w:sz w:val="22"/>
          <w:szCs w:val="22"/>
        </w:rPr>
        <w:t xml:space="preserve"> zł  </w:t>
      </w:r>
    </w:p>
    <w:p w14:paraId="4C138508" w14:textId="77777777" w:rsidR="002636A9" w:rsidRPr="00C40C77" w:rsidRDefault="002636A9" w:rsidP="002636A9">
      <w:pPr>
        <w:widowControl w:val="0"/>
        <w:tabs>
          <w:tab w:val="left" w:pos="1134"/>
        </w:tabs>
        <w:adjustRightInd w:val="0"/>
        <w:ind w:left="1134"/>
        <w:jc w:val="both"/>
        <w:textAlignment w:val="baseline"/>
        <w:rPr>
          <w:sz w:val="22"/>
          <w:szCs w:val="22"/>
        </w:rPr>
      </w:pPr>
    </w:p>
    <w:p w14:paraId="79D06259" w14:textId="1B26F940" w:rsidR="00645B8D" w:rsidRPr="00C40C77" w:rsidRDefault="00645B8D" w:rsidP="00691E54">
      <w:pPr>
        <w:pStyle w:val="Akapitzlist"/>
        <w:keepNext/>
        <w:numPr>
          <w:ilvl w:val="0"/>
          <w:numId w:val="49"/>
        </w:numPr>
        <w:tabs>
          <w:tab w:val="left" w:pos="720"/>
        </w:tabs>
        <w:snapToGrid w:val="0"/>
        <w:outlineLvl w:val="1"/>
        <w:rPr>
          <w:sz w:val="22"/>
          <w:szCs w:val="22"/>
        </w:rPr>
      </w:pPr>
      <w:bookmarkStart w:id="15" w:name="_Toc218752569"/>
      <w:bookmarkStart w:id="16" w:name="_Hlk108339776"/>
      <w:bookmarkEnd w:id="12"/>
      <w:r w:rsidRPr="00C40C77">
        <w:rPr>
          <w:b/>
          <w:bCs/>
          <w:sz w:val="22"/>
          <w:szCs w:val="22"/>
        </w:rPr>
        <w:t>Wykonawcy występujący wspólnie (konsorcjum).</w:t>
      </w:r>
      <w:bookmarkEnd w:id="15"/>
      <w:r w:rsidRPr="00C40C77">
        <w:rPr>
          <w:b/>
          <w:bCs/>
          <w:sz w:val="22"/>
          <w:szCs w:val="22"/>
        </w:rPr>
        <w:t xml:space="preserve"> </w:t>
      </w:r>
    </w:p>
    <w:p w14:paraId="3E402658" w14:textId="77777777" w:rsidR="00645B8D" w:rsidRPr="00C40C77" w:rsidRDefault="00645B8D" w:rsidP="00691E54">
      <w:pPr>
        <w:pStyle w:val="Akapitzlist"/>
        <w:numPr>
          <w:ilvl w:val="0"/>
          <w:numId w:val="52"/>
        </w:numPr>
        <w:ind w:left="357" w:hanging="357"/>
        <w:jc w:val="both"/>
        <w:rPr>
          <w:sz w:val="22"/>
          <w:szCs w:val="22"/>
        </w:rPr>
      </w:pPr>
      <w:r w:rsidRPr="00C40C77">
        <w:rPr>
          <w:sz w:val="22"/>
          <w:szCs w:val="22"/>
        </w:rPr>
        <w:t>Wykonawcy mogą wspólnie ubiegać się o udzielenie zamówienia.</w:t>
      </w:r>
    </w:p>
    <w:p w14:paraId="3E0BC1EE" w14:textId="2B7C1875" w:rsidR="00645B8D" w:rsidRPr="00C40C77" w:rsidRDefault="00645B8D" w:rsidP="00691E54">
      <w:pPr>
        <w:pStyle w:val="Akapitzlist"/>
        <w:numPr>
          <w:ilvl w:val="0"/>
          <w:numId w:val="52"/>
        </w:numPr>
        <w:ind w:left="357" w:hanging="357"/>
        <w:jc w:val="both"/>
        <w:rPr>
          <w:sz w:val="22"/>
          <w:szCs w:val="22"/>
        </w:rPr>
      </w:pPr>
      <w:r w:rsidRPr="00C40C77">
        <w:rPr>
          <w:sz w:val="22"/>
          <w:szCs w:val="22"/>
        </w:rPr>
        <w:t xml:space="preserve">Wykonawcy występujący wspólnie ustanawiają pełnomocnika do reprezentowania ich </w:t>
      </w:r>
      <w:r w:rsidRPr="00C40C77">
        <w:rPr>
          <w:sz w:val="22"/>
          <w:szCs w:val="22"/>
        </w:rPr>
        <w:br/>
        <w:t xml:space="preserve">w postępowaniu o udzielenie zamówienia albo reprezentowania ich w postępowaniu i zawarcia </w:t>
      </w:r>
      <w:r w:rsidR="006B5606" w:rsidRPr="00C40C77">
        <w:rPr>
          <w:sz w:val="22"/>
          <w:szCs w:val="22"/>
        </w:rPr>
        <w:t>U</w:t>
      </w:r>
      <w:r w:rsidRPr="00C40C77">
        <w:rPr>
          <w:sz w:val="22"/>
          <w:szCs w:val="22"/>
        </w:rPr>
        <w:t>mowy w sprawie zamówienia.</w:t>
      </w:r>
    </w:p>
    <w:p w14:paraId="641B97A2" w14:textId="77777777" w:rsidR="00645B8D" w:rsidRPr="00C40C77" w:rsidRDefault="00645B8D" w:rsidP="00691E54">
      <w:pPr>
        <w:pStyle w:val="Akapitzlist"/>
        <w:numPr>
          <w:ilvl w:val="0"/>
          <w:numId w:val="52"/>
        </w:numPr>
        <w:ind w:left="357" w:hanging="357"/>
        <w:jc w:val="both"/>
        <w:rPr>
          <w:sz w:val="22"/>
          <w:szCs w:val="22"/>
        </w:rPr>
      </w:pPr>
      <w:r w:rsidRPr="00C40C77">
        <w:rPr>
          <w:sz w:val="22"/>
          <w:szCs w:val="22"/>
        </w:rPr>
        <w:t>Wszelka korespondencja prowadzona będzie wyłącznie z pełnomocnikiem.</w:t>
      </w:r>
    </w:p>
    <w:p w14:paraId="11950955" w14:textId="3E3582C5" w:rsidR="00645B8D" w:rsidRPr="00C40C77" w:rsidRDefault="00645B8D" w:rsidP="00691E54">
      <w:pPr>
        <w:pStyle w:val="Akapitzlist"/>
        <w:numPr>
          <w:ilvl w:val="0"/>
          <w:numId w:val="52"/>
        </w:numPr>
        <w:ind w:left="357" w:hanging="357"/>
        <w:jc w:val="both"/>
        <w:rPr>
          <w:sz w:val="22"/>
          <w:szCs w:val="22"/>
        </w:rPr>
      </w:pPr>
      <w:r w:rsidRPr="00C40C77">
        <w:rPr>
          <w:sz w:val="22"/>
          <w:szCs w:val="22"/>
        </w:rPr>
        <w:t>Każdy z Wykonawców występujących wspólnie (</w:t>
      </w:r>
      <w:r w:rsidR="0061062D" w:rsidRPr="00C40C77">
        <w:rPr>
          <w:sz w:val="22"/>
          <w:szCs w:val="22"/>
        </w:rPr>
        <w:t>lider/</w:t>
      </w:r>
      <w:r w:rsidRPr="00C40C77">
        <w:rPr>
          <w:sz w:val="22"/>
          <w:szCs w:val="22"/>
        </w:rPr>
        <w:t>członek konsorcjum) nie może podlegać wykluczeniu z postępowania. Spełnienie warunków udziału w postępowaniu w stosunku do Wykonawców występujących wspólnie będzie oceniane łącznie.</w:t>
      </w:r>
    </w:p>
    <w:p w14:paraId="1D93AF70" w14:textId="714A35ED" w:rsidR="00645B8D" w:rsidRPr="00C40C77" w:rsidRDefault="00645B8D" w:rsidP="00691E54">
      <w:pPr>
        <w:pStyle w:val="Akapitzlist"/>
        <w:numPr>
          <w:ilvl w:val="0"/>
          <w:numId w:val="52"/>
        </w:numPr>
        <w:ind w:left="357" w:hanging="357"/>
        <w:jc w:val="both"/>
        <w:rPr>
          <w:sz w:val="22"/>
          <w:szCs w:val="22"/>
        </w:rPr>
      </w:pPr>
      <w:r w:rsidRPr="00C40C7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C40C77">
        <w:rPr>
          <w:color w:val="FF0000"/>
          <w:sz w:val="22"/>
          <w:szCs w:val="22"/>
        </w:rPr>
        <w:t xml:space="preserve"> </w:t>
      </w:r>
      <w:r w:rsidRPr="00C40C77">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45BE1FF2" w14:textId="77777777" w:rsidR="00645B8D" w:rsidRPr="00C40C77" w:rsidRDefault="00645B8D" w:rsidP="00691E54">
      <w:pPr>
        <w:pStyle w:val="Akapitzlist"/>
        <w:numPr>
          <w:ilvl w:val="0"/>
          <w:numId w:val="52"/>
        </w:numPr>
        <w:ind w:left="357" w:hanging="357"/>
        <w:jc w:val="both"/>
        <w:rPr>
          <w:sz w:val="22"/>
          <w:szCs w:val="22"/>
        </w:rPr>
      </w:pPr>
      <w:r w:rsidRPr="00C40C7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29DC72F6" w14:textId="2146BA1C" w:rsidR="00645B8D" w:rsidRPr="00C40C77" w:rsidRDefault="00645B8D" w:rsidP="00691E54">
      <w:pPr>
        <w:pStyle w:val="Akapitzlist"/>
        <w:numPr>
          <w:ilvl w:val="0"/>
          <w:numId w:val="52"/>
        </w:numPr>
        <w:ind w:left="357" w:hanging="357"/>
        <w:jc w:val="both"/>
        <w:rPr>
          <w:sz w:val="22"/>
          <w:szCs w:val="22"/>
        </w:rPr>
      </w:pPr>
      <w:r w:rsidRPr="00C40C77">
        <w:rPr>
          <w:sz w:val="22"/>
          <w:szCs w:val="22"/>
        </w:rPr>
        <w:t xml:space="preserve">Od Wykonawców wspólnie ubiegających się o niniejsze zamówienie, których oferta zostanie uznana za najkorzystniejszą, Zamawiający może zażądać przed zawarciem </w:t>
      </w:r>
      <w:r w:rsidR="006B5606" w:rsidRPr="00C40C77">
        <w:rPr>
          <w:sz w:val="22"/>
          <w:szCs w:val="22"/>
        </w:rPr>
        <w:t>U</w:t>
      </w:r>
      <w:r w:rsidRPr="00C40C77">
        <w:rPr>
          <w:sz w:val="22"/>
          <w:szCs w:val="22"/>
        </w:rPr>
        <w:t>mowy - umowy regulującej współpracę tych Wykonawców.</w:t>
      </w:r>
    </w:p>
    <w:p w14:paraId="09331E5D" w14:textId="77777777" w:rsidR="00645B8D" w:rsidRPr="00C40C77" w:rsidRDefault="00645B8D" w:rsidP="00691E54">
      <w:pPr>
        <w:pStyle w:val="Akapitzlist"/>
        <w:numPr>
          <w:ilvl w:val="0"/>
          <w:numId w:val="52"/>
        </w:numPr>
        <w:ind w:left="357" w:hanging="357"/>
        <w:jc w:val="both"/>
        <w:rPr>
          <w:sz w:val="22"/>
          <w:szCs w:val="22"/>
        </w:rPr>
      </w:pPr>
      <w:r w:rsidRPr="00C40C77">
        <w:rPr>
          <w:sz w:val="22"/>
          <w:szCs w:val="22"/>
        </w:rPr>
        <w:t xml:space="preserve">Wykonawcy, którzy złożyli ofertę wspólną odpowiadają solidarnie za realizację zamówienia. </w:t>
      </w:r>
    </w:p>
    <w:p w14:paraId="7A615970" w14:textId="1659AC33" w:rsidR="00D753B8" w:rsidRPr="00C40C77" w:rsidRDefault="00D753B8" w:rsidP="00A469E8">
      <w:pPr>
        <w:pStyle w:val="Akapitzlist"/>
        <w:ind w:left="340"/>
        <w:jc w:val="both"/>
        <w:rPr>
          <w:b/>
          <w:sz w:val="22"/>
          <w:szCs w:val="22"/>
        </w:rPr>
      </w:pPr>
    </w:p>
    <w:p w14:paraId="0A10459C" w14:textId="02529F11" w:rsidR="00B13C09" w:rsidRPr="00C40C77" w:rsidRDefault="00B13C09" w:rsidP="00691E54">
      <w:pPr>
        <w:pStyle w:val="Akapitzlist"/>
        <w:keepNext/>
        <w:numPr>
          <w:ilvl w:val="0"/>
          <w:numId w:val="49"/>
        </w:numPr>
        <w:tabs>
          <w:tab w:val="left" w:pos="720"/>
        </w:tabs>
        <w:snapToGrid w:val="0"/>
        <w:outlineLvl w:val="1"/>
        <w:rPr>
          <w:sz w:val="22"/>
          <w:szCs w:val="22"/>
        </w:rPr>
      </w:pPr>
      <w:bookmarkStart w:id="17" w:name="_Toc218752570"/>
      <w:r w:rsidRPr="00C40C77">
        <w:rPr>
          <w:b/>
          <w:bCs/>
          <w:sz w:val="22"/>
          <w:szCs w:val="22"/>
        </w:rPr>
        <w:t>Udostępnienie zasobów.</w:t>
      </w:r>
      <w:bookmarkEnd w:id="17"/>
    </w:p>
    <w:p w14:paraId="562D0405" w14:textId="4703C3CD" w:rsidR="00B13C09" w:rsidRPr="00C40C77" w:rsidRDefault="00B13C09" w:rsidP="00691E54">
      <w:pPr>
        <w:pStyle w:val="Akapitzlist"/>
        <w:numPr>
          <w:ilvl w:val="0"/>
          <w:numId w:val="53"/>
        </w:numPr>
        <w:jc w:val="both"/>
        <w:rPr>
          <w:sz w:val="22"/>
          <w:szCs w:val="22"/>
        </w:rPr>
      </w:pPr>
      <w:r w:rsidRPr="00C40C77">
        <w:rPr>
          <w:sz w:val="22"/>
          <w:szCs w:val="22"/>
        </w:rPr>
        <w:t xml:space="preserve">Wykonawca może w celu potwierdzenia spełniania warunków udziału w postępowaniu, </w:t>
      </w:r>
      <w:r w:rsidRPr="00C40C77">
        <w:rPr>
          <w:sz w:val="22"/>
          <w:szCs w:val="22"/>
        </w:rPr>
        <w:br/>
        <w:t xml:space="preserve">w stosownych sytuacjach oraz w odniesieniu do konkretnego zamówienia, lub jego części, polegać na </w:t>
      </w:r>
      <w:r w:rsidRPr="00C40C77">
        <w:rPr>
          <w:sz w:val="22"/>
          <w:szCs w:val="22"/>
        </w:rPr>
        <w:lastRenderedPageBreak/>
        <w:t>zdolnościach technicznych lub zawodowych lub sytuacji ekonomicznej lub finansowej podmiotów udostępniających zasoby, niezależnie od charakteru prawnego łączących go z nimi stosunków prawnych.</w:t>
      </w:r>
    </w:p>
    <w:p w14:paraId="1800129A" w14:textId="77777777" w:rsidR="00B13C09" w:rsidRPr="00C40C77" w:rsidRDefault="00B13C09" w:rsidP="00691E54">
      <w:pPr>
        <w:pStyle w:val="Akapitzlist"/>
        <w:numPr>
          <w:ilvl w:val="0"/>
          <w:numId w:val="53"/>
        </w:numPr>
        <w:jc w:val="both"/>
        <w:rPr>
          <w:sz w:val="22"/>
          <w:szCs w:val="22"/>
        </w:rPr>
      </w:pPr>
      <w:r w:rsidRPr="00C40C77">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5D66F2B" w14:textId="77777777" w:rsidR="00B13C09" w:rsidRPr="00C40C77" w:rsidRDefault="00B13C09" w:rsidP="00691E54">
      <w:pPr>
        <w:pStyle w:val="Akapitzlist"/>
        <w:numPr>
          <w:ilvl w:val="1"/>
          <w:numId w:val="53"/>
        </w:numPr>
        <w:jc w:val="both"/>
        <w:rPr>
          <w:sz w:val="22"/>
          <w:szCs w:val="22"/>
        </w:rPr>
      </w:pPr>
      <w:r w:rsidRPr="00C40C77">
        <w:rPr>
          <w:sz w:val="22"/>
          <w:szCs w:val="22"/>
        </w:rPr>
        <w:t>zakres dostępnych Wykonawcy zasobów podmiotu udostępniającego zasoby,</w:t>
      </w:r>
    </w:p>
    <w:p w14:paraId="1E739A91" w14:textId="77777777" w:rsidR="00B13C09" w:rsidRPr="00C40C77" w:rsidRDefault="00B13C09" w:rsidP="00691E54">
      <w:pPr>
        <w:pStyle w:val="Akapitzlist"/>
        <w:numPr>
          <w:ilvl w:val="1"/>
          <w:numId w:val="53"/>
        </w:numPr>
        <w:jc w:val="both"/>
        <w:rPr>
          <w:color w:val="0070C0"/>
          <w:sz w:val="22"/>
          <w:szCs w:val="22"/>
        </w:rPr>
      </w:pPr>
      <w:r w:rsidRPr="00C40C77">
        <w:rPr>
          <w:sz w:val="22"/>
          <w:szCs w:val="22"/>
        </w:rPr>
        <w:t xml:space="preserve">sposób i okres udostępnienia Wykonawcy i wykorzystania przez niego zasobów podmiotu udostępniającego te zasoby przy wykonywaniu zamówienia, </w:t>
      </w:r>
    </w:p>
    <w:p w14:paraId="53FD6D43" w14:textId="2CE9DDC6" w:rsidR="00B13C09" w:rsidRPr="00C40C77" w:rsidRDefault="00B13C09" w:rsidP="00691E54">
      <w:pPr>
        <w:pStyle w:val="Akapitzlist"/>
        <w:numPr>
          <w:ilvl w:val="1"/>
          <w:numId w:val="53"/>
        </w:numPr>
        <w:jc w:val="both"/>
        <w:rPr>
          <w:sz w:val="22"/>
          <w:szCs w:val="22"/>
        </w:rPr>
      </w:pPr>
      <w:r w:rsidRPr="00C40C77">
        <w:rPr>
          <w:sz w:val="22"/>
          <w:szCs w:val="22"/>
        </w:rPr>
        <w:t xml:space="preserve">czy i w jakim zakresie podmiot udostępniający zasoby zrealizuje usługi, których dotyczą zdolności techniczne i zawodowe. </w:t>
      </w:r>
    </w:p>
    <w:p w14:paraId="3C559335" w14:textId="77777777" w:rsidR="00B13C09" w:rsidRPr="00C40C77" w:rsidRDefault="00B13C09" w:rsidP="00691E54">
      <w:pPr>
        <w:pStyle w:val="Akapitzlist"/>
        <w:numPr>
          <w:ilvl w:val="0"/>
          <w:numId w:val="53"/>
        </w:numPr>
        <w:jc w:val="both"/>
        <w:rPr>
          <w:sz w:val="22"/>
          <w:szCs w:val="22"/>
        </w:rPr>
      </w:pPr>
      <w:r w:rsidRPr="00C40C7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39FD395D" w14:textId="77777777" w:rsidR="00B13C09" w:rsidRPr="00C40C77" w:rsidRDefault="00B13C09" w:rsidP="00691E54">
      <w:pPr>
        <w:pStyle w:val="Akapitzlist"/>
        <w:numPr>
          <w:ilvl w:val="0"/>
          <w:numId w:val="53"/>
        </w:numPr>
        <w:jc w:val="both"/>
        <w:rPr>
          <w:sz w:val="22"/>
          <w:szCs w:val="22"/>
        </w:rPr>
      </w:pPr>
      <w:r w:rsidRPr="00C40C7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092FCE76" w14:textId="38EF2857" w:rsidR="00B13C09" w:rsidRPr="00C40C77" w:rsidRDefault="0037730F" w:rsidP="001C730E">
      <w:pPr>
        <w:jc w:val="both"/>
        <w:rPr>
          <w:color w:val="0070C0"/>
          <w:sz w:val="22"/>
          <w:szCs w:val="22"/>
        </w:rPr>
      </w:pPr>
      <w:bookmarkStart w:id="18" w:name="_Hlk159237470"/>
      <w:r w:rsidRPr="00C40C77">
        <w:rPr>
          <w:i/>
          <w:iCs/>
          <w:color w:val="0070C0"/>
          <w:sz w:val="22"/>
          <w:szCs w:val="22"/>
        </w:rPr>
        <w:t>.</w:t>
      </w:r>
    </w:p>
    <w:bookmarkEnd w:id="18"/>
    <w:p w14:paraId="52A1CE0B" w14:textId="77777777" w:rsidR="00A9352B" w:rsidRPr="00C40C77" w:rsidRDefault="00A9352B" w:rsidP="00B13C09">
      <w:pPr>
        <w:pStyle w:val="Akapitzlist"/>
        <w:ind w:left="340"/>
        <w:jc w:val="both"/>
        <w:rPr>
          <w:b/>
          <w:sz w:val="22"/>
          <w:szCs w:val="22"/>
        </w:rPr>
      </w:pPr>
    </w:p>
    <w:p w14:paraId="54F91A5D" w14:textId="7AA3ECCE" w:rsidR="00B13C09" w:rsidRPr="00C40C77" w:rsidRDefault="00B13C09" w:rsidP="00691E54">
      <w:pPr>
        <w:pStyle w:val="Akapitzlist"/>
        <w:keepNext/>
        <w:numPr>
          <w:ilvl w:val="0"/>
          <w:numId w:val="49"/>
        </w:numPr>
        <w:tabs>
          <w:tab w:val="left" w:pos="720"/>
        </w:tabs>
        <w:snapToGrid w:val="0"/>
        <w:outlineLvl w:val="1"/>
        <w:rPr>
          <w:sz w:val="22"/>
          <w:szCs w:val="22"/>
        </w:rPr>
      </w:pPr>
      <w:bookmarkStart w:id="19" w:name="_Toc218752571"/>
      <w:r w:rsidRPr="00C40C77">
        <w:rPr>
          <w:b/>
          <w:bCs/>
          <w:sz w:val="22"/>
          <w:szCs w:val="22"/>
        </w:rPr>
        <w:t>Podmiotowe środki dowodowe.</w:t>
      </w:r>
      <w:bookmarkEnd w:id="19"/>
    </w:p>
    <w:p w14:paraId="003AC82B" w14:textId="79AA44DF" w:rsidR="00A9352B" w:rsidRPr="00C40C77" w:rsidRDefault="00A9352B" w:rsidP="00691E54">
      <w:pPr>
        <w:pStyle w:val="Akapitzlist"/>
        <w:numPr>
          <w:ilvl w:val="0"/>
          <w:numId w:val="54"/>
        </w:numPr>
        <w:ind w:left="284" w:hanging="284"/>
        <w:jc w:val="both"/>
        <w:rPr>
          <w:bCs/>
          <w:iCs/>
          <w:sz w:val="22"/>
          <w:szCs w:val="22"/>
        </w:rPr>
      </w:pPr>
      <w:r w:rsidRPr="00C40C77">
        <w:rPr>
          <w:bCs/>
          <w:iCs/>
          <w:sz w:val="22"/>
          <w:szCs w:val="22"/>
        </w:rPr>
        <w:t>Zamawiający wymaga złożenia oświadczenia o niepodleganiu wykluczeniu i spełnieniu warunków udziału w postępowaniu oraz podmiotowych środków dowodowych wskazanych w ust. 2 poniżej przez:</w:t>
      </w:r>
    </w:p>
    <w:p w14:paraId="6A1DB86A" w14:textId="77777777" w:rsidR="00A9352B" w:rsidRPr="00C40C77" w:rsidRDefault="00A9352B" w:rsidP="00691E54">
      <w:pPr>
        <w:pStyle w:val="Akapitzlist"/>
        <w:numPr>
          <w:ilvl w:val="1"/>
          <w:numId w:val="54"/>
        </w:numPr>
        <w:ind w:left="709" w:hanging="283"/>
        <w:jc w:val="both"/>
        <w:rPr>
          <w:bCs/>
          <w:iCs/>
          <w:sz w:val="22"/>
          <w:szCs w:val="22"/>
        </w:rPr>
      </w:pPr>
      <w:r w:rsidRPr="00C40C77">
        <w:rPr>
          <w:bCs/>
          <w:iCs/>
          <w:sz w:val="22"/>
          <w:szCs w:val="22"/>
        </w:rPr>
        <w:t xml:space="preserve">Wykonawcę, </w:t>
      </w:r>
    </w:p>
    <w:p w14:paraId="1138AD74" w14:textId="1E13E0DD" w:rsidR="00A9352B" w:rsidRPr="00C40C77" w:rsidRDefault="00A9352B" w:rsidP="00691E54">
      <w:pPr>
        <w:pStyle w:val="Akapitzlist"/>
        <w:numPr>
          <w:ilvl w:val="1"/>
          <w:numId w:val="54"/>
        </w:numPr>
        <w:ind w:left="709" w:hanging="283"/>
        <w:jc w:val="both"/>
        <w:rPr>
          <w:bCs/>
          <w:iCs/>
          <w:sz w:val="22"/>
          <w:szCs w:val="22"/>
        </w:rPr>
      </w:pPr>
      <w:r w:rsidRPr="00C40C77">
        <w:rPr>
          <w:bCs/>
          <w:iCs/>
          <w:sz w:val="22"/>
          <w:szCs w:val="22"/>
        </w:rPr>
        <w:t>w przypadku Wykonawców ubiegających się wspólnie o udzielenie zamówienia – przez każdego z Wykonawców</w:t>
      </w:r>
      <w:r w:rsidR="00AD1026" w:rsidRPr="00C40C77">
        <w:rPr>
          <w:bCs/>
          <w:iCs/>
          <w:sz w:val="22"/>
          <w:szCs w:val="22"/>
        </w:rPr>
        <w:t>,</w:t>
      </w:r>
    </w:p>
    <w:p w14:paraId="4662EF11" w14:textId="77777777" w:rsidR="00A9352B" w:rsidRPr="00C40C77" w:rsidRDefault="00A9352B" w:rsidP="00691E54">
      <w:pPr>
        <w:pStyle w:val="Akapitzlist"/>
        <w:numPr>
          <w:ilvl w:val="1"/>
          <w:numId w:val="54"/>
        </w:numPr>
        <w:ind w:left="709" w:hanging="283"/>
        <w:jc w:val="both"/>
        <w:rPr>
          <w:bCs/>
          <w:iCs/>
          <w:sz w:val="22"/>
          <w:szCs w:val="22"/>
        </w:rPr>
      </w:pPr>
      <w:r w:rsidRPr="00C40C77">
        <w:rPr>
          <w:bCs/>
          <w:iCs/>
          <w:sz w:val="22"/>
          <w:szCs w:val="22"/>
        </w:rPr>
        <w:t>w przypadku polegania na udostępnionych zasobach – przez podmiot udostępniający zasoby.</w:t>
      </w:r>
    </w:p>
    <w:p w14:paraId="5C7A344B" w14:textId="77777777" w:rsidR="00A9352B" w:rsidRPr="00C40C77" w:rsidRDefault="00A9352B" w:rsidP="00691E54">
      <w:pPr>
        <w:pStyle w:val="Akapitzlist"/>
        <w:numPr>
          <w:ilvl w:val="0"/>
          <w:numId w:val="54"/>
        </w:numPr>
        <w:ind w:left="284" w:hanging="284"/>
        <w:jc w:val="both"/>
        <w:rPr>
          <w:bCs/>
          <w:iCs/>
          <w:sz w:val="22"/>
          <w:szCs w:val="22"/>
        </w:rPr>
      </w:pPr>
      <w:r w:rsidRPr="00C40C77">
        <w:rPr>
          <w:bCs/>
          <w:iCs/>
          <w:sz w:val="22"/>
          <w:szCs w:val="22"/>
        </w:rPr>
        <w:t xml:space="preserve">W celu potwierdzenia braku podstaw do wykluczenia Zamawiający wymaga złożenia: </w:t>
      </w:r>
    </w:p>
    <w:p w14:paraId="57350845" w14:textId="00ABF4F1" w:rsidR="00A9352B" w:rsidRPr="00C40C77" w:rsidRDefault="00A9352B" w:rsidP="00691E54">
      <w:pPr>
        <w:pStyle w:val="Akapitzlist"/>
        <w:numPr>
          <w:ilvl w:val="1"/>
          <w:numId w:val="54"/>
        </w:numPr>
        <w:ind w:left="709" w:hanging="283"/>
        <w:jc w:val="both"/>
        <w:rPr>
          <w:bCs/>
          <w:iCs/>
          <w:strike/>
          <w:sz w:val="22"/>
          <w:szCs w:val="22"/>
        </w:rPr>
      </w:pPr>
      <w:r w:rsidRPr="00C40C77">
        <w:rPr>
          <w:bCs/>
          <w:iCs/>
          <w:sz w:val="22"/>
          <w:szCs w:val="22"/>
        </w:rPr>
        <w:t xml:space="preserve">oświadczenia o niepodleganiu wykluczeniu i spełnieniu warunków udziału w postępowaniu na druku </w:t>
      </w:r>
      <w:r w:rsidRPr="00C40C77">
        <w:rPr>
          <w:b/>
          <w:iCs/>
          <w:sz w:val="22"/>
          <w:szCs w:val="22"/>
        </w:rPr>
        <w:t>Formularza Ofertowego</w:t>
      </w:r>
      <w:r w:rsidRPr="00C40C77">
        <w:rPr>
          <w:bCs/>
          <w:iCs/>
          <w:sz w:val="22"/>
          <w:szCs w:val="22"/>
        </w:rPr>
        <w:t xml:space="preserve">. W przypadku Wykonawców wspólnie ubiegających się o zamówienie, oświadczenie składa każdy z Wykonawców, zgodnie ze wzorem stanowiącym </w:t>
      </w:r>
      <w:r w:rsidRPr="00C40C77">
        <w:rPr>
          <w:b/>
          <w:iCs/>
          <w:sz w:val="22"/>
          <w:szCs w:val="22"/>
        </w:rPr>
        <w:t xml:space="preserve">Załącznik nr </w:t>
      </w:r>
      <w:r w:rsidR="006D3ED5" w:rsidRPr="00C40C77">
        <w:rPr>
          <w:b/>
          <w:iCs/>
          <w:sz w:val="22"/>
          <w:szCs w:val="22"/>
        </w:rPr>
        <w:t>4</w:t>
      </w:r>
      <w:r w:rsidRPr="00C40C77">
        <w:rPr>
          <w:b/>
          <w:iCs/>
          <w:sz w:val="22"/>
          <w:szCs w:val="22"/>
        </w:rPr>
        <w:t xml:space="preserve"> do</w:t>
      </w:r>
      <w:r w:rsidR="00D648E4" w:rsidRPr="00C40C77">
        <w:rPr>
          <w:b/>
          <w:iCs/>
          <w:sz w:val="22"/>
          <w:szCs w:val="22"/>
        </w:rPr>
        <w:t> </w:t>
      </w:r>
      <w:r w:rsidRPr="00C40C77">
        <w:rPr>
          <w:b/>
          <w:iCs/>
          <w:sz w:val="22"/>
          <w:szCs w:val="22"/>
        </w:rPr>
        <w:t>SWZ</w:t>
      </w:r>
      <w:r w:rsidR="008174A1" w:rsidRPr="00C40C77">
        <w:rPr>
          <w:b/>
          <w:iCs/>
          <w:sz w:val="22"/>
          <w:szCs w:val="22"/>
        </w:rPr>
        <w:t>;</w:t>
      </w:r>
    </w:p>
    <w:p w14:paraId="288B35E8" w14:textId="5B232075" w:rsidR="00A9352B" w:rsidRPr="00C40C77" w:rsidRDefault="00A9352B" w:rsidP="00691E54">
      <w:pPr>
        <w:pStyle w:val="Akapitzlist"/>
        <w:numPr>
          <w:ilvl w:val="1"/>
          <w:numId w:val="54"/>
        </w:numPr>
        <w:ind w:left="709" w:hanging="283"/>
        <w:jc w:val="both"/>
        <w:rPr>
          <w:b/>
          <w:iCs/>
          <w:sz w:val="22"/>
          <w:szCs w:val="22"/>
        </w:rPr>
      </w:pPr>
      <w:r w:rsidRPr="00C40C77">
        <w:rPr>
          <w:bCs/>
          <w:iCs/>
          <w:sz w:val="22"/>
          <w:szCs w:val="22"/>
        </w:rPr>
        <w:t xml:space="preserve">oświadczenia Wykonawcy, w zakresie § 41 ust. 1 pkt 2) Regulaminu, o braku przynależności do tej samej grupy kapitałowej w rozumieniu ustawy z dnia 16 lutego 2007r. o ochronie konkurencji </w:t>
      </w:r>
      <w:r w:rsidRPr="00C40C77">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6B5606" w:rsidRPr="00C40C77">
        <w:rPr>
          <w:bCs/>
          <w:iCs/>
          <w:sz w:val="22"/>
          <w:szCs w:val="22"/>
        </w:rPr>
        <w:t>w</w:t>
      </w:r>
      <w:r w:rsidRPr="00C40C77">
        <w:rPr>
          <w:bCs/>
          <w:iCs/>
          <w:sz w:val="22"/>
          <w:szCs w:val="22"/>
        </w:rPr>
        <w:t xml:space="preserve">ykonawcy należącego do tej samej grupy kapitałowej, Wzór oświadczenia stanowi </w:t>
      </w:r>
      <w:r w:rsidRPr="00C40C77">
        <w:rPr>
          <w:b/>
          <w:iCs/>
          <w:sz w:val="22"/>
          <w:szCs w:val="22"/>
        </w:rPr>
        <w:t xml:space="preserve">Załącznik nr </w:t>
      </w:r>
      <w:r w:rsidR="006D3ED5" w:rsidRPr="00C40C77">
        <w:rPr>
          <w:b/>
          <w:iCs/>
          <w:sz w:val="22"/>
          <w:szCs w:val="22"/>
        </w:rPr>
        <w:t>8</w:t>
      </w:r>
      <w:r w:rsidRPr="00C40C77">
        <w:rPr>
          <w:b/>
          <w:iCs/>
          <w:sz w:val="22"/>
          <w:szCs w:val="22"/>
        </w:rPr>
        <w:t xml:space="preserve"> do SWZ</w:t>
      </w:r>
      <w:r w:rsidR="008174A1" w:rsidRPr="00C40C77">
        <w:rPr>
          <w:b/>
          <w:iCs/>
          <w:sz w:val="22"/>
          <w:szCs w:val="22"/>
        </w:rPr>
        <w:t>;</w:t>
      </w:r>
    </w:p>
    <w:p w14:paraId="7F9FBBE7" w14:textId="2A051606" w:rsidR="00A9352B" w:rsidRPr="00C40C77" w:rsidRDefault="00A9352B" w:rsidP="00691E54">
      <w:pPr>
        <w:pStyle w:val="Akapitzlist"/>
        <w:numPr>
          <w:ilvl w:val="1"/>
          <w:numId w:val="54"/>
        </w:numPr>
        <w:ind w:left="709" w:hanging="283"/>
        <w:jc w:val="both"/>
        <w:rPr>
          <w:bCs/>
          <w:iCs/>
          <w:sz w:val="22"/>
          <w:szCs w:val="22"/>
        </w:rPr>
      </w:pPr>
      <w:r w:rsidRPr="00C40C77">
        <w:rPr>
          <w:bCs/>
          <w:iCs/>
          <w:sz w:val="22"/>
          <w:szCs w:val="22"/>
        </w:rPr>
        <w:t xml:space="preserve">zaświadczenia właściwego naczelnika urzędu skarbowego potwierdzającego, że Wykonawca </w:t>
      </w:r>
      <w:r w:rsidRPr="00C40C77">
        <w:rPr>
          <w:bCs/>
          <w:iCs/>
          <w:sz w:val="22"/>
          <w:szCs w:val="22"/>
        </w:rPr>
        <w:br/>
        <w:t xml:space="preserve">nie zalega z opłacaniem podatków i opłat, w zakresie § 41 ust. 1 pkt 4) Regulaminu, wystawionego </w:t>
      </w:r>
      <w:r w:rsidRPr="00C40C77">
        <w:rPr>
          <w:bCs/>
          <w:iCs/>
          <w:sz w:val="22"/>
          <w:szCs w:val="22"/>
        </w:rPr>
        <w:br/>
        <w:t xml:space="preserve">nie wcześniej niż 3 miesiące przed jego złożeniem. W przypadku zalegania z opłacaniem podatków </w:t>
      </w:r>
      <w:r w:rsidRPr="00C40C77">
        <w:rPr>
          <w:bCs/>
          <w:iCs/>
          <w:sz w:val="22"/>
          <w:szCs w:val="22"/>
        </w:rPr>
        <w:br/>
        <w:t xml:space="preserve">lub opłat -  dokumentów potwierdzających, że odpowiednio przed upływem terminu składania ofert Wykonawca dokonał płatności należnych podatków lub opłat wraz z odsetkami lub grzywnami </w:t>
      </w:r>
      <w:r w:rsidRPr="00C40C77">
        <w:rPr>
          <w:bCs/>
          <w:iCs/>
          <w:sz w:val="22"/>
          <w:szCs w:val="22"/>
        </w:rPr>
        <w:br/>
        <w:t>lub  zawarł wiążące porozumienie w sprawie spłat tych należności;</w:t>
      </w:r>
    </w:p>
    <w:p w14:paraId="2DF876B8" w14:textId="5522F8CB" w:rsidR="00A9352B" w:rsidRPr="00C40C77" w:rsidRDefault="00A9352B" w:rsidP="00691E54">
      <w:pPr>
        <w:pStyle w:val="Akapitzlist"/>
        <w:numPr>
          <w:ilvl w:val="1"/>
          <w:numId w:val="54"/>
        </w:numPr>
        <w:ind w:left="709" w:hanging="283"/>
        <w:jc w:val="both"/>
        <w:rPr>
          <w:bCs/>
          <w:iCs/>
          <w:sz w:val="22"/>
          <w:szCs w:val="22"/>
        </w:rPr>
      </w:pPr>
      <w:r w:rsidRPr="00C40C77">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8174A1" w:rsidRPr="00C40C77">
        <w:rPr>
          <w:bCs/>
          <w:iCs/>
          <w:sz w:val="22"/>
          <w:szCs w:val="22"/>
        </w:rPr>
        <w:t>;</w:t>
      </w:r>
    </w:p>
    <w:p w14:paraId="2FEF369A" w14:textId="1B3DEBC8" w:rsidR="00A9352B" w:rsidRPr="00C40C77" w:rsidRDefault="00A9352B" w:rsidP="00691E54">
      <w:pPr>
        <w:pStyle w:val="Akapitzlist"/>
        <w:numPr>
          <w:ilvl w:val="1"/>
          <w:numId w:val="54"/>
        </w:numPr>
        <w:ind w:left="709" w:hanging="283"/>
        <w:jc w:val="both"/>
        <w:rPr>
          <w:bCs/>
          <w:iCs/>
          <w:strike/>
          <w:sz w:val="22"/>
          <w:szCs w:val="22"/>
        </w:rPr>
      </w:pPr>
      <w:r w:rsidRPr="00C40C77">
        <w:rPr>
          <w:bCs/>
          <w:iCs/>
          <w:sz w:val="22"/>
          <w:szCs w:val="22"/>
        </w:rPr>
        <w:lastRenderedPageBreak/>
        <w:t xml:space="preserve">odpisu lub informacji z Krajowego Rejestru Sądowego lub z Centralnej Ewidencji </w:t>
      </w:r>
      <w:r w:rsidRPr="00C40C77">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8174A1" w:rsidRPr="00C40C77">
        <w:rPr>
          <w:bCs/>
          <w:iCs/>
          <w:sz w:val="22"/>
          <w:szCs w:val="22"/>
        </w:rPr>
        <w:t>;</w:t>
      </w:r>
    </w:p>
    <w:p w14:paraId="54B38894" w14:textId="603ABDEE" w:rsidR="00A9352B" w:rsidRPr="00C40C77" w:rsidRDefault="00A9352B" w:rsidP="00691E54">
      <w:pPr>
        <w:pStyle w:val="Akapitzlist"/>
        <w:numPr>
          <w:ilvl w:val="1"/>
          <w:numId w:val="54"/>
        </w:numPr>
        <w:ind w:left="709" w:hanging="283"/>
        <w:jc w:val="both"/>
        <w:rPr>
          <w:bCs/>
          <w:iCs/>
          <w:strike/>
          <w:sz w:val="22"/>
          <w:szCs w:val="22"/>
        </w:rPr>
      </w:pPr>
      <w:r w:rsidRPr="00C40C77">
        <w:rPr>
          <w:sz w:val="22"/>
          <w:szCs w:val="22"/>
        </w:rPr>
        <w:t xml:space="preserve">oświadczenia w zakresie niepodlegania wykluczeniu z postępowania na podstawie przesłanek wskazanych w </w:t>
      </w:r>
      <w:r w:rsidR="0037730F" w:rsidRPr="00C40C77">
        <w:rPr>
          <w:sz w:val="22"/>
          <w:szCs w:val="22"/>
        </w:rPr>
        <w:t>C</w:t>
      </w:r>
      <w:r w:rsidRPr="00C40C77">
        <w:rPr>
          <w:sz w:val="22"/>
          <w:szCs w:val="22"/>
        </w:rPr>
        <w:t xml:space="preserve">zęści V, ust. 2 pkt 1 SWZ, zgodnie z </w:t>
      </w:r>
      <w:r w:rsidRPr="00C40C77">
        <w:rPr>
          <w:b/>
          <w:bCs/>
          <w:iCs/>
          <w:sz w:val="22"/>
          <w:szCs w:val="22"/>
        </w:rPr>
        <w:t xml:space="preserve">Załącznikiem nr </w:t>
      </w:r>
      <w:r w:rsidR="008F54C9" w:rsidRPr="00C40C77">
        <w:rPr>
          <w:b/>
          <w:bCs/>
          <w:iCs/>
          <w:sz w:val="22"/>
          <w:szCs w:val="22"/>
        </w:rPr>
        <w:t>4</w:t>
      </w:r>
      <w:r w:rsidRPr="00C40C77">
        <w:rPr>
          <w:b/>
          <w:bCs/>
          <w:iCs/>
          <w:sz w:val="22"/>
          <w:szCs w:val="22"/>
        </w:rPr>
        <w:t xml:space="preserve"> </w:t>
      </w:r>
      <w:r w:rsidRPr="00C40C77">
        <w:rPr>
          <w:b/>
          <w:bCs/>
          <w:sz w:val="22"/>
          <w:szCs w:val="22"/>
        </w:rPr>
        <w:t>do SWZ</w:t>
      </w:r>
      <w:r w:rsidRPr="00C40C77">
        <w:rPr>
          <w:sz w:val="22"/>
          <w:szCs w:val="22"/>
        </w:rPr>
        <w:t>.</w:t>
      </w:r>
      <w:r w:rsidRPr="00C40C77">
        <w:rPr>
          <w:bCs/>
          <w:iCs/>
          <w:sz w:val="22"/>
          <w:szCs w:val="22"/>
        </w:rPr>
        <w:t xml:space="preserve"> </w:t>
      </w:r>
    </w:p>
    <w:p w14:paraId="5FA09217" w14:textId="654F042B" w:rsidR="00A9352B" w:rsidRPr="00C40C77" w:rsidRDefault="00A9352B" w:rsidP="00691E54">
      <w:pPr>
        <w:pStyle w:val="Akapitzlist"/>
        <w:numPr>
          <w:ilvl w:val="0"/>
          <w:numId w:val="54"/>
        </w:numPr>
        <w:ind w:left="284" w:hanging="284"/>
        <w:contextualSpacing/>
        <w:jc w:val="both"/>
        <w:rPr>
          <w:b/>
          <w:iCs/>
          <w:sz w:val="22"/>
          <w:szCs w:val="22"/>
        </w:rPr>
      </w:pPr>
      <w:bookmarkStart w:id="20" w:name="_Hlk102548967"/>
      <w:r w:rsidRPr="00C40C77">
        <w:rPr>
          <w:iCs/>
          <w:sz w:val="22"/>
          <w:szCs w:val="22"/>
        </w:rPr>
        <w:t xml:space="preserve">Złożenie oferty jest równoznaczne z potwierdzeniem, że Wykonawca nie podlega wykluczeniu </w:t>
      </w:r>
      <w:r w:rsidR="003712F7" w:rsidRPr="00C40C77">
        <w:rPr>
          <w:iCs/>
          <w:sz w:val="22"/>
          <w:szCs w:val="22"/>
        </w:rPr>
        <w:br/>
      </w:r>
      <w:r w:rsidRPr="00C40C77">
        <w:rPr>
          <w:iCs/>
          <w:sz w:val="22"/>
          <w:szCs w:val="22"/>
        </w:rPr>
        <w:t xml:space="preserve">z postępowania na podstawie </w:t>
      </w:r>
      <w:r w:rsidRPr="00C40C77">
        <w:rPr>
          <w:sz w:val="22"/>
          <w:szCs w:val="22"/>
        </w:rPr>
        <w:t xml:space="preserve">art. 7 ust. 1 ustawy z dnia 13 kwietnia 2022 r. </w:t>
      </w:r>
      <w:bookmarkEnd w:id="20"/>
      <w:r w:rsidRPr="00C40C77">
        <w:rPr>
          <w:sz w:val="22"/>
          <w:szCs w:val="22"/>
        </w:rPr>
        <w:t>o szczególnych rozwiązaniach w zakresie przeciwdziałania wspieraniu agresji na Ukrainę oraz służących ochronie bezpieczeństwa narodowego oraz rozporządzenia (UE) 2022/576.</w:t>
      </w:r>
    </w:p>
    <w:p w14:paraId="2E1159F1" w14:textId="77777777" w:rsidR="00A9352B" w:rsidRPr="00C40C77" w:rsidRDefault="00A9352B" w:rsidP="00691E54">
      <w:pPr>
        <w:pStyle w:val="Akapitzlist"/>
        <w:numPr>
          <w:ilvl w:val="0"/>
          <w:numId w:val="54"/>
        </w:numPr>
        <w:ind w:left="284" w:hanging="284"/>
        <w:contextualSpacing/>
        <w:jc w:val="both"/>
        <w:rPr>
          <w:b/>
          <w:iCs/>
          <w:sz w:val="22"/>
          <w:szCs w:val="22"/>
        </w:rPr>
      </w:pPr>
      <w:bookmarkStart w:id="21" w:name="_Hlk102549026"/>
      <w:r w:rsidRPr="00C40C77">
        <w:rPr>
          <w:bCs/>
          <w:iCs/>
          <w:sz w:val="22"/>
          <w:szCs w:val="22"/>
        </w:rPr>
        <w:t xml:space="preserve">Zamawiający zastrzega sobie prawo weryfikacji braku podstaw do wykluczenia w oparciu o </w:t>
      </w:r>
      <w:r w:rsidRPr="00C40C77">
        <w:rPr>
          <w:sz w:val="22"/>
          <w:szCs w:val="22"/>
        </w:rPr>
        <w:t>art. 7 ust. 1 ustawy z dnia 13 kwietnia 2022 r.</w:t>
      </w:r>
      <w:bookmarkEnd w:id="21"/>
      <w:r w:rsidRPr="00C40C77">
        <w:rPr>
          <w:sz w:val="22"/>
          <w:szCs w:val="22"/>
        </w:rPr>
        <w:t xml:space="preserve"> o szczególnych rozwiązaniach w zakresie przeciwdziałania wspieraniu agresji na Ukrainę oraz służących ochronie bezpieczeństwa narodowego oraz rozporządzenie (UE) 2022/576 w dostępnych rejestrach.</w:t>
      </w:r>
    </w:p>
    <w:p w14:paraId="6AB4475E" w14:textId="77777777" w:rsidR="00A9352B" w:rsidRPr="00C40C77" w:rsidRDefault="00A9352B" w:rsidP="00691E54">
      <w:pPr>
        <w:pStyle w:val="Akapitzlist"/>
        <w:numPr>
          <w:ilvl w:val="0"/>
          <w:numId w:val="54"/>
        </w:numPr>
        <w:ind w:left="284" w:hanging="284"/>
        <w:jc w:val="both"/>
        <w:rPr>
          <w:bCs/>
          <w:iCs/>
          <w:sz w:val="22"/>
          <w:szCs w:val="22"/>
        </w:rPr>
      </w:pPr>
      <w:r w:rsidRPr="00C40C77">
        <w:rPr>
          <w:bCs/>
          <w:iCs/>
          <w:sz w:val="22"/>
          <w:szCs w:val="22"/>
        </w:rPr>
        <w:t>Jeżeli Wykonawca ma siedzibę lub miejsce zamieszkania poza granicami Rzeczypospolitej Polskiej:</w:t>
      </w:r>
    </w:p>
    <w:p w14:paraId="2122D2AB" w14:textId="15045F71" w:rsidR="00A9352B" w:rsidRPr="00C40C77" w:rsidRDefault="00A9352B" w:rsidP="00691E54">
      <w:pPr>
        <w:pStyle w:val="Akapitzlist"/>
        <w:numPr>
          <w:ilvl w:val="1"/>
          <w:numId w:val="54"/>
        </w:numPr>
        <w:ind w:left="709" w:hanging="283"/>
        <w:jc w:val="both"/>
        <w:rPr>
          <w:bCs/>
          <w:iCs/>
          <w:sz w:val="22"/>
          <w:szCs w:val="22"/>
        </w:rPr>
      </w:pPr>
      <w:r w:rsidRPr="00C40C77">
        <w:rPr>
          <w:bCs/>
          <w:iCs/>
          <w:sz w:val="22"/>
          <w:szCs w:val="22"/>
        </w:rPr>
        <w:t xml:space="preserve">zamiast zaświadczenia, o którym mowa w ust. 2 pkt 3), zaświadczenia albo innego dokumentu potwierdzającego, że Wykonawca nie zalega z opłacaniem podatków i opłat lub  składek </w:t>
      </w:r>
      <w:r w:rsidR="003712F7" w:rsidRPr="00C40C77">
        <w:rPr>
          <w:bCs/>
          <w:iCs/>
          <w:sz w:val="22"/>
          <w:szCs w:val="22"/>
        </w:rPr>
        <w:br/>
      </w:r>
      <w:r w:rsidRPr="00C40C77">
        <w:rPr>
          <w:bCs/>
          <w:iCs/>
          <w:sz w:val="22"/>
          <w:szCs w:val="22"/>
        </w:rPr>
        <w:t>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w:t>
      </w:r>
    </w:p>
    <w:p w14:paraId="4FF8A4B7" w14:textId="77777777" w:rsidR="00A9352B" w:rsidRPr="00C40C77" w:rsidRDefault="00A9352B" w:rsidP="00691E54">
      <w:pPr>
        <w:pStyle w:val="Akapitzlist"/>
        <w:numPr>
          <w:ilvl w:val="2"/>
          <w:numId w:val="54"/>
        </w:numPr>
        <w:jc w:val="both"/>
        <w:rPr>
          <w:bCs/>
          <w:iCs/>
          <w:sz w:val="22"/>
          <w:szCs w:val="22"/>
        </w:rPr>
      </w:pPr>
      <w:r w:rsidRPr="00C40C77">
        <w:rPr>
          <w:bCs/>
          <w:iCs/>
          <w:sz w:val="22"/>
          <w:szCs w:val="22"/>
        </w:rPr>
        <w:t>nie naruszył obowiązków dotyczących płatności podatków, opłat, lub składek na ubezpieczenie społeczne lub zdrowotne,</w:t>
      </w:r>
    </w:p>
    <w:p w14:paraId="10D3DBF9" w14:textId="63CE3A95" w:rsidR="00A9352B" w:rsidRPr="00C40C77" w:rsidRDefault="00A9352B" w:rsidP="00691E54">
      <w:pPr>
        <w:pStyle w:val="Akapitzlist"/>
        <w:numPr>
          <w:ilvl w:val="2"/>
          <w:numId w:val="54"/>
        </w:numPr>
        <w:jc w:val="both"/>
        <w:rPr>
          <w:bCs/>
          <w:iCs/>
          <w:sz w:val="22"/>
          <w:szCs w:val="22"/>
        </w:rPr>
      </w:pPr>
      <w:r w:rsidRPr="00C40C77">
        <w:rPr>
          <w:bCs/>
          <w:iCs/>
          <w:sz w:val="22"/>
          <w:szCs w:val="22"/>
        </w:rPr>
        <w:t xml:space="preserve">nie otwarto jego likwidacji, nie ogłoszono upadłości, jego aktywami nie zarządza likwidator </w:t>
      </w:r>
      <w:r w:rsidR="003712F7" w:rsidRPr="00C40C77">
        <w:rPr>
          <w:bCs/>
          <w:iCs/>
          <w:sz w:val="22"/>
          <w:szCs w:val="22"/>
        </w:rPr>
        <w:br/>
      </w:r>
      <w:r w:rsidRPr="00C40C77">
        <w:rPr>
          <w:bCs/>
          <w:iCs/>
          <w:sz w:val="22"/>
          <w:szCs w:val="22"/>
        </w:rPr>
        <w:t>lub sąd, jego działalność gospodarcza nie jest zawieszona ani nie znajduje się on w innej tego rodzaju sytuacji wynikającej z podobnej procedury przewidzianej w przepisach miejsca wszczęcia tej procedury.</w:t>
      </w:r>
    </w:p>
    <w:p w14:paraId="6331BEF1" w14:textId="77777777" w:rsidR="00A71AD0" w:rsidRPr="00C40C77" w:rsidRDefault="00A9352B" w:rsidP="00691E54">
      <w:pPr>
        <w:pStyle w:val="Akapitzlist"/>
        <w:numPr>
          <w:ilvl w:val="1"/>
          <w:numId w:val="54"/>
        </w:numPr>
        <w:ind w:left="709" w:hanging="283"/>
        <w:jc w:val="both"/>
        <w:rPr>
          <w:bCs/>
          <w:iCs/>
          <w:sz w:val="22"/>
          <w:szCs w:val="22"/>
        </w:rPr>
      </w:pPr>
      <w:r w:rsidRPr="00C40C77">
        <w:rPr>
          <w:bCs/>
          <w:iCs/>
          <w:sz w:val="22"/>
          <w:szCs w:val="22"/>
        </w:rPr>
        <w:t xml:space="preserve">Dokumenty, o których mowa w pkt 1) powinny być wystawione nie wcześniej niż </w:t>
      </w:r>
      <w:r w:rsidRPr="00C40C77">
        <w:rPr>
          <w:bCs/>
          <w:iCs/>
          <w:sz w:val="22"/>
          <w:szCs w:val="22"/>
        </w:rPr>
        <w:br/>
        <w:t>3 miesiące przed ich złożeniem.</w:t>
      </w:r>
    </w:p>
    <w:p w14:paraId="7F1AA3D5" w14:textId="7670DF41" w:rsidR="00A71AD0" w:rsidRPr="00C40C77" w:rsidRDefault="00A71AD0" w:rsidP="00691E54">
      <w:pPr>
        <w:pStyle w:val="Akapitzlist"/>
        <w:numPr>
          <w:ilvl w:val="1"/>
          <w:numId w:val="54"/>
        </w:numPr>
        <w:ind w:left="709" w:hanging="283"/>
        <w:jc w:val="both"/>
        <w:rPr>
          <w:bCs/>
          <w:iCs/>
          <w:sz w:val="22"/>
          <w:szCs w:val="22"/>
        </w:rPr>
      </w:pPr>
      <w:r w:rsidRPr="00C40C77">
        <w:rPr>
          <w:bCs/>
          <w:iCs/>
          <w:sz w:val="22"/>
          <w:szCs w:val="22"/>
        </w:rPr>
        <w:t xml:space="preserve">Jeżeli </w:t>
      </w:r>
      <w:bookmarkStart w:id="22" w:name="_Hlk160560366"/>
      <w:r w:rsidRPr="00C40C77">
        <w:rPr>
          <w:bCs/>
          <w:iCs/>
          <w:sz w:val="22"/>
          <w:szCs w:val="22"/>
        </w:rPr>
        <w:t xml:space="preserve">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C40C77">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C40C77">
        <w:rPr>
          <w:bCs/>
          <w:iCs/>
          <w:sz w:val="22"/>
          <w:szCs w:val="22"/>
        </w:rPr>
        <w:t xml:space="preserve"> Postanowienie pkt 2 stosuje się.</w:t>
      </w:r>
    </w:p>
    <w:bookmarkEnd w:id="22"/>
    <w:p w14:paraId="38009D71" w14:textId="77777777" w:rsidR="00D27FE5" w:rsidRPr="00C40C77" w:rsidRDefault="00D27FE5" w:rsidP="0060297A">
      <w:pPr>
        <w:rPr>
          <w:sz w:val="22"/>
          <w:szCs w:val="22"/>
        </w:rPr>
      </w:pPr>
    </w:p>
    <w:p w14:paraId="2FE657BE" w14:textId="0B3D3D7A" w:rsidR="003712F7" w:rsidRPr="00C40C77" w:rsidRDefault="003712F7" w:rsidP="00691E54">
      <w:pPr>
        <w:pStyle w:val="Akapitzlist"/>
        <w:numPr>
          <w:ilvl w:val="0"/>
          <w:numId w:val="54"/>
        </w:numPr>
        <w:ind w:left="284" w:hanging="284"/>
        <w:jc w:val="both"/>
        <w:rPr>
          <w:bCs/>
          <w:iCs/>
          <w:sz w:val="22"/>
          <w:szCs w:val="22"/>
        </w:rPr>
      </w:pPr>
      <w:r w:rsidRPr="00C40C77">
        <w:rPr>
          <w:bCs/>
          <w:iCs/>
          <w:sz w:val="22"/>
          <w:szCs w:val="22"/>
        </w:rPr>
        <w:t>W celu potwierdzenia spełnienia warunków udziału w postępowaniu Zamawiający wymaga złożenia:</w:t>
      </w:r>
    </w:p>
    <w:p w14:paraId="539AB003" w14:textId="5B008AAA" w:rsidR="00460538" w:rsidRPr="00C40C77" w:rsidRDefault="00F700E1" w:rsidP="00691E54">
      <w:pPr>
        <w:pStyle w:val="Akapitzlist"/>
        <w:numPr>
          <w:ilvl w:val="1"/>
          <w:numId w:val="54"/>
        </w:numPr>
        <w:spacing w:after="40"/>
        <w:ind w:left="709" w:hanging="283"/>
        <w:jc w:val="both"/>
        <w:rPr>
          <w:sz w:val="22"/>
          <w:szCs w:val="22"/>
        </w:rPr>
      </w:pPr>
      <w:r w:rsidRPr="00C40C77">
        <w:rPr>
          <w:sz w:val="22"/>
          <w:szCs w:val="22"/>
        </w:rPr>
        <w:t>w zakresie</w:t>
      </w:r>
      <w:r w:rsidR="00460538" w:rsidRPr="00C40C77">
        <w:rPr>
          <w:sz w:val="22"/>
          <w:szCs w:val="22"/>
        </w:rPr>
        <w:t xml:space="preserve"> uprawnień niezbędnych do prowadzenia określonej działalności gospodarczej:</w:t>
      </w:r>
      <w:r w:rsidR="00186084" w:rsidRPr="00C40C77">
        <w:rPr>
          <w:sz w:val="22"/>
          <w:szCs w:val="22"/>
        </w:rPr>
        <w:t xml:space="preserve"> nie dotyczy</w:t>
      </w:r>
    </w:p>
    <w:p w14:paraId="345F9392" w14:textId="28265FE7" w:rsidR="004F143D" w:rsidRPr="00C40C77" w:rsidRDefault="00CA649F" w:rsidP="00691E54">
      <w:pPr>
        <w:pStyle w:val="Akapitzlist"/>
        <w:numPr>
          <w:ilvl w:val="1"/>
          <w:numId w:val="54"/>
        </w:numPr>
        <w:spacing w:after="40"/>
        <w:ind w:left="709" w:hanging="283"/>
        <w:jc w:val="both"/>
        <w:rPr>
          <w:sz w:val="22"/>
          <w:szCs w:val="22"/>
        </w:rPr>
      </w:pPr>
      <w:r w:rsidRPr="00C40C77">
        <w:rPr>
          <w:sz w:val="22"/>
          <w:szCs w:val="22"/>
        </w:rPr>
        <w:t>w zakresie</w:t>
      </w:r>
      <w:r w:rsidR="004F143D" w:rsidRPr="00C40C77">
        <w:rPr>
          <w:sz w:val="22"/>
          <w:szCs w:val="22"/>
        </w:rPr>
        <w:t xml:space="preserve"> zdolności technicznej lub zawodowej:</w:t>
      </w:r>
    </w:p>
    <w:p w14:paraId="25172F0D" w14:textId="262C6E9B" w:rsidR="00460538" w:rsidRPr="00C40C77" w:rsidRDefault="00460538" w:rsidP="004F143D">
      <w:pPr>
        <w:spacing w:after="40"/>
        <w:ind w:left="709"/>
        <w:jc w:val="both"/>
        <w:rPr>
          <w:b/>
          <w:bCs/>
          <w:sz w:val="22"/>
          <w:szCs w:val="22"/>
        </w:rPr>
      </w:pPr>
      <w:r w:rsidRPr="00C40C77">
        <w:rPr>
          <w:sz w:val="22"/>
          <w:szCs w:val="22"/>
        </w:rPr>
        <w:t xml:space="preserve">wykazu usług wykonanych, a w przypadku świadczeń powtarzających się lub ciągłych również wykonywanych, w okresie ostatnich 3 lat, a jeżeli okres prowadzenia działalności jest krótszy – </w:t>
      </w:r>
      <w:r w:rsidR="004F143D" w:rsidRPr="00C40C77">
        <w:rPr>
          <w:sz w:val="22"/>
          <w:szCs w:val="22"/>
        </w:rPr>
        <w:br/>
      </w:r>
      <w:r w:rsidRPr="00C40C77">
        <w:rPr>
          <w:sz w:val="22"/>
          <w:szCs w:val="22"/>
        </w:rP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C40C77">
        <w:rPr>
          <w:sz w:val="22"/>
          <w:szCs w:val="22"/>
        </w:rPr>
        <w:br/>
        <w:t>o obiektywnym charakterze Wykonawca nie jest w stanie uzyskać tych dokumentów – oświadczenie Wykonawcy</w:t>
      </w:r>
      <w:r w:rsidR="00CA649F" w:rsidRPr="00C40C77">
        <w:rPr>
          <w:sz w:val="22"/>
          <w:szCs w:val="22"/>
        </w:rPr>
        <w:t>.</w:t>
      </w:r>
      <w:r w:rsidRPr="00C40C77">
        <w:rPr>
          <w:sz w:val="22"/>
          <w:szCs w:val="22"/>
        </w:rPr>
        <w:t xml:space="preserve"> Wzór wykazu stanowi </w:t>
      </w:r>
      <w:r w:rsidRPr="00C40C77">
        <w:rPr>
          <w:b/>
          <w:bCs/>
          <w:sz w:val="22"/>
          <w:szCs w:val="22"/>
        </w:rPr>
        <w:t xml:space="preserve">Załącznik nr </w:t>
      </w:r>
      <w:r w:rsidR="00DA7AAC" w:rsidRPr="00C40C77">
        <w:rPr>
          <w:b/>
          <w:bCs/>
          <w:sz w:val="22"/>
          <w:szCs w:val="22"/>
        </w:rPr>
        <w:t>3</w:t>
      </w:r>
      <w:r w:rsidRPr="00C40C77">
        <w:rPr>
          <w:b/>
          <w:bCs/>
          <w:sz w:val="22"/>
          <w:szCs w:val="22"/>
        </w:rPr>
        <w:t xml:space="preserve"> do SWZ</w:t>
      </w:r>
      <w:r w:rsidR="0086038E" w:rsidRPr="00C40C77">
        <w:rPr>
          <w:b/>
          <w:bCs/>
          <w:sz w:val="22"/>
          <w:szCs w:val="22"/>
        </w:rPr>
        <w:t>;</w:t>
      </w:r>
    </w:p>
    <w:p w14:paraId="145E42E6" w14:textId="3356CB8B" w:rsidR="004F143D" w:rsidRPr="00C40C77" w:rsidRDefault="004F143D" w:rsidP="004F143D">
      <w:pPr>
        <w:spacing w:after="40"/>
        <w:ind w:left="709"/>
        <w:jc w:val="both"/>
        <w:rPr>
          <w:bCs/>
          <w:iCs/>
          <w:color w:val="000000" w:themeColor="text1"/>
          <w:sz w:val="22"/>
          <w:szCs w:val="22"/>
          <w:highlight w:val="yellow"/>
        </w:rPr>
      </w:pPr>
    </w:p>
    <w:p w14:paraId="48F9F584" w14:textId="77777777" w:rsidR="005E25B2" w:rsidRPr="00C40C77" w:rsidRDefault="005E25B2" w:rsidP="00691E54">
      <w:pPr>
        <w:pStyle w:val="Akapitzlist"/>
        <w:numPr>
          <w:ilvl w:val="0"/>
          <w:numId w:val="54"/>
        </w:numPr>
        <w:ind w:left="737" w:hanging="453"/>
        <w:jc w:val="both"/>
        <w:rPr>
          <w:sz w:val="22"/>
          <w:szCs w:val="22"/>
        </w:rPr>
      </w:pPr>
      <w:r w:rsidRPr="00C40C77">
        <w:rPr>
          <w:bCs/>
          <w:iCs/>
          <w:sz w:val="22"/>
          <w:szCs w:val="22"/>
        </w:rPr>
        <w:t xml:space="preserve">Podmiotowe środki dowodowe powinny być złożone w następujący sposób:  </w:t>
      </w:r>
    </w:p>
    <w:p w14:paraId="384C9F1F" w14:textId="61B0AFD2" w:rsidR="005E25B2" w:rsidRPr="00C40C77" w:rsidRDefault="005E25B2" w:rsidP="00691E54">
      <w:pPr>
        <w:pStyle w:val="Akapitzlist"/>
        <w:numPr>
          <w:ilvl w:val="1"/>
          <w:numId w:val="54"/>
        </w:numPr>
        <w:ind w:left="851" w:hanging="284"/>
        <w:jc w:val="both"/>
        <w:rPr>
          <w:bCs/>
          <w:iCs/>
          <w:sz w:val="22"/>
          <w:szCs w:val="22"/>
        </w:rPr>
      </w:pPr>
      <w:r w:rsidRPr="00C40C77">
        <w:rPr>
          <w:bCs/>
          <w:iCs/>
          <w:sz w:val="22"/>
          <w:szCs w:val="22"/>
        </w:rPr>
        <w:t xml:space="preserve">Jeżeli dokument został wystawiony przez podmiot upoważniony inny niż Wykonawca </w:t>
      </w:r>
      <w:r w:rsidR="00141985" w:rsidRPr="00C40C77">
        <w:rPr>
          <w:bCs/>
          <w:iCs/>
          <w:sz w:val="22"/>
          <w:szCs w:val="22"/>
        </w:rPr>
        <w:br/>
      </w:r>
      <w:r w:rsidRPr="00C40C77">
        <w:rPr>
          <w:bCs/>
          <w:iCs/>
          <w:sz w:val="22"/>
          <w:szCs w:val="22"/>
        </w:rPr>
        <w:t>(np. właściwy do jego wydania organ administracyjny lub sądowy) jako dokument elektroniczny – Wykonawca przekazuje ten dokument;</w:t>
      </w:r>
    </w:p>
    <w:p w14:paraId="6E813DC1" w14:textId="525602F3" w:rsidR="005E25B2" w:rsidRPr="00C40C77" w:rsidRDefault="005E25B2" w:rsidP="00691E54">
      <w:pPr>
        <w:pStyle w:val="Akapitzlist"/>
        <w:numPr>
          <w:ilvl w:val="1"/>
          <w:numId w:val="54"/>
        </w:numPr>
        <w:ind w:left="851" w:hanging="284"/>
        <w:jc w:val="both"/>
        <w:rPr>
          <w:bCs/>
          <w:iCs/>
          <w:sz w:val="22"/>
          <w:szCs w:val="22"/>
        </w:rPr>
      </w:pPr>
      <w:r w:rsidRPr="00C40C77">
        <w:rPr>
          <w:bCs/>
          <w:iCs/>
          <w:sz w:val="22"/>
          <w:szCs w:val="22"/>
        </w:rPr>
        <w:t xml:space="preserve">Jeżeli dokument został wystawiony przez podmiot upoważniony inny niż Wykonawca </w:t>
      </w:r>
      <w:r w:rsidRPr="00C40C77">
        <w:rPr>
          <w:bCs/>
          <w:iCs/>
          <w:sz w:val="22"/>
          <w:szCs w:val="22"/>
        </w:rPr>
        <w:br/>
        <w:t xml:space="preserve">(np. właściwy do jego wydania organ administracyjny lub sądowy) jako dokument papierowy  – Wykonawca przekazuje elektroniczną kopię dokumentu poświadczoną za zgodność </w:t>
      </w:r>
      <w:r w:rsidR="00141985" w:rsidRPr="00C40C77">
        <w:rPr>
          <w:bCs/>
          <w:iCs/>
          <w:sz w:val="22"/>
          <w:szCs w:val="22"/>
        </w:rPr>
        <w:br/>
      </w:r>
      <w:r w:rsidRPr="00C40C77">
        <w:rPr>
          <w:bCs/>
          <w:iCs/>
          <w:sz w:val="22"/>
          <w:szCs w:val="22"/>
        </w:rPr>
        <w:t>z oryginałem;</w:t>
      </w:r>
    </w:p>
    <w:p w14:paraId="6F2AF89E" w14:textId="34455F00" w:rsidR="005E25B2" w:rsidRPr="00C40C77" w:rsidRDefault="005E25B2" w:rsidP="00691E54">
      <w:pPr>
        <w:pStyle w:val="Akapitzlist"/>
        <w:numPr>
          <w:ilvl w:val="1"/>
          <w:numId w:val="54"/>
        </w:numPr>
        <w:ind w:left="851" w:hanging="284"/>
        <w:jc w:val="both"/>
        <w:rPr>
          <w:bCs/>
          <w:iCs/>
          <w:sz w:val="22"/>
          <w:szCs w:val="22"/>
        </w:rPr>
      </w:pPr>
      <w:r w:rsidRPr="00C40C77">
        <w:rPr>
          <w:bCs/>
          <w:iCs/>
          <w:sz w:val="22"/>
          <w:szCs w:val="22"/>
        </w:rPr>
        <w:t xml:space="preserve">Jeżeli dokument został wystawiony przez inny podmiot (np. Wykonawcę, wystawcę referencji) </w:t>
      </w:r>
      <w:r w:rsidR="002C736F" w:rsidRPr="00C40C77">
        <w:rPr>
          <w:bCs/>
          <w:iCs/>
          <w:sz w:val="22"/>
          <w:szCs w:val="22"/>
        </w:rPr>
        <w:br/>
      </w:r>
      <w:r w:rsidRPr="00C40C77">
        <w:rPr>
          <w:bCs/>
          <w:iCs/>
          <w:sz w:val="22"/>
          <w:szCs w:val="22"/>
        </w:rPr>
        <w:t>w formie elektronicznej z podpisem elektronicznym kwalifikowanym – przekazuje się ten dokument;</w:t>
      </w:r>
    </w:p>
    <w:p w14:paraId="5E90A7A1" w14:textId="021C20AB" w:rsidR="005E25B2" w:rsidRPr="00C40C77" w:rsidRDefault="005E25B2" w:rsidP="00691E54">
      <w:pPr>
        <w:pStyle w:val="Akapitzlist"/>
        <w:numPr>
          <w:ilvl w:val="1"/>
          <w:numId w:val="54"/>
        </w:numPr>
        <w:ind w:left="851" w:hanging="284"/>
        <w:jc w:val="both"/>
        <w:rPr>
          <w:bCs/>
          <w:iCs/>
          <w:sz w:val="22"/>
          <w:szCs w:val="22"/>
        </w:rPr>
      </w:pPr>
      <w:r w:rsidRPr="00C40C77">
        <w:rPr>
          <w:bCs/>
          <w:iCs/>
          <w:sz w:val="22"/>
          <w:szCs w:val="22"/>
        </w:rPr>
        <w:t>Jeżeli dokument został wystawiony przez inny podmiot (np. Wykonawcę, wystawcę referencji)</w:t>
      </w:r>
      <w:r w:rsidRPr="00C40C77">
        <w:rPr>
          <w:sz w:val="22"/>
          <w:szCs w:val="22"/>
        </w:rPr>
        <w:t xml:space="preserve"> </w:t>
      </w:r>
      <w:r w:rsidRPr="00C40C77">
        <w:rPr>
          <w:bCs/>
          <w:iCs/>
          <w:sz w:val="22"/>
          <w:szCs w:val="22"/>
        </w:rPr>
        <w:t>jako dokument  papierowy – Wykonawca przekazuje elektroniczną kopię dokumentu</w:t>
      </w:r>
      <w:r w:rsidR="001C730E" w:rsidRPr="00C40C77">
        <w:rPr>
          <w:bCs/>
          <w:iCs/>
          <w:sz w:val="22"/>
          <w:szCs w:val="22"/>
        </w:rPr>
        <w:t xml:space="preserve"> </w:t>
      </w:r>
      <w:r w:rsidRPr="00C40C77">
        <w:rPr>
          <w:bCs/>
          <w:iCs/>
          <w:sz w:val="22"/>
          <w:szCs w:val="22"/>
        </w:rPr>
        <w:t>poświadczoną za zgodność z oryginałem.</w:t>
      </w:r>
    </w:p>
    <w:p w14:paraId="6E7BAA6B" w14:textId="77777777" w:rsidR="005E25B2" w:rsidRPr="00C40C77" w:rsidRDefault="005E25B2" w:rsidP="00691E54">
      <w:pPr>
        <w:pStyle w:val="Akapitzlist"/>
        <w:numPr>
          <w:ilvl w:val="0"/>
          <w:numId w:val="54"/>
        </w:numPr>
        <w:ind w:left="737" w:hanging="360"/>
        <w:jc w:val="both"/>
        <w:rPr>
          <w:bCs/>
          <w:iCs/>
          <w:sz w:val="22"/>
          <w:szCs w:val="22"/>
        </w:rPr>
      </w:pPr>
      <w:r w:rsidRPr="00C40C77">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1945D065" w14:textId="77777777" w:rsidR="005E25B2" w:rsidRPr="00C40C77" w:rsidRDefault="005E25B2" w:rsidP="00691E54">
      <w:pPr>
        <w:pStyle w:val="Akapitzlist"/>
        <w:numPr>
          <w:ilvl w:val="0"/>
          <w:numId w:val="54"/>
        </w:numPr>
        <w:ind w:left="737" w:hanging="360"/>
        <w:jc w:val="both"/>
        <w:rPr>
          <w:bCs/>
          <w:iCs/>
          <w:sz w:val="22"/>
          <w:szCs w:val="22"/>
        </w:rPr>
      </w:pPr>
      <w:r w:rsidRPr="00C40C77">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CCD86" w14:textId="77777777" w:rsidR="0083221F" w:rsidRPr="00C40C77" w:rsidRDefault="005E25B2" w:rsidP="00691E54">
      <w:pPr>
        <w:pStyle w:val="Akapitzlist"/>
        <w:numPr>
          <w:ilvl w:val="0"/>
          <w:numId w:val="54"/>
        </w:numPr>
        <w:ind w:left="737" w:hanging="360"/>
        <w:jc w:val="both"/>
        <w:rPr>
          <w:bCs/>
          <w:iCs/>
          <w:sz w:val="22"/>
          <w:szCs w:val="22"/>
        </w:rPr>
      </w:pPr>
      <w:r w:rsidRPr="00C40C77">
        <w:rPr>
          <w:bCs/>
          <w:iCs/>
          <w:sz w:val="22"/>
          <w:szCs w:val="22"/>
        </w:rPr>
        <w:t xml:space="preserve">Podmiotowe środki dowodowe sporządzone w języku obcym Wykonawca przekazuje </w:t>
      </w:r>
      <w:r w:rsidR="002C736F" w:rsidRPr="00C40C77">
        <w:rPr>
          <w:bCs/>
          <w:iCs/>
          <w:sz w:val="22"/>
          <w:szCs w:val="22"/>
        </w:rPr>
        <w:br/>
      </w:r>
      <w:r w:rsidRPr="00C40C77">
        <w:rPr>
          <w:bCs/>
          <w:iCs/>
          <w:sz w:val="22"/>
          <w:szCs w:val="22"/>
        </w:rPr>
        <w:t xml:space="preserve">wraz z tłumaczeniem na język polski. </w:t>
      </w:r>
    </w:p>
    <w:p w14:paraId="2C4823C6" w14:textId="5F1EE10E" w:rsidR="005E25B2" w:rsidRPr="00C40C77" w:rsidRDefault="005E25B2" w:rsidP="00691E54">
      <w:pPr>
        <w:pStyle w:val="Akapitzlist"/>
        <w:numPr>
          <w:ilvl w:val="0"/>
          <w:numId w:val="54"/>
        </w:numPr>
        <w:ind w:left="737" w:hanging="360"/>
        <w:jc w:val="both"/>
        <w:rPr>
          <w:bCs/>
          <w:iCs/>
          <w:sz w:val="22"/>
          <w:szCs w:val="22"/>
        </w:rPr>
      </w:pPr>
      <w:r w:rsidRPr="00C40C77">
        <w:rPr>
          <w:bCs/>
          <w:iCs/>
          <w:sz w:val="22"/>
          <w:szCs w:val="22"/>
        </w:rPr>
        <w:t>Jeżeli w dokumentach podane są wartości w walucie innej niż złoty polski Zamawiający dokona przeliczenia po średnim kursie NBP obowiązującym w dniu publikacji ogłoszenia o zamówieniu.</w:t>
      </w:r>
    </w:p>
    <w:p w14:paraId="6791E96E" w14:textId="77777777" w:rsidR="002C736F" w:rsidRPr="00C40C77" w:rsidRDefault="002C736F" w:rsidP="002C736F">
      <w:pPr>
        <w:pStyle w:val="Akapitzlist"/>
        <w:ind w:left="360"/>
        <w:jc w:val="both"/>
        <w:rPr>
          <w:bCs/>
          <w:iCs/>
          <w:sz w:val="22"/>
          <w:szCs w:val="22"/>
        </w:rPr>
      </w:pPr>
    </w:p>
    <w:p w14:paraId="79ECB46C" w14:textId="15585AA8" w:rsidR="002C736F" w:rsidRPr="00C40C77" w:rsidRDefault="002C736F" w:rsidP="00691E54">
      <w:pPr>
        <w:pStyle w:val="Akapitzlist"/>
        <w:keepNext/>
        <w:numPr>
          <w:ilvl w:val="0"/>
          <w:numId w:val="49"/>
        </w:numPr>
        <w:tabs>
          <w:tab w:val="left" w:pos="720"/>
        </w:tabs>
        <w:snapToGrid w:val="0"/>
        <w:outlineLvl w:val="1"/>
        <w:rPr>
          <w:sz w:val="22"/>
          <w:szCs w:val="22"/>
        </w:rPr>
      </w:pPr>
      <w:bookmarkStart w:id="23" w:name="_Toc218752572"/>
      <w:bookmarkStart w:id="24" w:name="_Hlk108339839"/>
      <w:bookmarkEnd w:id="16"/>
      <w:r w:rsidRPr="00C40C77">
        <w:rPr>
          <w:b/>
          <w:bCs/>
          <w:sz w:val="22"/>
          <w:szCs w:val="22"/>
        </w:rPr>
        <w:t>Przedmiotowe środki dowodowe oraz pozostałe dokumenty i oświadczenia.</w:t>
      </w:r>
      <w:bookmarkEnd w:id="23"/>
    </w:p>
    <w:p w14:paraId="3B8B8489" w14:textId="74E90B70" w:rsidR="002C736F" w:rsidRPr="00C40C77" w:rsidRDefault="002C736F" w:rsidP="00691E54">
      <w:pPr>
        <w:pStyle w:val="Akapitzlist"/>
        <w:numPr>
          <w:ilvl w:val="0"/>
          <w:numId w:val="55"/>
        </w:numPr>
        <w:ind w:left="357" w:hanging="357"/>
        <w:jc w:val="both"/>
        <w:rPr>
          <w:bCs/>
          <w:sz w:val="22"/>
          <w:szCs w:val="22"/>
        </w:rPr>
      </w:pPr>
      <w:r w:rsidRPr="00C40C77">
        <w:rPr>
          <w:bCs/>
          <w:sz w:val="22"/>
          <w:szCs w:val="22"/>
        </w:rPr>
        <w:t xml:space="preserve">W celu potwierdzenia spełnienia wymagań odnoszących się do przedmiotu zamówienia Zamawiający </w:t>
      </w:r>
      <w:r w:rsidRPr="00C40C77">
        <w:rPr>
          <w:bCs/>
          <w:sz w:val="22"/>
          <w:szCs w:val="22"/>
          <w:u w:val="single"/>
        </w:rPr>
        <w:t>nie wymaga złożenia przedmiotowych środków dowodowych</w:t>
      </w:r>
      <w:r w:rsidRPr="00C40C77">
        <w:rPr>
          <w:bCs/>
          <w:sz w:val="22"/>
          <w:szCs w:val="22"/>
        </w:rPr>
        <w:t xml:space="preserve">. Złożenie oferty w niniejszym postepowaniu jest równoznaczne z oświadczeniem </w:t>
      </w:r>
      <w:r w:rsidR="00323AEB" w:rsidRPr="00C40C77">
        <w:rPr>
          <w:bCs/>
          <w:sz w:val="22"/>
          <w:szCs w:val="22"/>
        </w:rPr>
        <w:t>W</w:t>
      </w:r>
      <w:r w:rsidRPr="00C40C77">
        <w:rPr>
          <w:bCs/>
          <w:sz w:val="22"/>
          <w:szCs w:val="22"/>
        </w:rPr>
        <w:t>ykonawcy, że jest w stanie zrealizować zamówienie na warunkach określonych w SWZ.</w:t>
      </w:r>
    </w:p>
    <w:p w14:paraId="7B448444" w14:textId="143FF28C" w:rsidR="00F37B93" w:rsidRPr="00C40C77" w:rsidRDefault="00F37B93" w:rsidP="00691E54">
      <w:pPr>
        <w:pStyle w:val="Akapitzlist"/>
        <w:numPr>
          <w:ilvl w:val="0"/>
          <w:numId w:val="55"/>
        </w:numPr>
        <w:ind w:left="357" w:hanging="357"/>
        <w:jc w:val="both"/>
        <w:rPr>
          <w:bCs/>
          <w:sz w:val="22"/>
          <w:szCs w:val="22"/>
        </w:rPr>
      </w:pPr>
      <w:r w:rsidRPr="00C40C77">
        <w:rPr>
          <w:bCs/>
          <w:sz w:val="22"/>
          <w:szCs w:val="22"/>
        </w:rPr>
        <w:t xml:space="preserve">W celu potwierdzenia, że </w:t>
      </w:r>
      <w:r w:rsidR="00323AEB" w:rsidRPr="00C40C77">
        <w:rPr>
          <w:bCs/>
          <w:sz w:val="22"/>
          <w:szCs w:val="22"/>
        </w:rPr>
        <w:t>W</w:t>
      </w:r>
      <w:r w:rsidRPr="00C40C77">
        <w:rPr>
          <w:bCs/>
          <w:sz w:val="22"/>
          <w:szCs w:val="22"/>
        </w:rPr>
        <w:t xml:space="preserve">ykonawca może świadczyć usługi w zakresie maszyn/urządzeń nie będących własnością </w:t>
      </w:r>
      <w:r w:rsidR="00323AEB" w:rsidRPr="00C40C77">
        <w:rPr>
          <w:bCs/>
          <w:sz w:val="22"/>
          <w:szCs w:val="22"/>
        </w:rPr>
        <w:t>Z</w:t>
      </w:r>
      <w:r w:rsidRPr="00C40C77">
        <w:rPr>
          <w:bCs/>
          <w:sz w:val="22"/>
          <w:szCs w:val="22"/>
        </w:rPr>
        <w:t>amawiającego:</w:t>
      </w:r>
    </w:p>
    <w:p w14:paraId="07437E4A" w14:textId="01AB3B49" w:rsidR="00F37B93" w:rsidRPr="00C40C77" w:rsidRDefault="00323AEB" w:rsidP="00691E54">
      <w:pPr>
        <w:pStyle w:val="Akapitzlist"/>
        <w:numPr>
          <w:ilvl w:val="0"/>
          <w:numId w:val="58"/>
        </w:numPr>
        <w:jc w:val="both"/>
        <w:rPr>
          <w:sz w:val="22"/>
          <w:szCs w:val="22"/>
        </w:rPr>
      </w:pPr>
      <w:r w:rsidRPr="00C40C77">
        <w:rPr>
          <w:sz w:val="22"/>
          <w:szCs w:val="22"/>
        </w:rPr>
        <w:t>w</w:t>
      </w:r>
      <w:r w:rsidR="00F37B93" w:rsidRPr="00C40C77">
        <w:rPr>
          <w:sz w:val="22"/>
          <w:szCs w:val="22"/>
        </w:rPr>
        <w:t xml:space="preserve"> przypadku, gdy Wykonawca jest Wydzierżawiającym:</w:t>
      </w:r>
    </w:p>
    <w:p w14:paraId="43508F62" w14:textId="5DDD4598" w:rsidR="00F37B93" w:rsidRPr="00C40C77" w:rsidRDefault="00F37B93" w:rsidP="00323AEB">
      <w:pPr>
        <w:ind w:left="851" w:hanging="142"/>
        <w:jc w:val="both"/>
        <w:rPr>
          <w:sz w:val="22"/>
          <w:szCs w:val="22"/>
        </w:rPr>
      </w:pPr>
      <w:r w:rsidRPr="00C40C77">
        <w:rPr>
          <w:sz w:val="22"/>
          <w:szCs w:val="22"/>
        </w:rPr>
        <w:t xml:space="preserve">- oświadczenia Wykonawcy, że jest Wydzierżawiającym </w:t>
      </w:r>
      <w:r w:rsidRPr="00C40C77">
        <w:rPr>
          <w:color w:val="000000"/>
          <w:sz w:val="22"/>
          <w:szCs w:val="22"/>
        </w:rPr>
        <w:t xml:space="preserve">(tzn. wydzierżawia Zamawiającemu) </w:t>
      </w:r>
      <w:r w:rsidRPr="00C40C77">
        <w:rPr>
          <w:sz w:val="22"/>
          <w:szCs w:val="22"/>
        </w:rPr>
        <w:t xml:space="preserve">maszyn/urządzeń, których dotyczy przedmiot zamówienia złożone na druku stanowiącym </w:t>
      </w:r>
      <w:r w:rsidR="00323AEB" w:rsidRPr="00C40C77">
        <w:rPr>
          <w:b/>
          <w:sz w:val="22"/>
          <w:szCs w:val="22"/>
        </w:rPr>
        <w:t>Z</w:t>
      </w:r>
      <w:r w:rsidRPr="00C40C77">
        <w:rPr>
          <w:b/>
          <w:sz w:val="22"/>
          <w:szCs w:val="22"/>
        </w:rPr>
        <w:t>ałącznik nr 5 do SWZ</w:t>
      </w:r>
      <w:r w:rsidR="00C916E0" w:rsidRPr="00C40C77">
        <w:rPr>
          <w:sz w:val="22"/>
          <w:szCs w:val="22"/>
        </w:rPr>
        <w:t xml:space="preserve"> – nie dotyczy</w:t>
      </w:r>
    </w:p>
    <w:p w14:paraId="04998CC7" w14:textId="7EA7534D" w:rsidR="00F37B93" w:rsidRPr="00C40C77" w:rsidRDefault="00323AEB" w:rsidP="00691E54">
      <w:pPr>
        <w:pStyle w:val="Akapitzlist"/>
        <w:numPr>
          <w:ilvl w:val="0"/>
          <w:numId w:val="58"/>
        </w:numPr>
        <w:jc w:val="both"/>
        <w:rPr>
          <w:sz w:val="22"/>
          <w:szCs w:val="22"/>
        </w:rPr>
      </w:pPr>
      <w:r w:rsidRPr="00C40C77">
        <w:rPr>
          <w:sz w:val="22"/>
          <w:szCs w:val="22"/>
        </w:rPr>
        <w:t>w</w:t>
      </w:r>
      <w:r w:rsidR="00F37B93" w:rsidRPr="00C40C77">
        <w:rPr>
          <w:sz w:val="22"/>
          <w:szCs w:val="22"/>
        </w:rPr>
        <w:t xml:space="preserve"> przypadku, gdy Wykonawca nie jest Wydzierżawiającym maszyn/urządzeń, których przedmiot zamówienia dotyczy:</w:t>
      </w:r>
    </w:p>
    <w:p w14:paraId="11BA7088" w14:textId="7433B3F2" w:rsidR="00F37B93" w:rsidRPr="00C40C77" w:rsidRDefault="00F37B93" w:rsidP="00323AEB">
      <w:pPr>
        <w:ind w:left="851" w:hanging="142"/>
        <w:jc w:val="both"/>
        <w:rPr>
          <w:sz w:val="22"/>
          <w:szCs w:val="22"/>
        </w:rPr>
      </w:pPr>
      <w:r w:rsidRPr="00C40C77">
        <w:rPr>
          <w:sz w:val="22"/>
          <w:szCs w:val="22"/>
        </w:rPr>
        <w:t>- zgody Wydzierżawiającego do wykonywania napraw serwisowych maszyn/urządzeń, których przedmiot postępowania dotyczy</w:t>
      </w:r>
      <w:r w:rsidR="00323AEB" w:rsidRPr="00C40C77">
        <w:rPr>
          <w:sz w:val="22"/>
          <w:szCs w:val="22"/>
        </w:rPr>
        <w:t>.</w:t>
      </w:r>
    </w:p>
    <w:p w14:paraId="512A8C89" w14:textId="77777777" w:rsidR="00F37B93" w:rsidRPr="00C40C77" w:rsidRDefault="00F37B93" w:rsidP="00F37B93">
      <w:pPr>
        <w:pStyle w:val="Akapitzlist"/>
        <w:ind w:left="357"/>
        <w:jc w:val="both"/>
        <w:rPr>
          <w:bCs/>
          <w:sz w:val="22"/>
          <w:szCs w:val="22"/>
        </w:rPr>
      </w:pPr>
    </w:p>
    <w:p w14:paraId="162DAC8A" w14:textId="27ABF76B" w:rsidR="008C175E" w:rsidRPr="00C40C77" w:rsidRDefault="008C175E" w:rsidP="00691E54">
      <w:pPr>
        <w:pStyle w:val="Akapitzlist"/>
        <w:numPr>
          <w:ilvl w:val="0"/>
          <w:numId w:val="55"/>
        </w:numPr>
        <w:ind w:left="357" w:hanging="357"/>
        <w:jc w:val="both"/>
        <w:rPr>
          <w:bCs/>
          <w:sz w:val="22"/>
          <w:szCs w:val="22"/>
        </w:rPr>
      </w:pPr>
      <w:r w:rsidRPr="00C40C77">
        <w:rPr>
          <w:bCs/>
          <w:sz w:val="22"/>
          <w:szCs w:val="22"/>
        </w:rPr>
        <w:t>W celu potwierdzenia wymagań dotyczących dostępu do systemów informa</w:t>
      </w:r>
      <w:r w:rsidR="008970C0" w:rsidRPr="00C40C77">
        <w:rPr>
          <w:bCs/>
          <w:sz w:val="22"/>
          <w:szCs w:val="22"/>
        </w:rPr>
        <w:t>cyjnych</w:t>
      </w:r>
      <w:r w:rsidRPr="00C40C77">
        <w:rPr>
          <w:bCs/>
          <w:sz w:val="22"/>
          <w:szCs w:val="22"/>
        </w:rPr>
        <w:t xml:space="preserve"> </w:t>
      </w:r>
      <w:r w:rsidR="001C730E" w:rsidRPr="00C40C77">
        <w:rPr>
          <w:bCs/>
          <w:sz w:val="22"/>
          <w:szCs w:val="22"/>
        </w:rPr>
        <w:t>Z</w:t>
      </w:r>
      <w:r w:rsidRPr="00C40C77">
        <w:rPr>
          <w:bCs/>
          <w:sz w:val="22"/>
          <w:szCs w:val="22"/>
        </w:rPr>
        <w:t>amawiającego:</w:t>
      </w:r>
    </w:p>
    <w:p w14:paraId="1C965D3B" w14:textId="77777777" w:rsidR="00071720" w:rsidRPr="00C40C77" w:rsidRDefault="00071720" w:rsidP="001C730E">
      <w:pPr>
        <w:jc w:val="both"/>
        <w:rPr>
          <w:i/>
          <w:iCs/>
          <w:color w:val="0070C0"/>
          <w:sz w:val="22"/>
          <w:szCs w:val="22"/>
        </w:rPr>
      </w:pPr>
      <w:bookmarkStart w:id="25" w:name="_Hlk159240777"/>
      <w:bookmarkStart w:id="26" w:name="_Hlk218667863"/>
    </w:p>
    <w:bookmarkEnd w:id="25"/>
    <w:p w14:paraId="2D1D3717" w14:textId="121E734C" w:rsidR="002C736F" w:rsidRPr="00C40C77" w:rsidRDefault="002C736F" w:rsidP="00691E54">
      <w:pPr>
        <w:pStyle w:val="Akapitzlist"/>
        <w:numPr>
          <w:ilvl w:val="0"/>
          <w:numId w:val="55"/>
        </w:numPr>
        <w:ind w:left="357" w:hanging="357"/>
        <w:jc w:val="both"/>
        <w:rPr>
          <w:bCs/>
          <w:sz w:val="22"/>
          <w:szCs w:val="22"/>
        </w:rPr>
      </w:pPr>
      <w:r w:rsidRPr="00C40C77">
        <w:rPr>
          <w:bCs/>
          <w:sz w:val="22"/>
          <w:szCs w:val="22"/>
        </w:rPr>
        <w:t xml:space="preserve">W celu potwierdzenia </w:t>
      </w:r>
      <w:r w:rsidR="00021FC7" w:rsidRPr="00C40C77">
        <w:rPr>
          <w:bCs/>
          <w:sz w:val="22"/>
          <w:szCs w:val="22"/>
        </w:rPr>
        <w:t>wymagań określonych w</w:t>
      </w:r>
      <w:r w:rsidRPr="00C40C77">
        <w:rPr>
          <w:bCs/>
          <w:sz w:val="22"/>
          <w:szCs w:val="22"/>
        </w:rPr>
        <w:t xml:space="preserve"> </w:t>
      </w:r>
      <w:r w:rsidR="008421FF" w:rsidRPr="00C40C77">
        <w:rPr>
          <w:bCs/>
          <w:sz w:val="22"/>
          <w:szCs w:val="22"/>
        </w:rPr>
        <w:t>SWZ</w:t>
      </w:r>
      <w:r w:rsidRPr="00C40C77">
        <w:rPr>
          <w:bCs/>
          <w:sz w:val="22"/>
          <w:szCs w:val="22"/>
        </w:rPr>
        <w:t>, Zamawiający wymaga złożenia:</w:t>
      </w:r>
    </w:p>
    <w:bookmarkEnd w:id="26"/>
    <w:p w14:paraId="54D74A7E" w14:textId="1529B1F7" w:rsidR="002C736F" w:rsidRPr="00C40C77" w:rsidRDefault="002C736F" w:rsidP="00691E54">
      <w:pPr>
        <w:pStyle w:val="Akapitzlist"/>
        <w:numPr>
          <w:ilvl w:val="1"/>
          <w:numId w:val="56"/>
        </w:numPr>
        <w:jc w:val="both"/>
        <w:rPr>
          <w:b/>
          <w:sz w:val="22"/>
          <w:szCs w:val="22"/>
        </w:rPr>
      </w:pPr>
      <w:r w:rsidRPr="00C40C77">
        <w:rPr>
          <w:bCs/>
          <w:sz w:val="22"/>
          <w:szCs w:val="22"/>
        </w:rPr>
        <w:t xml:space="preserve">Oświadczenia o kategorii przedsiębiorstwa. </w:t>
      </w:r>
      <w:r w:rsidRPr="00C40C77">
        <w:rPr>
          <w:bCs/>
          <w:iCs/>
          <w:sz w:val="22"/>
          <w:szCs w:val="22"/>
        </w:rPr>
        <w:t xml:space="preserve">Wzór oświadczenia stanowi </w:t>
      </w:r>
      <w:r w:rsidRPr="00C40C77">
        <w:rPr>
          <w:b/>
          <w:iCs/>
          <w:sz w:val="22"/>
          <w:szCs w:val="22"/>
        </w:rPr>
        <w:t xml:space="preserve">Załącznik nr </w:t>
      </w:r>
      <w:r w:rsidR="008F54C9" w:rsidRPr="00C40C77">
        <w:rPr>
          <w:b/>
          <w:iCs/>
          <w:sz w:val="22"/>
          <w:szCs w:val="22"/>
        </w:rPr>
        <w:t>9</w:t>
      </w:r>
      <w:r w:rsidRPr="00C40C77">
        <w:rPr>
          <w:b/>
          <w:iCs/>
          <w:sz w:val="22"/>
          <w:szCs w:val="22"/>
        </w:rPr>
        <w:t xml:space="preserve"> do SWZ;</w:t>
      </w:r>
      <w:r w:rsidRPr="00C40C77">
        <w:rPr>
          <w:bCs/>
          <w:sz w:val="22"/>
          <w:szCs w:val="22"/>
        </w:rPr>
        <w:t xml:space="preserve"> </w:t>
      </w:r>
    </w:p>
    <w:p w14:paraId="62519525" w14:textId="7A9DDD35" w:rsidR="002C736F" w:rsidRPr="00C40C77" w:rsidRDefault="002C736F" w:rsidP="00691E54">
      <w:pPr>
        <w:pStyle w:val="Akapitzlist"/>
        <w:numPr>
          <w:ilvl w:val="1"/>
          <w:numId w:val="56"/>
        </w:numPr>
        <w:jc w:val="both"/>
        <w:rPr>
          <w:b/>
          <w:sz w:val="22"/>
          <w:szCs w:val="22"/>
        </w:rPr>
      </w:pPr>
      <w:bookmarkStart w:id="27" w:name="_Hlk218667851"/>
      <w:r w:rsidRPr="00C40C77">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C40C77">
        <w:rPr>
          <w:b/>
          <w:sz w:val="22"/>
          <w:szCs w:val="22"/>
        </w:rPr>
        <w:t xml:space="preserve">Załącznikiem nr </w:t>
      </w:r>
      <w:r w:rsidR="008F54C9" w:rsidRPr="00C40C77">
        <w:rPr>
          <w:b/>
          <w:sz w:val="22"/>
          <w:szCs w:val="22"/>
        </w:rPr>
        <w:t>11</w:t>
      </w:r>
      <w:r w:rsidRPr="00C40C77">
        <w:rPr>
          <w:b/>
          <w:sz w:val="22"/>
          <w:szCs w:val="22"/>
        </w:rPr>
        <w:t xml:space="preserve"> do SWZ;</w:t>
      </w:r>
    </w:p>
    <w:bookmarkEnd w:id="27"/>
    <w:p w14:paraId="6ED39051" w14:textId="406525CE" w:rsidR="002C736F" w:rsidRPr="00C40C77" w:rsidRDefault="002C736F" w:rsidP="00691E54">
      <w:pPr>
        <w:pStyle w:val="Akapitzlist"/>
        <w:numPr>
          <w:ilvl w:val="1"/>
          <w:numId w:val="56"/>
        </w:numPr>
        <w:jc w:val="both"/>
        <w:rPr>
          <w:bCs/>
          <w:sz w:val="22"/>
          <w:szCs w:val="22"/>
        </w:rPr>
      </w:pPr>
      <w:r w:rsidRPr="00C40C77">
        <w:rPr>
          <w:bCs/>
          <w:sz w:val="22"/>
          <w:szCs w:val="22"/>
        </w:rPr>
        <w:t xml:space="preserve">Informacji o częściach zamówienia, które Wykonawca zamierza powierzyć do realizacji podwykonawcom sporządzoną zgodnie z </w:t>
      </w:r>
      <w:r w:rsidRPr="00C40C77">
        <w:rPr>
          <w:b/>
          <w:sz w:val="22"/>
          <w:szCs w:val="22"/>
        </w:rPr>
        <w:t xml:space="preserve">Załącznikiem nr </w:t>
      </w:r>
      <w:r w:rsidR="008F54C9" w:rsidRPr="00C40C77">
        <w:rPr>
          <w:b/>
          <w:sz w:val="22"/>
          <w:szCs w:val="22"/>
        </w:rPr>
        <w:t>7</w:t>
      </w:r>
      <w:r w:rsidRPr="00C40C77">
        <w:rPr>
          <w:b/>
          <w:sz w:val="22"/>
          <w:szCs w:val="22"/>
        </w:rPr>
        <w:t xml:space="preserve"> do SWZ;</w:t>
      </w:r>
    </w:p>
    <w:p w14:paraId="45547880" w14:textId="4B47E3B9" w:rsidR="002C736F" w:rsidRPr="00C40C77" w:rsidRDefault="002C736F" w:rsidP="00691E54">
      <w:pPr>
        <w:pStyle w:val="Akapitzlist"/>
        <w:numPr>
          <w:ilvl w:val="1"/>
          <w:numId w:val="56"/>
        </w:numPr>
        <w:jc w:val="both"/>
        <w:rPr>
          <w:b/>
          <w:sz w:val="22"/>
          <w:szCs w:val="22"/>
        </w:rPr>
      </w:pPr>
      <w:r w:rsidRPr="00C40C77">
        <w:rPr>
          <w:bCs/>
          <w:sz w:val="22"/>
          <w:szCs w:val="22"/>
        </w:rPr>
        <w:t xml:space="preserve">Informacji o powstaniu u zamawiającego obowiązku podatkowego zgodnie z ustawą </w:t>
      </w:r>
      <w:r w:rsidRPr="00C40C77">
        <w:rPr>
          <w:bCs/>
          <w:sz w:val="22"/>
          <w:szCs w:val="22"/>
        </w:rPr>
        <w:br/>
        <w:t xml:space="preserve">z 11.03.2004r. o podatku od towarów i usług. Wzór informacji stanowi </w:t>
      </w:r>
      <w:r w:rsidRPr="00C40C77">
        <w:rPr>
          <w:b/>
          <w:sz w:val="22"/>
          <w:szCs w:val="22"/>
        </w:rPr>
        <w:t xml:space="preserve">Załącznik nr </w:t>
      </w:r>
      <w:r w:rsidR="00E960E6" w:rsidRPr="00C40C77">
        <w:rPr>
          <w:b/>
          <w:sz w:val="22"/>
          <w:szCs w:val="22"/>
        </w:rPr>
        <w:t>1</w:t>
      </w:r>
      <w:r w:rsidR="008F54C9" w:rsidRPr="00C40C77">
        <w:rPr>
          <w:b/>
          <w:sz w:val="22"/>
          <w:szCs w:val="22"/>
        </w:rPr>
        <w:t>2</w:t>
      </w:r>
      <w:r w:rsidR="00E960E6" w:rsidRPr="00C40C77">
        <w:rPr>
          <w:b/>
          <w:sz w:val="22"/>
          <w:szCs w:val="22"/>
        </w:rPr>
        <w:t xml:space="preserve"> </w:t>
      </w:r>
      <w:r w:rsidRPr="00C40C77">
        <w:rPr>
          <w:b/>
          <w:sz w:val="22"/>
          <w:szCs w:val="22"/>
        </w:rPr>
        <w:t>do SWZ.</w:t>
      </w:r>
    </w:p>
    <w:p w14:paraId="549F90C1" w14:textId="7C6E60FB" w:rsidR="002C736F" w:rsidRPr="00C40C77" w:rsidRDefault="002C736F" w:rsidP="00691E54">
      <w:pPr>
        <w:pStyle w:val="Akapitzlist"/>
        <w:numPr>
          <w:ilvl w:val="0"/>
          <w:numId w:val="55"/>
        </w:numPr>
        <w:ind w:left="357" w:hanging="357"/>
        <w:jc w:val="both"/>
        <w:rPr>
          <w:bCs/>
          <w:strike/>
          <w:sz w:val="22"/>
          <w:szCs w:val="22"/>
        </w:rPr>
      </w:pPr>
      <w:r w:rsidRPr="00C40C77">
        <w:rPr>
          <w:bCs/>
          <w:sz w:val="22"/>
          <w:szCs w:val="22"/>
        </w:rPr>
        <w:lastRenderedPageBreak/>
        <w:t>Zobowiązanie podmiotu udostępniającego lub przedmiotowe środki dowodowe</w:t>
      </w:r>
      <w:r w:rsidRPr="00C40C77">
        <w:rPr>
          <w:sz w:val="22"/>
          <w:szCs w:val="22"/>
        </w:rPr>
        <w:t xml:space="preserve"> </w:t>
      </w:r>
      <w:r w:rsidRPr="00C40C77">
        <w:rPr>
          <w:bCs/>
          <w:sz w:val="22"/>
          <w:szCs w:val="22"/>
        </w:rPr>
        <w:t xml:space="preserve">powinny być złożone </w:t>
      </w:r>
      <w:r w:rsidR="005D5171" w:rsidRPr="00C40C77">
        <w:rPr>
          <w:bCs/>
          <w:sz w:val="22"/>
          <w:szCs w:val="22"/>
        </w:rPr>
        <w:br/>
      </w:r>
      <w:r w:rsidRPr="00C40C77">
        <w:rPr>
          <w:bCs/>
          <w:sz w:val="22"/>
          <w:szCs w:val="22"/>
        </w:rPr>
        <w:t xml:space="preserve">w następującej formie: </w:t>
      </w:r>
    </w:p>
    <w:p w14:paraId="0881162E" w14:textId="318B8029" w:rsidR="002C736F" w:rsidRPr="00C40C77" w:rsidRDefault="002C736F" w:rsidP="00691E54">
      <w:pPr>
        <w:pStyle w:val="Akapitzlist"/>
        <w:numPr>
          <w:ilvl w:val="1"/>
          <w:numId w:val="59"/>
        </w:numPr>
        <w:jc w:val="both"/>
        <w:rPr>
          <w:bCs/>
          <w:sz w:val="22"/>
          <w:szCs w:val="22"/>
        </w:rPr>
      </w:pPr>
      <w:r w:rsidRPr="00C40C77">
        <w:rPr>
          <w:bCs/>
          <w:sz w:val="22"/>
          <w:szCs w:val="22"/>
        </w:rPr>
        <w:t xml:space="preserve">Jeżeli dokument został wystawiony przez podmiot upoważniony (np. organ administracyjny </w:t>
      </w:r>
      <w:r w:rsidR="005D5171" w:rsidRPr="00C40C77">
        <w:rPr>
          <w:bCs/>
          <w:sz w:val="22"/>
          <w:szCs w:val="22"/>
        </w:rPr>
        <w:br/>
      </w:r>
      <w:r w:rsidRPr="00C40C77">
        <w:rPr>
          <w:bCs/>
          <w:sz w:val="22"/>
          <w:szCs w:val="22"/>
        </w:rPr>
        <w:t>lub sądowy) jako dokument elektroniczny – Wykonawca przekazuje ten dokument,</w:t>
      </w:r>
    </w:p>
    <w:p w14:paraId="5B3CA2EC" w14:textId="4FC06BDA" w:rsidR="002C736F" w:rsidRPr="00C40C77" w:rsidRDefault="002C736F" w:rsidP="00691E54">
      <w:pPr>
        <w:pStyle w:val="Akapitzlist"/>
        <w:numPr>
          <w:ilvl w:val="1"/>
          <w:numId w:val="59"/>
        </w:numPr>
        <w:jc w:val="both"/>
        <w:rPr>
          <w:bCs/>
          <w:sz w:val="22"/>
          <w:szCs w:val="22"/>
        </w:rPr>
      </w:pPr>
      <w:r w:rsidRPr="00C40C77">
        <w:rPr>
          <w:bCs/>
          <w:sz w:val="22"/>
          <w:szCs w:val="22"/>
        </w:rPr>
        <w:t xml:space="preserve">Jeżeli dokument został wystawiony przez podmiot upoważniony (np. organ administracyjny </w:t>
      </w:r>
      <w:r w:rsidR="005D5171" w:rsidRPr="00C40C77">
        <w:rPr>
          <w:bCs/>
          <w:sz w:val="22"/>
          <w:szCs w:val="22"/>
        </w:rPr>
        <w:br/>
      </w:r>
      <w:r w:rsidRPr="00C40C77">
        <w:rPr>
          <w:bCs/>
          <w:sz w:val="22"/>
          <w:szCs w:val="22"/>
        </w:rPr>
        <w:t>lub sądowy) jako dokument papierowy  – Wykonawca przekazuje elektroniczną kopię dokumentu poświadczoną za zgodność z oryginałem,</w:t>
      </w:r>
    </w:p>
    <w:p w14:paraId="40432B20" w14:textId="77777777" w:rsidR="002C736F" w:rsidRPr="00C40C77" w:rsidRDefault="002C736F" w:rsidP="00691E54">
      <w:pPr>
        <w:pStyle w:val="Akapitzlist"/>
        <w:numPr>
          <w:ilvl w:val="1"/>
          <w:numId w:val="59"/>
        </w:numPr>
        <w:jc w:val="both"/>
        <w:rPr>
          <w:bCs/>
          <w:sz w:val="22"/>
          <w:szCs w:val="22"/>
        </w:rPr>
      </w:pPr>
      <w:r w:rsidRPr="00C40C77">
        <w:rPr>
          <w:bCs/>
          <w:sz w:val="22"/>
          <w:szCs w:val="22"/>
        </w:rPr>
        <w:t>Jeżeli dokument został wystawiony przez inny podmiot (np. podmiot udostępniający zasoby, mocodawca) w formie elektronicznej z podpisem elektronicznym kwalifikowanym – przekazuje się ten dokument,</w:t>
      </w:r>
    </w:p>
    <w:p w14:paraId="6BDA39F9" w14:textId="77777777" w:rsidR="002C736F" w:rsidRPr="00C40C77" w:rsidRDefault="002C736F" w:rsidP="00691E54">
      <w:pPr>
        <w:pStyle w:val="Akapitzlist"/>
        <w:numPr>
          <w:ilvl w:val="1"/>
          <w:numId w:val="59"/>
        </w:numPr>
        <w:jc w:val="both"/>
        <w:rPr>
          <w:bCs/>
          <w:sz w:val="22"/>
          <w:szCs w:val="22"/>
        </w:rPr>
      </w:pPr>
      <w:r w:rsidRPr="00C40C77">
        <w:rPr>
          <w:bCs/>
          <w:sz w:val="22"/>
          <w:szCs w:val="22"/>
        </w:rPr>
        <w:t>Jeżeli dokument został wystawiony przez inny podmiot (np.</w:t>
      </w:r>
      <w:r w:rsidRPr="00C40C77">
        <w:rPr>
          <w:sz w:val="22"/>
          <w:szCs w:val="22"/>
        </w:rPr>
        <w:t xml:space="preserve"> </w:t>
      </w:r>
      <w:r w:rsidRPr="00C40C77">
        <w:rPr>
          <w:bCs/>
          <w:sz w:val="22"/>
          <w:szCs w:val="22"/>
        </w:rPr>
        <w:t>podmiot udostępniający zasoby, mocodawca) jako dokument papierowy – Wykonawca przekazuje elektroniczną kopię dokumentu poświadczoną za zgodność z oryginałem.</w:t>
      </w:r>
    </w:p>
    <w:p w14:paraId="2DEEED02" w14:textId="77777777" w:rsidR="002C736F" w:rsidRPr="00C40C77" w:rsidRDefault="002C736F" w:rsidP="00691E54">
      <w:pPr>
        <w:pStyle w:val="Akapitzlist"/>
        <w:numPr>
          <w:ilvl w:val="0"/>
          <w:numId w:val="55"/>
        </w:numPr>
        <w:ind w:left="357" w:hanging="357"/>
        <w:jc w:val="both"/>
        <w:rPr>
          <w:bCs/>
          <w:sz w:val="22"/>
          <w:szCs w:val="22"/>
        </w:rPr>
      </w:pPr>
      <w:r w:rsidRPr="00C40C77">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20740C4" w14:textId="77777777" w:rsidR="002C736F" w:rsidRPr="00C40C77" w:rsidRDefault="002C736F" w:rsidP="00691E54">
      <w:pPr>
        <w:pStyle w:val="Akapitzlist"/>
        <w:numPr>
          <w:ilvl w:val="0"/>
          <w:numId w:val="55"/>
        </w:numPr>
        <w:ind w:left="357" w:hanging="357"/>
        <w:jc w:val="both"/>
        <w:rPr>
          <w:bCs/>
          <w:sz w:val="22"/>
          <w:szCs w:val="22"/>
        </w:rPr>
      </w:pPr>
      <w:r w:rsidRPr="00C40C7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bookmarkEnd w:id="24"/>
    <w:p w14:paraId="17960767" w14:textId="77777777" w:rsidR="003712F7" w:rsidRPr="00C40C77" w:rsidRDefault="003712F7" w:rsidP="003712F7">
      <w:pPr>
        <w:pStyle w:val="Akapitzlist"/>
        <w:ind w:left="284"/>
        <w:jc w:val="both"/>
        <w:rPr>
          <w:bCs/>
          <w:iCs/>
          <w:sz w:val="22"/>
          <w:szCs w:val="22"/>
        </w:rPr>
      </w:pPr>
    </w:p>
    <w:p w14:paraId="7204ABBC" w14:textId="087FF1F6" w:rsidR="00B13C09" w:rsidRPr="00C40C77" w:rsidRDefault="005D5171" w:rsidP="00691E54">
      <w:pPr>
        <w:pStyle w:val="Akapitzlist"/>
        <w:keepNext/>
        <w:numPr>
          <w:ilvl w:val="0"/>
          <w:numId w:val="49"/>
        </w:numPr>
        <w:tabs>
          <w:tab w:val="left" w:pos="720"/>
        </w:tabs>
        <w:snapToGrid w:val="0"/>
        <w:ind w:left="1077"/>
        <w:outlineLvl w:val="1"/>
        <w:rPr>
          <w:b/>
          <w:bCs/>
          <w:sz w:val="22"/>
          <w:szCs w:val="22"/>
        </w:rPr>
      </w:pPr>
      <w:bookmarkStart w:id="28" w:name="_Toc106095846"/>
      <w:bookmarkStart w:id="29" w:name="_Toc106096390"/>
      <w:bookmarkStart w:id="30" w:name="_Toc107402494"/>
      <w:bookmarkStart w:id="31" w:name="_Toc218752573"/>
      <w:bookmarkStart w:id="32" w:name="_Hlk108339881"/>
      <w:r w:rsidRPr="00C40C77">
        <w:rPr>
          <w:b/>
          <w:bCs/>
          <w:sz w:val="22"/>
          <w:szCs w:val="22"/>
        </w:rPr>
        <w:t>Podwykonawstwo</w:t>
      </w:r>
      <w:bookmarkEnd w:id="28"/>
      <w:bookmarkEnd w:id="29"/>
      <w:bookmarkEnd w:id="30"/>
      <w:r w:rsidRPr="00C40C77">
        <w:rPr>
          <w:b/>
          <w:bCs/>
          <w:sz w:val="22"/>
          <w:szCs w:val="22"/>
        </w:rPr>
        <w:t>.</w:t>
      </w:r>
      <w:bookmarkEnd w:id="31"/>
    </w:p>
    <w:p w14:paraId="77ADB82C" w14:textId="08878332" w:rsidR="005D5171" w:rsidRPr="00C40C77" w:rsidRDefault="005D5171" w:rsidP="00691E54">
      <w:pPr>
        <w:pStyle w:val="Akapitzlist"/>
        <w:numPr>
          <w:ilvl w:val="0"/>
          <w:numId w:val="57"/>
        </w:numPr>
        <w:ind w:left="284" w:hanging="284"/>
        <w:jc w:val="both"/>
        <w:rPr>
          <w:bCs/>
          <w:sz w:val="22"/>
          <w:szCs w:val="22"/>
        </w:rPr>
      </w:pPr>
      <w:r w:rsidRPr="00C40C77">
        <w:rPr>
          <w:bCs/>
          <w:sz w:val="22"/>
          <w:szCs w:val="22"/>
        </w:rPr>
        <w:t>Zamawiający dopuszcza udział podwykonawców w realizacji zamówienia. Powierzenie realizacji części zamówienia podwykonawcom nie zwalnia Wykonawcy z odpowiedzialności za prawidłową realizację zamówienia.</w:t>
      </w:r>
    </w:p>
    <w:p w14:paraId="5E7F72E2" w14:textId="4AA479F9" w:rsidR="005D5171" w:rsidRPr="00C40C77" w:rsidRDefault="005D5171" w:rsidP="00691E54">
      <w:pPr>
        <w:pStyle w:val="Akapitzlist"/>
        <w:numPr>
          <w:ilvl w:val="0"/>
          <w:numId w:val="57"/>
        </w:numPr>
        <w:ind w:left="284" w:hanging="284"/>
        <w:jc w:val="both"/>
        <w:rPr>
          <w:bCs/>
          <w:sz w:val="22"/>
          <w:szCs w:val="22"/>
        </w:rPr>
      </w:pPr>
      <w:r w:rsidRPr="00C40C77">
        <w:rPr>
          <w:bCs/>
          <w:sz w:val="22"/>
          <w:szCs w:val="22"/>
        </w:rPr>
        <w:t xml:space="preserve">Zamawiający żąda wskazania przez Wykonawcę części zamówienia, których wykonanie zamierza powierzyć ewentualnym podwykonawcom i podania przez Wykonawcę firm podwykonawców, </w:t>
      </w:r>
      <w:r w:rsidRPr="00C40C77">
        <w:rPr>
          <w:bCs/>
          <w:sz w:val="22"/>
          <w:szCs w:val="22"/>
        </w:rPr>
        <w:br/>
        <w:t xml:space="preserve">o ile są już znani. Wzór wykazu stanowi </w:t>
      </w:r>
      <w:r w:rsidRPr="00C40C77">
        <w:rPr>
          <w:b/>
          <w:sz w:val="22"/>
          <w:szCs w:val="22"/>
        </w:rPr>
        <w:t xml:space="preserve">Załącznik nr </w:t>
      </w:r>
      <w:r w:rsidR="008F54C9" w:rsidRPr="00C40C77">
        <w:rPr>
          <w:b/>
          <w:sz w:val="22"/>
          <w:szCs w:val="22"/>
        </w:rPr>
        <w:t>7</w:t>
      </w:r>
      <w:r w:rsidRPr="00C40C77">
        <w:rPr>
          <w:b/>
          <w:sz w:val="22"/>
          <w:szCs w:val="22"/>
        </w:rPr>
        <w:t xml:space="preserve"> do SWZ.</w:t>
      </w:r>
    </w:p>
    <w:p w14:paraId="57578CE7" w14:textId="0ECFF781" w:rsidR="00995696" w:rsidRPr="00C40C77" w:rsidRDefault="00995696" w:rsidP="001C730E">
      <w:pPr>
        <w:spacing w:after="40"/>
        <w:ind w:left="284"/>
        <w:jc w:val="both"/>
        <w:rPr>
          <w:sz w:val="22"/>
          <w:szCs w:val="22"/>
        </w:rPr>
      </w:pPr>
      <w:r w:rsidRPr="00C40C77">
        <w:rPr>
          <w:i/>
          <w:iCs/>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serwisowych</w:t>
      </w:r>
      <w:r w:rsidRPr="00C40C77">
        <w:rPr>
          <w:sz w:val="22"/>
          <w:szCs w:val="22"/>
        </w:rPr>
        <w:t xml:space="preserve">. </w:t>
      </w:r>
    </w:p>
    <w:p w14:paraId="54C569C9" w14:textId="37355B9C" w:rsidR="00995696" w:rsidRPr="00C40C77" w:rsidRDefault="00995696" w:rsidP="00691E54">
      <w:pPr>
        <w:pStyle w:val="Akapitzlist"/>
        <w:numPr>
          <w:ilvl w:val="0"/>
          <w:numId w:val="57"/>
        </w:numPr>
        <w:ind w:left="284" w:hanging="284"/>
        <w:jc w:val="both"/>
        <w:rPr>
          <w:sz w:val="22"/>
          <w:szCs w:val="22"/>
        </w:rPr>
      </w:pPr>
      <w:r w:rsidRPr="00C40C77">
        <w:rPr>
          <w:sz w:val="22"/>
          <w:szCs w:val="22"/>
        </w:rPr>
        <w:t xml:space="preserve">Zamawiający zastrzega obowiązek osobistego wykonania przez Wykonawcę: </w:t>
      </w:r>
    </w:p>
    <w:p w14:paraId="34782521" w14:textId="2DE83B0F" w:rsidR="00995696" w:rsidRPr="00C40C77" w:rsidRDefault="00995696" w:rsidP="00691E54">
      <w:pPr>
        <w:numPr>
          <w:ilvl w:val="0"/>
          <w:numId w:val="30"/>
        </w:numPr>
        <w:jc w:val="both"/>
        <w:rPr>
          <w:sz w:val="22"/>
          <w:szCs w:val="22"/>
        </w:rPr>
      </w:pPr>
      <w:r w:rsidRPr="00C40C77">
        <w:rPr>
          <w:sz w:val="22"/>
          <w:szCs w:val="22"/>
        </w:rPr>
        <w:t xml:space="preserve">kluczowych części </w:t>
      </w:r>
      <w:r w:rsidRPr="00A0248B">
        <w:rPr>
          <w:color w:val="000000" w:themeColor="text1"/>
          <w:sz w:val="22"/>
          <w:szCs w:val="22"/>
        </w:rPr>
        <w:t xml:space="preserve">zamówienia tj. </w:t>
      </w:r>
      <w:r w:rsidR="003C463B" w:rsidRPr="00A0248B">
        <w:rPr>
          <w:color w:val="000000" w:themeColor="text1"/>
          <w:sz w:val="22"/>
          <w:szCs w:val="22"/>
        </w:rPr>
        <w:t xml:space="preserve"> </w:t>
      </w:r>
      <w:r w:rsidRPr="00A0248B">
        <w:rPr>
          <w:color w:val="000000" w:themeColor="text1"/>
          <w:sz w:val="22"/>
          <w:szCs w:val="22"/>
        </w:rPr>
        <w:t>………..</w:t>
      </w:r>
      <w:r w:rsidR="00432F17" w:rsidRPr="00A0248B">
        <w:rPr>
          <w:color w:val="000000" w:themeColor="text1"/>
          <w:sz w:val="22"/>
          <w:szCs w:val="22"/>
        </w:rPr>
        <w:t xml:space="preserve"> – nie dotyczy</w:t>
      </w:r>
    </w:p>
    <w:bookmarkEnd w:id="32"/>
    <w:p w14:paraId="22E23B1C" w14:textId="77777777" w:rsidR="00B13C09" w:rsidRPr="00C40C77" w:rsidRDefault="00B13C09" w:rsidP="005D5171">
      <w:pPr>
        <w:keepNext/>
        <w:tabs>
          <w:tab w:val="left" w:pos="720"/>
        </w:tabs>
        <w:snapToGrid w:val="0"/>
        <w:outlineLvl w:val="1"/>
        <w:rPr>
          <w:b/>
          <w:bCs/>
          <w:sz w:val="22"/>
          <w:szCs w:val="22"/>
        </w:rPr>
      </w:pPr>
    </w:p>
    <w:p w14:paraId="7289E3E5" w14:textId="035E08D5" w:rsidR="008C175E" w:rsidRPr="00C40C77" w:rsidRDefault="008C175E" w:rsidP="00691E54">
      <w:pPr>
        <w:pStyle w:val="Akapitzlist"/>
        <w:keepNext/>
        <w:numPr>
          <w:ilvl w:val="0"/>
          <w:numId w:val="49"/>
        </w:numPr>
        <w:tabs>
          <w:tab w:val="left" w:pos="720"/>
        </w:tabs>
        <w:snapToGrid w:val="0"/>
        <w:outlineLvl w:val="1"/>
        <w:rPr>
          <w:b/>
          <w:bCs/>
          <w:sz w:val="22"/>
          <w:szCs w:val="22"/>
        </w:rPr>
      </w:pPr>
      <w:bookmarkStart w:id="33" w:name="_Toc218752574"/>
      <w:bookmarkStart w:id="34" w:name="_Hlk108339895"/>
      <w:r w:rsidRPr="00C40C77">
        <w:rPr>
          <w:b/>
          <w:bCs/>
          <w:sz w:val="22"/>
          <w:szCs w:val="22"/>
        </w:rPr>
        <w:t>Wadium.</w:t>
      </w:r>
      <w:bookmarkEnd w:id="33"/>
    </w:p>
    <w:p w14:paraId="1F07915C" w14:textId="792F2265" w:rsidR="00D87875" w:rsidRPr="00C40C77" w:rsidRDefault="00D87875" w:rsidP="00DB4257">
      <w:pPr>
        <w:ind w:firstLine="360"/>
        <w:jc w:val="both"/>
        <w:rPr>
          <w:bCs/>
          <w:sz w:val="22"/>
          <w:szCs w:val="22"/>
        </w:rPr>
      </w:pPr>
      <w:r w:rsidRPr="00C40C77">
        <w:rPr>
          <w:bCs/>
          <w:sz w:val="22"/>
          <w:szCs w:val="22"/>
        </w:rPr>
        <w:t xml:space="preserve">Zamawiający </w:t>
      </w:r>
      <w:r w:rsidR="00EB49F7" w:rsidRPr="00C40C77">
        <w:rPr>
          <w:bCs/>
          <w:sz w:val="22"/>
          <w:szCs w:val="22"/>
        </w:rPr>
        <w:t>nie wymaga</w:t>
      </w:r>
      <w:r w:rsidRPr="00C40C77">
        <w:rPr>
          <w:bCs/>
          <w:sz w:val="22"/>
          <w:szCs w:val="22"/>
        </w:rPr>
        <w:t xml:space="preserve"> wniesienia wadium.</w:t>
      </w:r>
    </w:p>
    <w:bookmarkEnd w:id="34"/>
    <w:p w14:paraId="67DF3BF6" w14:textId="77777777" w:rsidR="008C175E" w:rsidRPr="00C40C77" w:rsidRDefault="008C175E" w:rsidP="00D87875">
      <w:pPr>
        <w:keepNext/>
        <w:tabs>
          <w:tab w:val="left" w:pos="720"/>
        </w:tabs>
        <w:snapToGrid w:val="0"/>
        <w:ind w:left="360"/>
        <w:outlineLvl w:val="1"/>
        <w:rPr>
          <w:b/>
          <w:bCs/>
          <w:sz w:val="22"/>
          <w:szCs w:val="22"/>
        </w:rPr>
      </w:pPr>
    </w:p>
    <w:p w14:paraId="3AF71871" w14:textId="0F196482" w:rsidR="00BC6CB8" w:rsidRPr="00C40C77" w:rsidRDefault="00BC6CB8" w:rsidP="00691E54">
      <w:pPr>
        <w:pStyle w:val="Akapitzlist"/>
        <w:keepNext/>
        <w:numPr>
          <w:ilvl w:val="0"/>
          <w:numId w:val="49"/>
        </w:numPr>
        <w:tabs>
          <w:tab w:val="left" w:pos="720"/>
        </w:tabs>
        <w:snapToGrid w:val="0"/>
        <w:outlineLvl w:val="1"/>
        <w:rPr>
          <w:b/>
          <w:bCs/>
          <w:sz w:val="22"/>
          <w:szCs w:val="22"/>
        </w:rPr>
      </w:pPr>
      <w:bookmarkStart w:id="35" w:name="_Toc218752575"/>
      <w:bookmarkStart w:id="36" w:name="_Hlk108339975"/>
      <w:r w:rsidRPr="00C40C77">
        <w:rPr>
          <w:b/>
          <w:bCs/>
          <w:sz w:val="22"/>
          <w:szCs w:val="22"/>
        </w:rPr>
        <w:t xml:space="preserve">Opis </w:t>
      </w:r>
      <w:r w:rsidR="00EC42C0" w:rsidRPr="00C40C77">
        <w:rPr>
          <w:b/>
          <w:bCs/>
          <w:sz w:val="22"/>
          <w:szCs w:val="22"/>
        </w:rPr>
        <w:t xml:space="preserve">sposobu </w:t>
      </w:r>
      <w:r w:rsidRPr="00C40C77">
        <w:rPr>
          <w:b/>
          <w:bCs/>
          <w:sz w:val="22"/>
          <w:szCs w:val="22"/>
        </w:rPr>
        <w:t>przygotowania oferty</w:t>
      </w:r>
      <w:r w:rsidR="00A307F7" w:rsidRPr="00C40C77">
        <w:rPr>
          <w:b/>
          <w:bCs/>
          <w:sz w:val="22"/>
          <w:szCs w:val="22"/>
        </w:rPr>
        <w:t>.</w:t>
      </w:r>
      <w:bookmarkEnd w:id="35"/>
    </w:p>
    <w:p w14:paraId="25CCA6C0" w14:textId="5FF093C5" w:rsidR="00D87875" w:rsidRPr="00C40C77" w:rsidRDefault="00D87875" w:rsidP="00DB4257">
      <w:pPr>
        <w:ind w:left="360"/>
        <w:jc w:val="both"/>
        <w:rPr>
          <w:b/>
          <w:sz w:val="22"/>
          <w:szCs w:val="22"/>
        </w:rPr>
      </w:pPr>
      <w:r w:rsidRPr="00C40C77">
        <w:rPr>
          <w:b/>
          <w:sz w:val="22"/>
          <w:szCs w:val="22"/>
        </w:rPr>
        <w:t>Wymagania ogólne</w:t>
      </w:r>
      <w:r w:rsidR="004D0DA1" w:rsidRPr="00C40C77">
        <w:rPr>
          <w:b/>
          <w:sz w:val="22"/>
          <w:szCs w:val="22"/>
        </w:rPr>
        <w:t>:</w:t>
      </w:r>
    </w:p>
    <w:p w14:paraId="34716E02" w14:textId="23524277" w:rsidR="001144B8" w:rsidRPr="00C40C77" w:rsidRDefault="001144B8" w:rsidP="00691E54">
      <w:pPr>
        <w:numPr>
          <w:ilvl w:val="0"/>
          <w:numId w:val="31"/>
        </w:numPr>
        <w:tabs>
          <w:tab w:val="clear" w:pos="540"/>
        </w:tabs>
        <w:ind w:left="567" w:hanging="283"/>
        <w:jc w:val="both"/>
        <w:rPr>
          <w:sz w:val="22"/>
          <w:szCs w:val="22"/>
        </w:rPr>
      </w:pPr>
      <w:r w:rsidRPr="00C40C77">
        <w:rPr>
          <w:sz w:val="22"/>
          <w:szCs w:val="22"/>
        </w:rPr>
        <w:t>Wykonawca może złożyć tylko jedną ofertę.</w:t>
      </w:r>
    </w:p>
    <w:p w14:paraId="5C517D70" w14:textId="77777777" w:rsidR="00D87875" w:rsidRPr="00C40C77" w:rsidRDefault="00D87875" w:rsidP="00691E54">
      <w:pPr>
        <w:numPr>
          <w:ilvl w:val="0"/>
          <w:numId w:val="31"/>
        </w:numPr>
        <w:tabs>
          <w:tab w:val="clear" w:pos="540"/>
        </w:tabs>
        <w:spacing w:after="40"/>
        <w:ind w:left="568" w:hanging="284"/>
        <w:jc w:val="both"/>
        <w:rPr>
          <w:bCs/>
          <w:sz w:val="22"/>
          <w:szCs w:val="22"/>
        </w:rPr>
      </w:pPr>
      <w:r w:rsidRPr="00C40C77">
        <w:rPr>
          <w:bCs/>
          <w:sz w:val="22"/>
          <w:szCs w:val="22"/>
        </w:rPr>
        <w:t xml:space="preserve">Ofertę należy sporządzić w języku polskim. Wymagane zgodnie z SWZ dokumenty </w:t>
      </w:r>
      <w:r w:rsidRPr="00C40C77">
        <w:rPr>
          <w:bCs/>
          <w:sz w:val="22"/>
          <w:szCs w:val="22"/>
        </w:rPr>
        <w:br/>
        <w:t xml:space="preserve">oraz oświadczenia sporządzone w języku obcym powinny być złożone wraz z tłumaczeniem na język polski. W razie wątpliwości uznaje się, że wersja polskojęzyczna jest wersją wiążącą. </w:t>
      </w:r>
    </w:p>
    <w:p w14:paraId="3D46102C" w14:textId="77777777" w:rsidR="00D87875" w:rsidRPr="00C40C77" w:rsidRDefault="00D87875" w:rsidP="00691E54">
      <w:pPr>
        <w:numPr>
          <w:ilvl w:val="0"/>
          <w:numId w:val="31"/>
        </w:numPr>
        <w:tabs>
          <w:tab w:val="clear" w:pos="540"/>
        </w:tabs>
        <w:spacing w:after="40"/>
        <w:ind w:left="568" w:hanging="284"/>
        <w:jc w:val="both"/>
        <w:rPr>
          <w:bCs/>
          <w:sz w:val="22"/>
          <w:szCs w:val="22"/>
        </w:rPr>
      </w:pPr>
      <w:r w:rsidRPr="00C40C77">
        <w:rPr>
          <w:bCs/>
          <w:sz w:val="22"/>
          <w:szCs w:val="22"/>
        </w:rPr>
        <w:t>Ofertę Wykonawca sporządza pod rygorem nieważności w postaci elektronicznej i opatruje kwalifikowanym podpisem elektronicznym.</w:t>
      </w:r>
    </w:p>
    <w:p w14:paraId="43E743B2" w14:textId="77777777" w:rsidR="00D87875" w:rsidRPr="00C40C77" w:rsidRDefault="00D87875" w:rsidP="00691E54">
      <w:pPr>
        <w:numPr>
          <w:ilvl w:val="0"/>
          <w:numId w:val="31"/>
        </w:numPr>
        <w:tabs>
          <w:tab w:val="clear" w:pos="540"/>
        </w:tabs>
        <w:spacing w:after="40"/>
        <w:ind w:left="567" w:hanging="283"/>
        <w:jc w:val="both"/>
        <w:rPr>
          <w:bCs/>
          <w:sz w:val="22"/>
          <w:szCs w:val="22"/>
        </w:rPr>
      </w:pPr>
      <w:r w:rsidRPr="00C40C77">
        <w:rPr>
          <w:bCs/>
          <w:sz w:val="22"/>
          <w:szCs w:val="22"/>
        </w:rPr>
        <w:t xml:space="preserve">Ofertę podpisuje osoba (osoby) uprawniona do reprezentowania Wykonawcy zgodnie z zasadami reprezentacji Wykonawcy lub zgodnie z udzielonym pełnomocnictwem. </w:t>
      </w:r>
    </w:p>
    <w:p w14:paraId="1A1CEA18" w14:textId="767BF300" w:rsidR="00D87875" w:rsidRPr="00C40C77" w:rsidRDefault="00D87875" w:rsidP="00691E54">
      <w:pPr>
        <w:numPr>
          <w:ilvl w:val="0"/>
          <w:numId w:val="31"/>
        </w:numPr>
        <w:tabs>
          <w:tab w:val="clear" w:pos="540"/>
        </w:tabs>
        <w:ind w:left="567" w:hanging="283"/>
        <w:jc w:val="both"/>
        <w:rPr>
          <w:bCs/>
          <w:sz w:val="22"/>
          <w:szCs w:val="22"/>
        </w:rPr>
      </w:pPr>
      <w:r w:rsidRPr="00C40C77">
        <w:rPr>
          <w:bCs/>
          <w:sz w:val="22"/>
          <w:szCs w:val="22"/>
        </w:rPr>
        <w:t>Wykonawca ponosi wszelkie koszty związane z przygotowaniem i złożeniem oferty.</w:t>
      </w:r>
    </w:p>
    <w:p w14:paraId="218C9C7F" w14:textId="77777777" w:rsidR="009F299D" w:rsidRPr="00C40C77" w:rsidRDefault="009F299D" w:rsidP="009F299D">
      <w:pPr>
        <w:ind w:left="709"/>
        <w:jc w:val="both"/>
        <w:rPr>
          <w:bCs/>
          <w:sz w:val="22"/>
          <w:szCs w:val="22"/>
        </w:rPr>
      </w:pPr>
    </w:p>
    <w:p w14:paraId="077464D2" w14:textId="2B61E581" w:rsidR="00D87875" w:rsidRPr="00C40C77" w:rsidRDefault="00D87875" w:rsidP="001D6B33">
      <w:pPr>
        <w:ind w:left="360"/>
        <w:jc w:val="both"/>
        <w:rPr>
          <w:b/>
          <w:sz w:val="22"/>
          <w:szCs w:val="22"/>
        </w:rPr>
      </w:pPr>
      <w:r w:rsidRPr="00C40C77">
        <w:rPr>
          <w:b/>
          <w:sz w:val="22"/>
          <w:szCs w:val="22"/>
        </w:rPr>
        <w:t>Zawartość oferty</w:t>
      </w:r>
      <w:r w:rsidR="004D0DA1" w:rsidRPr="00C40C77">
        <w:rPr>
          <w:b/>
          <w:sz w:val="22"/>
          <w:szCs w:val="22"/>
        </w:rPr>
        <w:t>:</w:t>
      </w:r>
    </w:p>
    <w:p w14:paraId="0C263ED0" w14:textId="68D1C527" w:rsidR="00D87875" w:rsidRPr="00C40C77" w:rsidRDefault="00D87875" w:rsidP="00691E54">
      <w:pPr>
        <w:numPr>
          <w:ilvl w:val="0"/>
          <w:numId w:val="31"/>
        </w:numPr>
        <w:tabs>
          <w:tab w:val="clear" w:pos="540"/>
        </w:tabs>
        <w:ind w:left="567" w:hanging="283"/>
        <w:jc w:val="both"/>
        <w:rPr>
          <w:b/>
          <w:sz w:val="22"/>
          <w:szCs w:val="22"/>
        </w:rPr>
      </w:pPr>
      <w:r w:rsidRPr="00C40C77">
        <w:rPr>
          <w:b/>
          <w:sz w:val="22"/>
          <w:szCs w:val="22"/>
          <w:u w:val="single"/>
        </w:rPr>
        <w:t>Oferta składa się z</w:t>
      </w:r>
      <w:r w:rsidRPr="00C40C77">
        <w:rPr>
          <w:b/>
          <w:sz w:val="22"/>
          <w:szCs w:val="22"/>
        </w:rPr>
        <w:t>:</w:t>
      </w:r>
    </w:p>
    <w:p w14:paraId="31801E35" w14:textId="6119C7E7" w:rsidR="00D87875" w:rsidRPr="00C40C77" w:rsidRDefault="00D87875" w:rsidP="00691E54">
      <w:pPr>
        <w:pStyle w:val="Akapitzlist"/>
        <w:numPr>
          <w:ilvl w:val="1"/>
          <w:numId w:val="31"/>
        </w:numPr>
        <w:ind w:left="851" w:hanging="284"/>
        <w:jc w:val="both"/>
        <w:rPr>
          <w:bCs/>
          <w:sz w:val="22"/>
          <w:szCs w:val="22"/>
        </w:rPr>
      </w:pPr>
      <w:bookmarkStart w:id="37" w:name="_Hlk159241657"/>
      <w:r w:rsidRPr="00C40C77">
        <w:rPr>
          <w:b/>
          <w:sz w:val="22"/>
          <w:szCs w:val="22"/>
        </w:rPr>
        <w:t>Formularza Ofertowego</w:t>
      </w:r>
      <w:r w:rsidRPr="00C40C77">
        <w:rPr>
          <w:bCs/>
          <w:sz w:val="22"/>
          <w:szCs w:val="22"/>
        </w:rPr>
        <w:t xml:space="preserve"> stanowiącego </w:t>
      </w:r>
      <w:r w:rsidRPr="00C40C77">
        <w:rPr>
          <w:b/>
          <w:sz w:val="22"/>
          <w:szCs w:val="22"/>
        </w:rPr>
        <w:t>Załącznik nr 2 do SWZ</w:t>
      </w:r>
      <w:r w:rsidRPr="00C40C77">
        <w:rPr>
          <w:bCs/>
          <w:sz w:val="22"/>
          <w:szCs w:val="22"/>
        </w:rPr>
        <w:t>. Formularz Ofertowy dostępny jest na platformie EFO;</w:t>
      </w:r>
    </w:p>
    <w:p w14:paraId="456E1BD2" w14:textId="203FDC23" w:rsidR="00C10E01" w:rsidRPr="00C40C77" w:rsidRDefault="00C10E01" w:rsidP="009F299D">
      <w:pPr>
        <w:ind w:firstLine="709"/>
        <w:jc w:val="both"/>
        <w:rPr>
          <w:bCs/>
          <w:i/>
          <w:iCs/>
          <w:color w:val="FF0000"/>
          <w:sz w:val="22"/>
          <w:szCs w:val="22"/>
        </w:rPr>
      </w:pPr>
      <w:r w:rsidRPr="00C40C77">
        <w:rPr>
          <w:bCs/>
          <w:i/>
          <w:iCs/>
          <w:color w:val="FF0000"/>
          <w:sz w:val="22"/>
          <w:szCs w:val="22"/>
        </w:rPr>
        <w:lastRenderedPageBreak/>
        <w:t xml:space="preserve">UWAGA </w:t>
      </w:r>
      <w:r w:rsidR="009F299D" w:rsidRPr="00C40C77">
        <w:rPr>
          <w:bCs/>
          <w:i/>
          <w:iCs/>
          <w:color w:val="FF0000"/>
          <w:sz w:val="22"/>
          <w:szCs w:val="22"/>
        </w:rPr>
        <w:t xml:space="preserve"> dla W</w:t>
      </w:r>
      <w:r w:rsidRPr="00C40C77">
        <w:rPr>
          <w:bCs/>
          <w:i/>
          <w:iCs/>
          <w:color w:val="FF0000"/>
          <w:sz w:val="22"/>
          <w:szCs w:val="22"/>
        </w:rPr>
        <w:t>ykonawcy:</w:t>
      </w:r>
    </w:p>
    <w:p w14:paraId="010A3D0B" w14:textId="051CFAA5" w:rsidR="00C10E01" w:rsidRPr="00C40C77" w:rsidRDefault="00C10E01" w:rsidP="009F299D">
      <w:pPr>
        <w:pStyle w:val="Tekstpodstawowy"/>
        <w:ind w:left="720"/>
        <w:rPr>
          <w:bCs/>
          <w:i/>
          <w:iCs/>
          <w:color w:val="FF0000"/>
          <w:sz w:val="22"/>
          <w:szCs w:val="22"/>
        </w:rPr>
      </w:pPr>
      <w:r w:rsidRPr="00C40C77">
        <w:rPr>
          <w:bCs/>
          <w:i/>
          <w:iCs/>
          <w:color w:val="FF0000"/>
          <w:sz w:val="22"/>
          <w:szCs w:val="22"/>
        </w:rPr>
        <w:t xml:space="preserve">Do </w:t>
      </w:r>
      <w:r w:rsidR="009F299D" w:rsidRPr="00C40C77">
        <w:rPr>
          <w:bCs/>
          <w:i/>
          <w:iCs/>
          <w:color w:val="FF0000"/>
          <w:sz w:val="22"/>
          <w:szCs w:val="22"/>
        </w:rPr>
        <w:t>F</w:t>
      </w:r>
      <w:r w:rsidRPr="00C40C77">
        <w:rPr>
          <w:bCs/>
          <w:i/>
          <w:iCs/>
          <w:color w:val="FF0000"/>
          <w:sz w:val="22"/>
          <w:szCs w:val="22"/>
        </w:rPr>
        <w:t xml:space="preserve">ormularza </w:t>
      </w:r>
      <w:r w:rsidR="009F299D" w:rsidRPr="00C40C77">
        <w:rPr>
          <w:bCs/>
          <w:i/>
          <w:iCs/>
          <w:color w:val="FF0000"/>
          <w:sz w:val="22"/>
          <w:szCs w:val="22"/>
        </w:rPr>
        <w:t>O</w:t>
      </w:r>
      <w:r w:rsidRPr="00C40C77">
        <w:rPr>
          <w:bCs/>
          <w:i/>
          <w:iCs/>
          <w:color w:val="FF0000"/>
          <w:sz w:val="22"/>
          <w:szCs w:val="22"/>
        </w:rPr>
        <w:t xml:space="preserve">fertowego </w:t>
      </w:r>
      <w:r w:rsidR="009F299D" w:rsidRPr="00C40C77">
        <w:rPr>
          <w:bCs/>
          <w:i/>
          <w:iCs/>
          <w:color w:val="FF0000"/>
          <w:sz w:val="22"/>
          <w:szCs w:val="22"/>
        </w:rPr>
        <w:t>W</w:t>
      </w:r>
      <w:r w:rsidRPr="00C40C77">
        <w:rPr>
          <w:bCs/>
          <w:i/>
          <w:iCs/>
          <w:color w:val="FF0000"/>
          <w:sz w:val="22"/>
          <w:szCs w:val="22"/>
        </w:rPr>
        <w:t xml:space="preserve">ykonawca nie wprowadza cen. Wypełnia natomiast wszystkie pozycje cennikowe (stawka roboczogodziny serwisowej i cennik istotnych dla </w:t>
      </w:r>
      <w:r w:rsidR="009F299D" w:rsidRPr="00C40C77">
        <w:rPr>
          <w:bCs/>
          <w:i/>
          <w:iCs/>
          <w:color w:val="FF0000"/>
          <w:sz w:val="22"/>
          <w:szCs w:val="22"/>
        </w:rPr>
        <w:t>Z</w:t>
      </w:r>
      <w:r w:rsidRPr="00C40C77">
        <w:rPr>
          <w:bCs/>
          <w:i/>
          <w:iCs/>
          <w:color w:val="FF0000"/>
          <w:sz w:val="22"/>
          <w:szCs w:val="22"/>
        </w:rPr>
        <w:t xml:space="preserve">amawiającego części zamiennych) w arkuszu </w:t>
      </w:r>
      <w:proofErr w:type="spellStart"/>
      <w:r w:rsidRPr="00C40C77">
        <w:rPr>
          <w:bCs/>
          <w:i/>
          <w:iCs/>
          <w:color w:val="FF0000"/>
          <w:sz w:val="22"/>
          <w:szCs w:val="22"/>
        </w:rPr>
        <w:t>excel</w:t>
      </w:r>
      <w:proofErr w:type="spellEnd"/>
      <w:r w:rsidRPr="00C40C77">
        <w:rPr>
          <w:bCs/>
          <w:i/>
          <w:iCs/>
          <w:color w:val="FF0000"/>
          <w:sz w:val="22"/>
          <w:szCs w:val="22"/>
        </w:rPr>
        <w:t xml:space="preserve"> udostępnionym przez Zamawiającego </w:t>
      </w:r>
      <w:r w:rsidRPr="00C40C77">
        <w:rPr>
          <w:bCs/>
          <w:i/>
          <w:iCs/>
          <w:color w:val="FF0000"/>
          <w:sz w:val="22"/>
          <w:szCs w:val="22"/>
          <w:u w:val="single"/>
        </w:rPr>
        <w:t>na platformie EFO</w:t>
      </w:r>
      <w:r w:rsidRPr="00C40C77">
        <w:rPr>
          <w:bCs/>
          <w:i/>
          <w:iCs/>
          <w:color w:val="FF0000"/>
          <w:sz w:val="22"/>
          <w:szCs w:val="22"/>
        </w:rPr>
        <w:t xml:space="preserve">. </w:t>
      </w:r>
    </w:p>
    <w:p w14:paraId="3282B33B" w14:textId="5B22A457" w:rsidR="009F299D" w:rsidRPr="00C40C77" w:rsidRDefault="009F299D" w:rsidP="00C10E01">
      <w:pPr>
        <w:pStyle w:val="Tekstpodstawowy"/>
        <w:ind w:left="720"/>
        <w:rPr>
          <w:bCs/>
          <w:i/>
          <w:iCs/>
          <w:color w:val="FF0000"/>
          <w:sz w:val="22"/>
          <w:szCs w:val="22"/>
        </w:rPr>
      </w:pPr>
    </w:p>
    <w:bookmarkEnd w:id="37"/>
    <w:p w14:paraId="47893B78" w14:textId="16019DED" w:rsidR="00C10E01" w:rsidRPr="00C40C77" w:rsidRDefault="00C10E01" w:rsidP="009F299D">
      <w:pPr>
        <w:pStyle w:val="Tekstpodstawowy"/>
        <w:ind w:left="720"/>
        <w:rPr>
          <w:i/>
          <w:iCs/>
          <w:color w:val="0070C0"/>
          <w:sz w:val="22"/>
          <w:szCs w:val="22"/>
        </w:rPr>
      </w:pPr>
    </w:p>
    <w:p w14:paraId="0B708EA7" w14:textId="14E14332" w:rsidR="00C10E01" w:rsidRPr="00C40C77" w:rsidRDefault="00C10E01" w:rsidP="00691E54">
      <w:pPr>
        <w:numPr>
          <w:ilvl w:val="1"/>
          <w:numId w:val="31"/>
        </w:numPr>
        <w:spacing w:after="40"/>
        <w:ind w:left="851" w:hanging="284"/>
        <w:jc w:val="both"/>
        <w:rPr>
          <w:b/>
          <w:sz w:val="22"/>
          <w:szCs w:val="22"/>
        </w:rPr>
      </w:pPr>
      <w:r w:rsidRPr="00C40C77">
        <w:rPr>
          <w:b/>
          <w:sz w:val="22"/>
          <w:szCs w:val="22"/>
        </w:rPr>
        <w:t xml:space="preserve">wypełnionych </w:t>
      </w:r>
      <w:r w:rsidR="008421FF" w:rsidRPr="00C40C77">
        <w:rPr>
          <w:b/>
          <w:sz w:val="22"/>
          <w:szCs w:val="22"/>
        </w:rPr>
        <w:t>C</w:t>
      </w:r>
      <w:r w:rsidRPr="00C40C77">
        <w:rPr>
          <w:b/>
          <w:sz w:val="22"/>
          <w:szCs w:val="22"/>
        </w:rPr>
        <w:t xml:space="preserve">enników (udostępnionych przez </w:t>
      </w:r>
      <w:r w:rsidR="008F54C9" w:rsidRPr="00C40C77">
        <w:rPr>
          <w:b/>
          <w:sz w:val="22"/>
          <w:szCs w:val="22"/>
        </w:rPr>
        <w:t>Z</w:t>
      </w:r>
      <w:r w:rsidRPr="00C40C77">
        <w:rPr>
          <w:b/>
          <w:sz w:val="22"/>
          <w:szCs w:val="22"/>
        </w:rPr>
        <w:t xml:space="preserve">amawiającego w Profilu nabywcy </w:t>
      </w:r>
      <w:r w:rsidR="00C22B0D" w:rsidRPr="00C40C77">
        <w:rPr>
          <w:b/>
          <w:sz w:val="22"/>
          <w:szCs w:val="22"/>
        </w:rPr>
        <w:br/>
      </w:r>
      <w:r w:rsidRPr="00C40C77">
        <w:rPr>
          <w:b/>
          <w:sz w:val="22"/>
          <w:szCs w:val="22"/>
        </w:rPr>
        <w:t xml:space="preserve">i zapisanych w formacie </w:t>
      </w:r>
      <w:proofErr w:type="spellStart"/>
      <w:r w:rsidRPr="00C40C77">
        <w:rPr>
          <w:b/>
          <w:sz w:val="22"/>
          <w:szCs w:val="22"/>
        </w:rPr>
        <w:t>excel</w:t>
      </w:r>
      <w:proofErr w:type="spellEnd"/>
      <w:r w:rsidRPr="00C40C77">
        <w:rPr>
          <w:b/>
          <w:sz w:val="22"/>
          <w:szCs w:val="22"/>
        </w:rPr>
        <w:t xml:space="preserve">) które należy złożyć jako załączniki do EFO </w:t>
      </w:r>
      <w:r w:rsidRPr="00C40C77">
        <w:rPr>
          <w:b/>
          <w:sz w:val="22"/>
          <w:szCs w:val="22"/>
        </w:rPr>
        <w:br/>
        <w:t>i następnie sygnować poprzez system kwalifikowanym  podpisem elektronicznym</w:t>
      </w:r>
      <w:r w:rsidR="008F54C9" w:rsidRPr="00C40C77">
        <w:rPr>
          <w:b/>
          <w:sz w:val="22"/>
          <w:szCs w:val="22"/>
        </w:rPr>
        <w:t>;</w:t>
      </w:r>
    </w:p>
    <w:p w14:paraId="45C5D9AD" w14:textId="513ECABF" w:rsidR="0004163D" w:rsidRPr="00C40C77" w:rsidRDefault="0097341D" w:rsidP="00691E54">
      <w:pPr>
        <w:pStyle w:val="Akapitzlist"/>
        <w:numPr>
          <w:ilvl w:val="1"/>
          <w:numId w:val="31"/>
        </w:numPr>
        <w:spacing w:after="40"/>
        <w:ind w:left="851" w:hanging="284"/>
        <w:jc w:val="both"/>
        <w:rPr>
          <w:bCs/>
          <w:sz w:val="22"/>
          <w:szCs w:val="22"/>
        </w:rPr>
      </w:pPr>
      <w:r w:rsidRPr="00C40C77">
        <w:rPr>
          <w:b/>
          <w:sz w:val="22"/>
          <w:szCs w:val="22"/>
        </w:rPr>
        <w:t>d</w:t>
      </w:r>
      <w:r w:rsidR="0004163D" w:rsidRPr="00C40C77">
        <w:rPr>
          <w:b/>
          <w:sz w:val="22"/>
          <w:szCs w:val="22"/>
        </w:rPr>
        <w:t>okumentu potwierdzającego zasady reprezentacji Wykonawcy</w:t>
      </w:r>
      <w:r w:rsidR="009F299D" w:rsidRPr="00C40C77">
        <w:rPr>
          <w:bCs/>
          <w:sz w:val="22"/>
          <w:szCs w:val="22"/>
        </w:rPr>
        <w:t>;</w:t>
      </w:r>
      <w:r w:rsidR="0004163D" w:rsidRPr="00C40C77">
        <w:rPr>
          <w:bCs/>
          <w:sz w:val="22"/>
          <w:szCs w:val="22"/>
        </w:rPr>
        <w:t xml:space="preserve">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047C6026" w14:textId="31C815D8" w:rsidR="0004163D" w:rsidRPr="00C40C77" w:rsidRDefault="0004163D" w:rsidP="00691E54">
      <w:pPr>
        <w:pStyle w:val="Akapitzlist"/>
        <w:numPr>
          <w:ilvl w:val="1"/>
          <w:numId w:val="31"/>
        </w:numPr>
        <w:spacing w:after="40"/>
        <w:ind w:left="851" w:hanging="284"/>
        <w:jc w:val="both"/>
        <w:rPr>
          <w:bCs/>
          <w:sz w:val="22"/>
          <w:szCs w:val="22"/>
        </w:rPr>
      </w:pPr>
      <w:r w:rsidRPr="00C40C77">
        <w:rPr>
          <w:b/>
          <w:sz w:val="22"/>
          <w:szCs w:val="22"/>
        </w:rPr>
        <w:t>Pełnomocnictwa wskazującego pełnomocnika</w:t>
      </w:r>
      <w:r w:rsidRPr="00C40C77">
        <w:rPr>
          <w:bCs/>
          <w:sz w:val="22"/>
          <w:szCs w:val="22"/>
        </w:rPr>
        <w:t xml:space="preserve"> Wykonawców występujących wspólnie </w:t>
      </w:r>
      <w:r w:rsidR="009F299D" w:rsidRPr="00C40C77">
        <w:rPr>
          <w:bCs/>
          <w:sz w:val="22"/>
          <w:szCs w:val="22"/>
        </w:rPr>
        <w:br/>
      </w:r>
      <w:r w:rsidRPr="00C40C77">
        <w:rPr>
          <w:bCs/>
          <w:sz w:val="22"/>
          <w:szCs w:val="22"/>
        </w:rPr>
        <w:t>(w wypadku złożenia oferty przez konsorcjum);</w:t>
      </w:r>
    </w:p>
    <w:p w14:paraId="328132ED" w14:textId="77777777" w:rsidR="0004163D" w:rsidRPr="00C40C77" w:rsidRDefault="0004163D" w:rsidP="00691E54">
      <w:pPr>
        <w:pStyle w:val="Akapitzlist"/>
        <w:numPr>
          <w:ilvl w:val="1"/>
          <w:numId w:val="31"/>
        </w:numPr>
        <w:spacing w:after="40"/>
        <w:ind w:left="851" w:hanging="284"/>
        <w:jc w:val="both"/>
        <w:rPr>
          <w:bCs/>
          <w:sz w:val="22"/>
          <w:szCs w:val="22"/>
        </w:rPr>
      </w:pPr>
      <w:r w:rsidRPr="00C40C77">
        <w:rPr>
          <w:b/>
          <w:sz w:val="22"/>
          <w:szCs w:val="22"/>
        </w:rPr>
        <w:t>Pełnomocnictwa do podpisania oferty</w:t>
      </w:r>
      <w:r w:rsidRPr="00C40C77">
        <w:rPr>
          <w:bCs/>
          <w:sz w:val="22"/>
          <w:szCs w:val="22"/>
        </w:rPr>
        <w:t xml:space="preserve"> (w przypadku posługiwania się pełnomocnikiem).</w:t>
      </w:r>
    </w:p>
    <w:p w14:paraId="2CC0B3CB" w14:textId="77777777" w:rsidR="0004163D" w:rsidRPr="00C40C77" w:rsidRDefault="0004163D" w:rsidP="00691E54">
      <w:pPr>
        <w:numPr>
          <w:ilvl w:val="0"/>
          <w:numId w:val="31"/>
        </w:numPr>
        <w:tabs>
          <w:tab w:val="clear" w:pos="540"/>
        </w:tabs>
        <w:spacing w:after="40"/>
        <w:ind w:left="567" w:hanging="283"/>
        <w:jc w:val="both"/>
        <w:rPr>
          <w:bCs/>
          <w:strike/>
          <w:sz w:val="22"/>
          <w:szCs w:val="22"/>
        </w:rPr>
      </w:pPr>
      <w:r w:rsidRPr="00C40C77">
        <w:rPr>
          <w:bCs/>
          <w:sz w:val="22"/>
          <w:szCs w:val="22"/>
        </w:rPr>
        <w:t xml:space="preserve">Pełnomocnictwa powinny być złożone w następującej formie: </w:t>
      </w:r>
    </w:p>
    <w:p w14:paraId="77BE483C" w14:textId="77777777" w:rsidR="0004163D" w:rsidRPr="00C40C77" w:rsidRDefault="0004163D" w:rsidP="00691E54">
      <w:pPr>
        <w:pStyle w:val="Akapitzlist"/>
        <w:numPr>
          <w:ilvl w:val="1"/>
          <w:numId w:val="31"/>
        </w:numPr>
        <w:spacing w:after="40"/>
        <w:ind w:left="851" w:hanging="284"/>
        <w:jc w:val="both"/>
        <w:rPr>
          <w:bCs/>
          <w:sz w:val="22"/>
          <w:szCs w:val="22"/>
        </w:rPr>
      </w:pPr>
      <w:r w:rsidRPr="00C40C77">
        <w:rPr>
          <w:bCs/>
          <w:sz w:val="22"/>
          <w:szCs w:val="22"/>
        </w:rPr>
        <w:t>Jeżeli dokument został wystawiony przez inny podmiot (np. mocodawca) w formie elektronicznej z podpisem elektronicznym kwalifikowanym – przekazuje się ten dokument;</w:t>
      </w:r>
    </w:p>
    <w:p w14:paraId="59E62FAA" w14:textId="77777777" w:rsidR="0004163D" w:rsidRPr="00C40C77" w:rsidRDefault="0004163D" w:rsidP="00691E54">
      <w:pPr>
        <w:pStyle w:val="Akapitzlist"/>
        <w:numPr>
          <w:ilvl w:val="1"/>
          <w:numId w:val="31"/>
        </w:numPr>
        <w:spacing w:after="40"/>
        <w:ind w:left="851" w:hanging="284"/>
        <w:jc w:val="both"/>
        <w:rPr>
          <w:bCs/>
          <w:sz w:val="22"/>
          <w:szCs w:val="22"/>
        </w:rPr>
      </w:pPr>
      <w:r w:rsidRPr="00C40C77">
        <w:rPr>
          <w:bCs/>
          <w:sz w:val="22"/>
          <w:szCs w:val="22"/>
        </w:rPr>
        <w:t>Jeżeli dokument został wystawiony przez inny podmiot (np.</w:t>
      </w:r>
      <w:r w:rsidRPr="00C40C77">
        <w:rPr>
          <w:sz w:val="22"/>
          <w:szCs w:val="22"/>
        </w:rPr>
        <w:t xml:space="preserve"> </w:t>
      </w:r>
      <w:r w:rsidRPr="00C40C77">
        <w:rPr>
          <w:bCs/>
          <w:sz w:val="22"/>
          <w:szCs w:val="22"/>
        </w:rPr>
        <w:t>mocodawca) jako dokument papierowy – Wykonawca przekazuje elektroniczną kopię dokumentu poświadczoną za zgodność z oryginałem;</w:t>
      </w:r>
    </w:p>
    <w:p w14:paraId="6EBF6EFC" w14:textId="77777777" w:rsidR="0004163D" w:rsidRPr="00C40C77" w:rsidRDefault="0004163D" w:rsidP="00C22B0D">
      <w:pPr>
        <w:pStyle w:val="Akapitzlist"/>
        <w:spacing w:after="40"/>
        <w:jc w:val="both"/>
        <w:rPr>
          <w:bCs/>
          <w:sz w:val="22"/>
          <w:szCs w:val="22"/>
        </w:rPr>
      </w:pPr>
      <w:r w:rsidRPr="00C40C77">
        <w:rPr>
          <w:bCs/>
          <w:sz w:val="22"/>
          <w:szCs w:val="22"/>
        </w:rPr>
        <w:t>Poświadczenie za zgodność z oryginałem następuje przez podpisanie podpisem elektronicznym kwalifikowanym. Poświadczenia dokonuje notariusz lub mocodawca.</w:t>
      </w:r>
    </w:p>
    <w:p w14:paraId="4111BEC5" w14:textId="77777777" w:rsidR="0004163D" w:rsidRPr="00C40C77" w:rsidRDefault="0004163D" w:rsidP="00691E54">
      <w:pPr>
        <w:numPr>
          <w:ilvl w:val="0"/>
          <w:numId w:val="31"/>
        </w:numPr>
        <w:tabs>
          <w:tab w:val="clear" w:pos="540"/>
        </w:tabs>
        <w:spacing w:after="40"/>
        <w:ind w:left="567" w:hanging="283"/>
        <w:jc w:val="both"/>
        <w:rPr>
          <w:bCs/>
          <w:sz w:val="22"/>
          <w:szCs w:val="22"/>
        </w:rPr>
      </w:pPr>
      <w:r w:rsidRPr="00C40C7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7D0614" w14:textId="77777777" w:rsidR="00C22B0D" w:rsidRPr="00C40C77" w:rsidRDefault="00C22B0D" w:rsidP="00C22B0D">
      <w:pPr>
        <w:spacing w:after="40"/>
        <w:ind w:left="567"/>
        <w:jc w:val="both"/>
        <w:rPr>
          <w:bCs/>
          <w:sz w:val="22"/>
          <w:szCs w:val="22"/>
        </w:rPr>
      </w:pPr>
    </w:p>
    <w:p w14:paraId="489F5B34" w14:textId="6104B544" w:rsidR="00C10E01" w:rsidRPr="00C40C77" w:rsidRDefault="00C10E01" w:rsidP="001D6B33">
      <w:pPr>
        <w:ind w:left="360"/>
        <w:jc w:val="both"/>
        <w:rPr>
          <w:b/>
          <w:sz w:val="22"/>
          <w:szCs w:val="22"/>
        </w:rPr>
      </w:pPr>
      <w:r w:rsidRPr="00C40C77">
        <w:rPr>
          <w:b/>
          <w:sz w:val="22"/>
          <w:szCs w:val="22"/>
        </w:rPr>
        <w:t>Sposób złożenia oferty</w:t>
      </w:r>
      <w:r w:rsidR="004D0DA1" w:rsidRPr="00C40C77">
        <w:rPr>
          <w:b/>
          <w:sz w:val="22"/>
          <w:szCs w:val="22"/>
        </w:rPr>
        <w:t>:</w:t>
      </w:r>
    </w:p>
    <w:p w14:paraId="49414F05" w14:textId="14F8CFBE" w:rsidR="00D17128" w:rsidRPr="00C40C77" w:rsidRDefault="00D17128" w:rsidP="00691E54">
      <w:pPr>
        <w:pStyle w:val="Akapitzlist"/>
        <w:numPr>
          <w:ilvl w:val="0"/>
          <w:numId w:val="31"/>
        </w:numPr>
        <w:tabs>
          <w:tab w:val="clear" w:pos="540"/>
        </w:tabs>
        <w:ind w:left="709" w:hanging="425"/>
        <w:jc w:val="both"/>
        <w:rPr>
          <w:bCs/>
          <w:sz w:val="22"/>
          <w:szCs w:val="22"/>
        </w:rPr>
      </w:pPr>
      <w:bookmarkStart w:id="38" w:name="_Hlk106954879"/>
      <w:r w:rsidRPr="00C40C77">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9814409" w14:textId="37596429" w:rsidR="00D17128" w:rsidRPr="00C40C77" w:rsidRDefault="00D17128" w:rsidP="00691E54">
      <w:pPr>
        <w:pStyle w:val="Akapitzlist"/>
        <w:numPr>
          <w:ilvl w:val="0"/>
          <w:numId w:val="31"/>
        </w:numPr>
        <w:tabs>
          <w:tab w:val="clear" w:pos="540"/>
        </w:tabs>
        <w:ind w:left="709" w:hanging="425"/>
        <w:jc w:val="both"/>
        <w:rPr>
          <w:bCs/>
          <w:sz w:val="22"/>
          <w:szCs w:val="22"/>
        </w:rPr>
      </w:pPr>
      <w:r w:rsidRPr="00C40C77">
        <w:rPr>
          <w:bCs/>
          <w:sz w:val="22"/>
          <w:szCs w:val="22"/>
        </w:rPr>
        <w:t xml:space="preserve">Formularz Ofertowy w wersji elektronicznej dostępny jest po kliknięciu na link zamieszczony </w:t>
      </w:r>
      <w:r w:rsidRPr="00C40C77">
        <w:rPr>
          <w:bCs/>
          <w:sz w:val="22"/>
          <w:szCs w:val="22"/>
        </w:rPr>
        <w:br/>
        <w:t xml:space="preserve">na stronie internetowej w Profilu Nabywcy. Wymagania techniczne: komputer klasy PC z jednym </w:t>
      </w:r>
      <w:r w:rsidRPr="00C40C77">
        <w:rPr>
          <w:bCs/>
          <w:sz w:val="22"/>
          <w:szCs w:val="22"/>
        </w:rPr>
        <w:br/>
        <w:t xml:space="preserve">z następujących systemów operacyjnych: Windows 7, Windows 8, Windows 10 (bez wsparcia </w:t>
      </w:r>
      <w:r w:rsidRPr="00C40C77">
        <w:rPr>
          <w:bCs/>
          <w:sz w:val="22"/>
          <w:szCs w:val="22"/>
        </w:rPr>
        <w:br/>
        <w:t xml:space="preserve">dla Windows XP, Vista), przeglądarka internetowa z włączoną obsługą </w:t>
      </w:r>
      <w:proofErr w:type="spellStart"/>
      <w:r w:rsidRPr="00C40C77">
        <w:rPr>
          <w:bCs/>
          <w:sz w:val="22"/>
          <w:szCs w:val="22"/>
        </w:rPr>
        <w:t>javascript</w:t>
      </w:r>
      <w:proofErr w:type="spellEnd"/>
      <w:r w:rsidRPr="00C40C77">
        <w:rPr>
          <w:bCs/>
          <w:sz w:val="22"/>
          <w:szCs w:val="22"/>
        </w:rPr>
        <w:t xml:space="preserve">: Internet Explorer wersja 10 lub 11, Mozilla </w:t>
      </w:r>
      <w:proofErr w:type="spellStart"/>
      <w:r w:rsidRPr="00C40C77">
        <w:rPr>
          <w:bCs/>
          <w:sz w:val="22"/>
          <w:szCs w:val="22"/>
        </w:rPr>
        <w:t>Firefox</w:t>
      </w:r>
      <w:proofErr w:type="spellEnd"/>
      <w:r w:rsidRPr="00C40C77">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74095F1" w14:textId="77777777" w:rsidR="00DB4257" w:rsidRPr="00C40C77" w:rsidRDefault="00D17128" w:rsidP="00691E54">
      <w:pPr>
        <w:pStyle w:val="Akapitzlist"/>
        <w:numPr>
          <w:ilvl w:val="0"/>
          <w:numId w:val="31"/>
        </w:numPr>
        <w:tabs>
          <w:tab w:val="clear" w:pos="540"/>
        </w:tabs>
        <w:ind w:left="709" w:hanging="425"/>
        <w:jc w:val="both"/>
        <w:rPr>
          <w:bCs/>
          <w:sz w:val="22"/>
          <w:szCs w:val="22"/>
        </w:rPr>
      </w:pPr>
      <w:r w:rsidRPr="00C40C77">
        <w:rPr>
          <w:bCs/>
          <w:sz w:val="22"/>
          <w:szCs w:val="22"/>
        </w:rPr>
        <w:t xml:space="preserve">W przypadku dokonania przez Zamawiającego zmian w strukturze Formularza Ofertowego przed terminem składania ofert, jeśli Wykonawca złożył już elektroniczną ofertę otrzyma powiadomienie </w:t>
      </w:r>
      <w:r w:rsidRPr="00C40C77">
        <w:rPr>
          <w:bCs/>
          <w:sz w:val="22"/>
          <w:szCs w:val="22"/>
        </w:rPr>
        <w:br/>
        <w:t xml:space="preserve">o konieczności zweryfikowania złożonej oferty </w:t>
      </w:r>
      <w:bookmarkStart w:id="39" w:name="_Hlk106866889"/>
      <w:r w:rsidRPr="00C40C77">
        <w:rPr>
          <w:bCs/>
          <w:sz w:val="22"/>
          <w:szCs w:val="22"/>
        </w:rPr>
        <w:t>w kontekście jej kompletności i zgodności</w:t>
      </w:r>
      <w:bookmarkEnd w:id="39"/>
      <w:r w:rsidRPr="00C40C77">
        <w:rPr>
          <w:bCs/>
          <w:sz w:val="22"/>
          <w:szCs w:val="22"/>
        </w:rPr>
        <w:t xml:space="preserve">. </w:t>
      </w:r>
      <w:r w:rsidRPr="00C40C77">
        <w:rPr>
          <w:bCs/>
          <w:sz w:val="22"/>
          <w:szCs w:val="22"/>
        </w:rPr>
        <w:br/>
        <w:t xml:space="preserve">Na platformie EFO oferta Wykonawcy zostanie oznaczona statusem: „nieaktualna” (złożona </w:t>
      </w:r>
      <w:r w:rsidRPr="00C40C77">
        <w:rPr>
          <w:bCs/>
          <w:sz w:val="22"/>
          <w:szCs w:val="22"/>
        </w:rPr>
        <w:b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sidRPr="00C40C77">
        <w:rPr>
          <w:bCs/>
          <w:sz w:val="22"/>
          <w:szCs w:val="22"/>
        </w:rPr>
        <w:br/>
        <w:t xml:space="preserve">że faktycznie zmiany wprowadzone w formularzu nie mają wpływu na złożoną ofertę. </w:t>
      </w:r>
    </w:p>
    <w:p w14:paraId="1F1C0994" w14:textId="761016BD" w:rsidR="00D17128" w:rsidRPr="00C40C77" w:rsidRDefault="00D17128" w:rsidP="00DB4257">
      <w:pPr>
        <w:pStyle w:val="Akapitzlist"/>
        <w:ind w:left="709"/>
        <w:jc w:val="both"/>
        <w:rPr>
          <w:bCs/>
          <w:color w:val="FF0000"/>
          <w:sz w:val="22"/>
          <w:szCs w:val="22"/>
        </w:rPr>
      </w:pPr>
      <w:r w:rsidRPr="00C40C77">
        <w:rPr>
          <w:bCs/>
          <w:i/>
          <w:iCs/>
          <w:color w:val="FF0000"/>
          <w:sz w:val="22"/>
          <w:szCs w:val="22"/>
        </w:rPr>
        <w:lastRenderedPageBreak/>
        <w:t xml:space="preserve">Zaleca się, aby każdorazowo w przypadku zmian struktury </w:t>
      </w:r>
      <w:r w:rsidR="00DB4257" w:rsidRPr="00C40C77">
        <w:rPr>
          <w:bCs/>
          <w:i/>
          <w:iCs/>
          <w:color w:val="FF0000"/>
          <w:sz w:val="22"/>
          <w:szCs w:val="22"/>
        </w:rPr>
        <w:t>F</w:t>
      </w:r>
      <w:r w:rsidRPr="00C40C77">
        <w:rPr>
          <w:bCs/>
          <w:i/>
          <w:iCs/>
          <w:color w:val="FF0000"/>
          <w:sz w:val="22"/>
          <w:szCs w:val="22"/>
        </w:rPr>
        <w:t xml:space="preserve">ormularza elektronicznego Wykonawca zweryfikował złożoną wcześniej ofertę i skopiował ją do nowej wersji </w:t>
      </w:r>
      <w:r w:rsidR="00DB4257" w:rsidRPr="00C40C77">
        <w:rPr>
          <w:bCs/>
          <w:i/>
          <w:iCs/>
          <w:color w:val="FF0000"/>
          <w:sz w:val="22"/>
          <w:szCs w:val="22"/>
        </w:rPr>
        <w:t>F</w:t>
      </w:r>
      <w:r w:rsidRPr="00C40C77">
        <w:rPr>
          <w:bCs/>
          <w:i/>
          <w:iCs/>
          <w:color w:val="FF0000"/>
          <w:sz w:val="22"/>
          <w:szCs w:val="22"/>
        </w:rPr>
        <w:t>ormularza w celu zachowania spójności i zgodności wysłanej oferty z treścią specyfikacji.</w:t>
      </w:r>
    </w:p>
    <w:p w14:paraId="11A8335B" w14:textId="746A88F0" w:rsidR="00D17128" w:rsidRPr="00C40C77" w:rsidRDefault="00D17128" w:rsidP="00691E54">
      <w:pPr>
        <w:pStyle w:val="Akapitzlist"/>
        <w:numPr>
          <w:ilvl w:val="0"/>
          <w:numId w:val="31"/>
        </w:numPr>
        <w:tabs>
          <w:tab w:val="clear" w:pos="540"/>
        </w:tabs>
        <w:ind w:left="709" w:hanging="425"/>
        <w:jc w:val="both"/>
        <w:rPr>
          <w:bCs/>
          <w:sz w:val="22"/>
          <w:szCs w:val="22"/>
        </w:rPr>
      </w:pPr>
      <w:r w:rsidRPr="00C40C77">
        <w:rPr>
          <w:bCs/>
          <w:sz w:val="22"/>
          <w:szCs w:val="22"/>
        </w:rPr>
        <w:t xml:space="preserve">Oferta jest składana poprzez wypełnienie Elektronicznego Formularza Ofertowego i opatrzenie go kwalifikowanym ważnym podpisem elektronicznym. Wykonawca może dołączyć do Oferty plik </w:t>
      </w:r>
      <w:r w:rsidRPr="00C40C77">
        <w:rPr>
          <w:bCs/>
          <w:sz w:val="22"/>
          <w:szCs w:val="22"/>
        </w:rPr>
        <w:br/>
        <w:t>lub pliki – każdy opatrzony ważnym kwalifikowanym e-podpisem – zgodnie z wymaganiami zawartymi w SWZ.</w:t>
      </w:r>
    </w:p>
    <w:p w14:paraId="7CC6F38F" w14:textId="77777777" w:rsidR="00D17128" w:rsidRPr="00C40C77" w:rsidRDefault="00D17128" w:rsidP="00691E54">
      <w:pPr>
        <w:pStyle w:val="Akapitzlist"/>
        <w:numPr>
          <w:ilvl w:val="0"/>
          <w:numId w:val="31"/>
        </w:numPr>
        <w:tabs>
          <w:tab w:val="clear" w:pos="540"/>
        </w:tabs>
        <w:ind w:left="709" w:hanging="425"/>
        <w:jc w:val="both"/>
        <w:rPr>
          <w:bCs/>
          <w:sz w:val="22"/>
          <w:szCs w:val="22"/>
        </w:rPr>
      </w:pPr>
      <w:r w:rsidRPr="00C40C77">
        <w:rPr>
          <w:bCs/>
          <w:sz w:val="22"/>
          <w:szCs w:val="22"/>
        </w:rPr>
        <w:t>Ofertę należy złożyć przy użyciu narzędzi dostępnych na Platformie EFO.</w:t>
      </w:r>
    </w:p>
    <w:p w14:paraId="777ABC6B" w14:textId="77777777" w:rsidR="00D17128" w:rsidRPr="00C40C77" w:rsidRDefault="00D17128" w:rsidP="00691E54">
      <w:pPr>
        <w:pStyle w:val="Akapitzlist"/>
        <w:numPr>
          <w:ilvl w:val="0"/>
          <w:numId w:val="31"/>
        </w:numPr>
        <w:tabs>
          <w:tab w:val="clear" w:pos="540"/>
        </w:tabs>
        <w:ind w:left="709" w:hanging="425"/>
        <w:jc w:val="both"/>
        <w:rPr>
          <w:bCs/>
          <w:sz w:val="22"/>
          <w:szCs w:val="22"/>
        </w:rPr>
      </w:pPr>
      <w:r w:rsidRPr="00C40C77">
        <w:rPr>
          <w:bCs/>
          <w:sz w:val="22"/>
          <w:szCs w:val="22"/>
        </w:rPr>
        <w:t>Zmiana lub wycofanie oferty jest możliwa przed terminem składania ofert, przy czym zmiana oferty może być dokonana jedynie jako wycofanie poprzedniej oferty i złożenie nowej (zmienionej).</w:t>
      </w:r>
      <w:bookmarkEnd w:id="38"/>
    </w:p>
    <w:bookmarkEnd w:id="36"/>
    <w:p w14:paraId="3663A27F" w14:textId="41BBA04D" w:rsidR="00AE45B0" w:rsidRPr="00C40C77" w:rsidRDefault="002B5F54" w:rsidP="00691E54">
      <w:pPr>
        <w:pStyle w:val="Akapitzlist"/>
        <w:numPr>
          <w:ilvl w:val="0"/>
          <w:numId w:val="31"/>
        </w:numPr>
        <w:tabs>
          <w:tab w:val="clear" w:pos="540"/>
        </w:tabs>
        <w:ind w:left="709" w:hanging="425"/>
        <w:jc w:val="both"/>
        <w:rPr>
          <w:sz w:val="22"/>
          <w:szCs w:val="22"/>
        </w:rPr>
      </w:pPr>
      <w:r w:rsidRPr="00C40C77">
        <w:rPr>
          <w:sz w:val="22"/>
          <w:szCs w:val="22"/>
        </w:rPr>
        <w:t>C</w:t>
      </w:r>
      <w:r w:rsidR="00F75F50" w:rsidRPr="00C40C77">
        <w:rPr>
          <w:sz w:val="22"/>
          <w:szCs w:val="22"/>
        </w:rPr>
        <w:t xml:space="preserve">enniki stanowią </w:t>
      </w:r>
      <w:r w:rsidR="00C879A9" w:rsidRPr="00C40C77">
        <w:rPr>
          <w:b/>
          <w:sz w:val="22"/>
          <w:szCs w:val="22"/>
        </w:rPr>
        <w:t>Z</w:t>
      </w:r>
      <w:r w:rsidR="00725465" w:rsidRPr="00C40C77">
        <w:rPr>
          <w:b/>
          <w:sz w:val="22"/>
          <w:szCs w:val="22"/>
        </w:rPr>
        <w:t>ałączniki nr 2a, 2b</w:t>
      </w:r>
      <w:r w:rsidR="002F3DC3" w:rsidRPr="00C40C77">
        <w:rPr>
          <w:b/>
          <w:sz w:val="22"/>
          <w:szCs w:val="22"/>
        </w:rPr>
        <w:t xml:space="preserve"> </w:t>
      </w:r>
      <w:r w:rsidR="00725465" w:rsidRPr="00C40C77">
        <w:rPr>
          <w:b/>
          <w:sz w:val="22"/>
          <w:szCs w:val="22"/>
        </w:rPr>
        <w:t>i 2c</w:t>
      </w:r>
      <w:r w:rsidR="00F75F50" w:rsidRPr="00C40C77">
        <w:rPr>
          <w:b/>
          <w:sz w:val="22"/>
          <w:szCs w:val="22"/>
        </w:rPr>
        <w:t xml:space="preserve"> do </w:t>
      </w:r>
      <w:r w:rsidR="00B60CDC" w:rsidRPr="00C40C77">
        <w:rPr>
          <w:b/>
          <w:sz w:val="22"/>
          <w:szCs w:val="22"/>
        </w:rPr>
        <w:t>SWZ</w:t>
      </w:r>
      <w:r w:rsidR="00725465" w:rsidRPr="00C40C77">
        <w:rPr>
          <w:sz w:val="22"/>
          <w:szCs w:val="22"/>
        </w:rPr>
        <w:t>.</w:t>
      </w:r>
      <w:r w:rsidR="00BC6CB8" w:rsidRPr="00C40C77">
        <w:rPr>
          <w:sz w:val="22"/>
          <w:szCs w:val="22"/>
        </w:rPr>
        <w:t xml:space="preserve"> </w:t>
      </w:r>
      <w:r w:rsidR="00725465" w:rsidRPr="00C40C77">
        <w:rPr>
          <w:sz w:val="22"/>
          <w:szCs w:val="22"/>
        </w:rPr>
        <w:t xml:space="preserve">Wykonawca </w:t>
      </w:r>
      <w:r w:rsidR="00AA6758" w:rsidRPr="00C40C77">
        <w:rPr>
          <w:sz w:val="22"/>
          <w:szCs w:val="22"/>
        </w:rPr>
        <w:t xml:space="preserve">w </w:t>
      </w:r>
      <w:r w:rsidR="00C879A9" w:rsidRPr="00C40C77">
        <w:rPr>
          <w:b/>
          <w:sz w:val="22"/>
          <w:szCs w:val="22"/>
        </w:rPr>
        <w:t>Z</w:t>
      </w:r>
      <w:r w:rsidR="00AA6758" w:rsidRPr="00C40C77">
        <w:rPr>
          <w:b/>
          <w:sz w:val="22"/>
          <w:szCs w:val="22"/>
        </w:rPr>
        <w:t>ałączniku nr 2b</w:t>
      </w:r>
      <w:r w:rsidR="000054A1" w:rsidRPr="00C40C77">
        <w:rPr>
          <w:b/>
          <w:sz w:val="22"/>
          <w:szCs w:val="22"/>
        </w:rPr>
        <w:t xml:space="preserve"> do</w:t>
      </w:r>
      <w:r w:rsidR="00AA6758" w:rsidRPr="00C40C77">
        <w:rPr>
          <w:b/>
          <w:sz w:val="22"/>
          <w:szCs w:val="22"/>
        </w:rPr>
        <w:t xml:space="preserve"> </w:t>
      </w:r>
      <w:r w:rsidR="00B60CDC" w:rsidRPr="00C40C77">
        <w:rPr>
          <w:b/>
          <w:sz w:val="22"/>
          <w:szCs w:val="22"/>
        </w:rPr>
        <w:t>SWZ</w:t>
      </w:r>
      <w:r w:rsidR="00AA6758" w:rsidRPr="00C40C77">
        <w:rPr>
          <w:sz w:val="22"/>
          <w:szCs w:val="22"/>
        </w:rPr>
        <w:t xml:space="preserve"> może </w:t>
      </w:r>
      <w:r w:rsidR="008C689F" w:rsidRPr="00C40C77">
        <w:rPr>
          <w:sz w:val="22"/>
          <w:szCs w:val="22"/>
        </w:rPr>
        <w:t xml:space="preserve">dopisać </w:t>
      </w:r>
      <w:r w:rsidR="00B009CC" w:rsidRPr="00196FB9">
        <w:rPr>
          <w:sz w:val="22"/>
          <w:szCs w:val="22"/>
          <w:u w:val="single"/>
        </w:rPr>
        <w:t>dodatkow</w:t>
      </w:r>
      <w:r w:rsidR="008C689F" w:rsidRPr="00196FB9">
        <w:rPr>
          <w:sz w:val="22"/>
          <w:szCs w:val="22"/>
          <w:u w:val="single"/>
        </w:rPr>
        <w:t>e</w:t>
      </w:r>
      <w:r w:rsidR="008C689F" w:rsidRPr="00C40C77">
        <w:rPr>
          <w:sz w:val="22"/>
          <w:szCs w:val="22"/>
        </w:rPr>
        <w:t xml:space="preserve"> pozycje</w:t>
      </w:r>
      <w:r w:rsidR="00B009CC" w:rsidRPr="00C40C77">
        <w:rPr>
          <w:sz w:val="22"/>
          <w:szCs w:val="22"/>
        </w:rPr>
        <w:t xml:space="preserve"> </w:t>
      </w:r>
      <w:r w:rsidR="004874FA" w:rsidRPr="00C40C77">
        <w:rPr>
          <w:sz w:val="22"/>
          <w:szCs w:val="22"/>
        </w:rPr>
        <w:t>cennik</w:t>
      </w:r>
      <w:r w:rsidR="00725465" w:rsidRPr="00C40C77">
        <w:rPr>
          <w:sz w:val="22"/>
          <w:szCs w:val="22"/>
        </w:rPr>
        <w:t>owe</w:t>
      </w:r>
      <w:r w:rsidR="004874FA" w:rsidRPr="00C40C77">
        <w:rPr>
          <w:sz w:val="22"/>
          <w:szCs w:val="22"/>
        </w:rPr>
        <w:t xml:space="preserve"> części zamiennych</w:t>
      </w:r>
      <w:r w:rsidR="00B009CC" w:rsidRPr="00C40C77">
        <w:rPr>
          <w:sz w:val="22"/>
          <w:szCs w:val="22"/>
        </w:rPr>
        <w:t xml:space="preserve"> nowych lub </w:t>
      </w:r>
      <w:r w:rsidR="004874FA" w:rsidRPr="00C40C77">
        <w:rPr>
          <w:sz w:val="22"/>
          <w:szCs w:val="22"/>
        </w:rPr>
        <w:t xml:space="preserve">poremontowych zgodnie z podanym wzorem. </w:t>
      </w:r>
    </w:p>
    <w:p w14:paraId="275DC5DE" w14:textId="58A1A8D1" w:rsidR="00AE45B0" w:rsidRPr="00C40C77" w:rsidRDefault="00F556BB" w:rsidP="00691E54">
      <w:pPr>
        <w:pStyle w:val="Akapitzlist"/>
        <w:numPr>
          <w:ilvl w:val="0"/>
          <w:numId w:val="31"/>
        </w:numPr>
        <w:tabs>
          <w:tab w:val="clear" w:pos="540"/>
        </w:tabs>
        <w:ind w:left="709" w:hanging="425"/>
        <w:jc w:val="both"/>
        <w:rPr>
          <w:sz w:val="22"/>
          <w:szCs w:val="22"/>
        </w:rPr>
      </w:pPr>
      <w:bookmarkStart w:id="40" w:name="_Hlk86746809"/>
      <w:r w:rsidRPr="00C40C77">
        <w:rPr>
          <w:b/>
          <w:bCs/>
          <w:sz w:val="22"/>
          <w:szCs w:val="22"/>
        </w:rPr>
        <w:t>Biorąc pod uwagę, że oferta jest składana w formie elektronicznej wymaga się zachowania</w:t>
      </w:r>
      <w:r w:rsidR="00AE45B0" w:rsidRPr="00C40C77">
        <w:rPr>
          <w:b/>
          <w:bCs/>
          <w:sz w:val="22"/>
          <w:szCs w:val="22"/>
        </w:rPr>
        <w:t xml:space="preserve"> forma</w:t>
      </w:r>
      <w:r w:rsidRPr="00C40C77">
        <w:rPr>
          <w:b/>
          <w:bCs/>
          <w:sz w:val="22"/>
          <w:szCs w:val="22"/>
        </w:rPr>
        <w:t>tu</w:t>
      </w:r>
      <w:r w:rsidR="00AE45B0" w:rsidRPr="00C40C77">
        <w:rPr>
          <w:b/>
          <w:bCs/>
          <w:sz w:val="22"/>
          <w:szCs w:val="22"/>
        </w:rPr>
        <w:t xml:space="preserve"> </w:t>
      </w:r>
      <w:r w:rsidRPr="00C40C77">
        <w:rPr>
          <w:b/>
          <w:bCs/>
          <w:sz w:val="22"/>
          <w:szCs w:val="22"/>
        </w:rPr>
        <w:t xml:space="preserve">udostępnionego przez </w:t>
      </w:r>
      <w:r w:rsidR="005E178E" w:rsidRPr="00C40C77">
        <w:rPr>
          <w:b/>
          <w:bCs/>
          <w:sz w:val="22"/>
          <w:szCs w:val="22"/>
        </w:rPr>
        <w:t>Z</w:t>
      </w:r>
      <w:r w:rsidRPr="00C40C77">
        <w:rPr>
          <w:b/>
          <w:bCs/>
          <w:sz w:val="22"/>
          <w:szCs w:val="22"/>
        </w:rPr>
        <w:t xml:space="preserve">amawiającego np. </w:t>
      </w:r>
      <w:r w:rsidR="00AE45B0" w:rsidRPr="00C40C77">
        <w:rPr>
          <w:rStyle w:val="Uwydatnienie"/>
          <w:b/>
          <w:bCs/>
          <w:sz w:val="22"/>
          <w:szCs w:val="22"/>
        </w:rPr>
        <w:t xml:space="preserve">.xls </w:t>
      </w:r>
      <w:r w:rsidR="00AE45B0" w:rsidRPr="00C40C77">
        <w:rPr>
          <w:b/>
          <w:bCs/>
          <w:sz w:val="22"/>
          <w:szCs w:val="22"/>
        </w:rPr>
        <w:t>Microsoft Excel</w:t>
      </w:r>
      <w:r w:rsidRPr="00C40C77">
        <w:rPr>
          <w:b/>
          <w:bCs/>
          <w:sz w:val="22"/>
          <w:szCs w:val="22"/>
        </w:rPr>
        <w:t>, wymaga się również czcionek podstawowych</w:t>
      </w:r>
      <w:r w:rsidR="00AE45B0" w:rsidRPr="00C40C77">
        <w:rPr>
          <w:b/>
          <w:bCs/>
          <w:sz w:val="22"/>
          <w:szCs w:val="22"/>
        </w:rPr>
        <w:t xml:space="preserve"> </w:t>
      </w:r>
      <w:r w:rsidRPr="00C40C77">
        <w:rPr>
          <w:b/>
          <w:bCs/>
          <w:sz w:val="22"/>
          <w:szCs w:val="22"/>
        </w:rPr>
        <w:t xml:space="preserve">np. </w:t>
      </w:r>
      <w:r w:rsidR="00AE45B0" w:rsidRPr="00C40C77">
        <w:rPr>
          <w:rStyle w:val="Uwydatnienie"/>
          <w:b/>
          <w:bCs/>
          <w:sz w:val="22"/>
          <w:szCs w:val="22"/>
        </w:rPr>
        <w:t>czcionka Times New Roman 12</w:t>
      </w:r>
      <w:r w:rsidR="00AE45B0" w:rsidRPr="00C40C77">
        <w:rPr>
          <w:b/>
          <w:bCs/>
          <w:sz w:val="22"/>
          <w:szCs w:val="22"/>
        </w:rPr>
        <w:t xml:space="preserve"> celem </w:t>
      </w:r>
      <w:r w:rsidRPr="00C40C77">
        <w:rPr>
          <w:b/>
          <w:bCs/>
          <w:sz w:val="22"/>
          <w:szCs w:val="22"/>
        </w:rPr>
        <w:t>umożl</w:t>
      </w:r>
      <w:r w:rsidR="00536928" w:rsidRPr="00C40C77">
        <w:rPr>
          <w:b/>
          <w:bCs/>
          <w:sz w:val="22"/>
          <w:szCs w:val="22"/>
        </w:rPr>
        <w:t>i</w:t>
      </w:r>
      <w:r w:rsidRPr="00C40C77">
        <w:rPr>
          <w:b/>
          <w:bCs/>
          <w:sz w:val="22"/>
          <w:szCs w:val="22"/>
        </w:rPr>
        <w:t xml:space="preserve">wienia </w:t>
      </w:r>
      <w:r w:rsidR="00C879A9" w:rsidRPr="00C40C77">
        <w:rPr>
          <w:b/>
          <w:bCs/>
          <w:sz w:val="22"/>
          <w:szCs w:val="22"/>
        </w:rPr>
        <w:t>Z</w:t>
      </w:r>
      <w:r w:rsidRPr="00C40C77">
        <w:rPr>
          <w:b/>
          <w:bCs/>
          <w:sz w:val="22"/>
          <w:szCs w:val="22"/>
        </w:rPr>
        <w:t>amawiającemu dalszej obróbki przez system</w:t>
      </w:r>
      <w:r w:rsidR="00AE45B0" w:rsidRPr="00C40C77">
        <w:rPr>
          <w:b/>
          <w:bCs/>
          <w:sz w:val="22"/>
          <w:szCs w:val="22"/>
        </w:rPr>
        <w:t>.</w:t>
      </w:r>
    </w:p>
    <w:p w14:paraId="537CA66C" w14:textId="77777777" w:rsidR="007B7C6D" w:rsidRPr="00C40C77" w:rsidRDefault="007B7C6D" w:rsidP="00691E54">
      <w:pPr>
        <w:pStyle w:val="Akapitzlist"/>
        <w:numPr>
          <w:ilvl w:val="0"/>
          <w:numId w:val="31"/>
        </w:numPr>
        <w:tabs>
          <w:tab w:val="clear" w:pos="540"/>
        </w:tabs>
        <w:ind w:left="709" w:hanging="425"/>
        <w:jc w:val="both"/>
        <w:rPr>
          <w:sz w:val="22"/>
          <w:szCs w:val="22"/>
        </w:rPr>
      </w:pPr>
      <w:bookmarkStart w:id="41" w:name="_Hlk159244049"/>
      <w:bookmarkEnd w:id="40"/>
      <w:r w:rsidRPr="00C40C77">
        <w:rPr>
          <w:sz w:val="22"/>
          <w:szCs w:val="22"/>
        </w:rPr>
        <w:t>Cennik powinien zawierać kolumny w następującej kolejności:</w:t>
      </w:r>
    </w:p>
    <w:bookmarkEnd w:id="41"/>
    <w:p w14:paraId="1CB6E2DE" w14:textId="1574F9DB" w:rsidR="005007D7" w:rsidRPr="00C40C77" w:rsidRDefault="005007D7" w:rsidP="00691E54">
      <w:pPr>
        <w:numPr>
          <w:ilvl w:val="1"/>
          <w:numId w:val="31"/>
        </w:numPr>
        <w:ind w:left="851" w:hanging="284"/>
        <w:jc w:val="both"/>
        <w:rPr>
          <w:sz w:val="22"/>
          <w:szCs w:val="22"/>
        </w:rPr>
      </w:pPr>
      <w:r w:rsidRPr="00C40C77">
        <w:rPr>
          <w:sz w:val="22"/>
          <w:szCs w:val="22"/>
        </w:rPr>
        <w:t>Lp. ( podać liczbę bez kropki)</w:t>
      </w:r>
      <w:r w:rsidR="00FC172A" w:rsidRPr="00C40C77">
        <w:rPr>
          <w:sz w:val="22"/>
          <w:szCs w:val="22"/>
        </w:rPr>
        <w:t>;</w:t>
      </w:r>
    </w:p>
    <w:p w14:paraId="2F2A1C3E" w14:textId="386F3807" w:rsidR="005007D7" w:rsidRPr="00C40C77" w:rsidRDefault="005007D7" w:rsidP="00691E54">
      <w:pPr>
        <w:numPr>
          <w:ilvl w:val="1"/>
          <w:numId w:val="31"/>
        </w:numPr>
        <w:ind w:left="851" w:hanging="284"/>
        <w:jc w:val="both"/>
        <w:rPr>
          <w:sz w:val="22"/>
          <w:szCs w:val="22"/>
        </w:rPr>
      </w:pPr>
      <w:r w:rsidRPr="00C40C77">
        <w:rPr>
          <w:sz w:val="22"/>
          <w:szCs w:val="22"/>
        </w:rPr>
        <w:t xml:space="preserve">Oznaczenie I </w:t>
      </w:r>
      <w:proofErr w:type="spellStart"/>
      <w:r w:rsidRPr="00C40C77">
        <w:rPr>
          <w:sz w:val="22"/>
          <w:szCs w:val="22"/>
        </w:rPr>
        <w:t>i</w:t>
      </w:r>
      <w:proofErr w:type="spellEnd"/>
      <w:r w:rsidRPr="00C40C77">
        <w:rPr>
          <w:sz w:val="22"/>
          <w:szCs w:val="22"/>
        </w:rPr>
        <w:t xml:space="preserve"> II wg producenta maszyny (wpisać kod, numer rys., nazwę wg dokumentacji maszyny)</w:t>
      </w:r>
      <w:r w:rsidR="00FC172A" w:rsidRPr="00C40C77">
        <w:rPr>
          <w:sz w:val="22"/>
          <w:szCs w:val="22"/>
        </w:rPr>
        <w:t>;</w:t>
      </w:r>
    </w:p>
    <w:p w14:paraId="7D8A35D6" w14:textId="326D0D7B" w:rsidR="005007D7" w:rsidRPr="00C40C77" w:rsidRDefault="005007D7" w:rsidP="00691E54">
      <w:pPr>
        <w:numPr>
          <w:ilvl w:val="1"/>
          <w:numId w:val="31"/>
        </w:numPr>
        <w:ind w:left="851" w:hanging="284"/>
        <w:jc w:val="both"/>
        <w:rPr>
          <w:sz w:val="22"/>
          <w:szCs w:val="22"/>
        </w:rPr>
      </w:pPr>
      <w:r w:rsidRPr="00C40C77">
        <w:rPr>
          <w:sz w:val="22"/>
          <w:szCs w:val="22"/>
        </w:rPr>
        <w:t>Producent części zamiennej (wpisać wytwórcę części zamiennej lub podmiot wprowadzający na rynek europejski)</w:t>
      </w:r>
      <w:r w:rsidR="00FC172A" w:rsidRPr="00C40C77">
        <w:rPr>
          <w:sz w:val="22"/>
          <w:szCs w:val="22"/>
        </w:rPr>
        <w:t>;</w:t>
      </w:r>
    </w:p>
    <w:p w14:paraId="3A403F3D" w14:textId="683AF9C7" w:rsidR="005007D7" w:rsidRPr="00C40C77" w:rsidRDefault="005007D7" w:rsidP="00691E54">
      <w:pPr>
        <w:numPr>
          <w:ilvl w:val="1"/>
          <w:numId w:val="31"/>
        </w:numPr>
        <w:ind w:left="851" w:hanging="284"/>
        <w:jc w:val="both"/>
        <w:rPr>
          <w:sz w:val="22"/>
          <w:szCs w:val="22"/>
        </w:rPr>
      </w:pPr>
      <w:r w:rsidRPr="00C40C77">
        <w:rPr>
          <w:sz w:val="22"/>
          <w:szCs w:val="22"/>
        </w:rPr>
        <w:t>Nr rysunku/oznaczenie/nazwa wg producenta części zamiennej</w:t>
      </w:r>
      <w:r w:rsidR="00FC172A" w:rsidRPr="00C40C77">
        <w:rPr>
          <w:sz w:val="22"/>
          <w:szCs w:val="22"/>
        </w:rPr>
        <w:t>;</w:t>
      </w:r>
    </w:p>
    <w:p w14:paraId="3537F8F4" w14:textId="398D48FF" w:rsidR="00B07420" w:rsidRPr="00C40C77" w:rsidRDefault="00B07420" w:rsidP="00691E54">
      <w:pPr>
        <w:numPr>
          <w:ilvl w:val="1"/>
          <w:numId w:val="31"/>
        </w:numPr>
        <w:ind w:left="851" w:hanging="284"/>
        <w:jc w:val="both"/>
        <w:rPr>
          <w:sz w:val="22"/>
          <w:szCs w:val="22"/>
        </w:rPr>
      </w:pPr>
      <w:r w:rsidRPr="00C40C77">
        <w:rPr>
          <w:sz w:val="22"/>
          <w:szCs w:val="22"/>
        </w:rPr>
        <w:t>Ilość</w:t>
      </w:r>
      <w:r w:rsidR="00FC172A" w:rsidRPr="00C40C77">
        <w:rPr>
          <w:sz w:val="22"/>
          <w:szCs w:val="22"/>
        </w:rPr>
        <w:t>;</w:t>
      </w:r>
    </w:p>
    <w:p w14:paraId="4DC6E199" w14:textId="43CBB867" w:rsidR="005007D7" w:rsidRPr="00C40C77" w:rsidRDefault="005007D7" w:rsidP="00691E54">
      <w:pPr>
        <w:numPr>
          <w:ilvl w:val="1"/>
          <w:numId w:val="31"/>
        </w:numPr>
        <w:ind w:left="851" w:hanging="284"/>
        <w:jc w:val="both"/>
        <w:rPr>
          <w:sz w:val="22"/>
          <w:szCs w:val="22"/>
        </w:rPr>
      </w:pPr>
      <w:r w:rsidRPr="00C40C77">
        <w:rPr>
          <w:sz w:val="22"/>
          <w:szCs w:val="22"/>
        </w:rPr>
        <w:t xml:space="preserve">Cena [zł] netto (podana w formacie liczbowym np. 10538,58 (bez spacji z przecinkiem, </w:t>
      </w:r>
      <w:r w:rsidRPr="00C40C77">
        <w:rPr>
          <w:sz w:val="22"/>
          <w:szCs w:val="22"/>
        </w:rPr>
        <w:br/>
        <w:t>z dokładnością do dwóch miejsc po przecinku)</w:t>
      </w:r>
      <w:r w:rsidR="00FC172A" w:rsidRPr="00C40C77">
        <w:rPr>
          <w:sz w:val="22"/>
          <w:szCs w:val="22"/>
        </w:rPr>
        <w:t>;</w:t>
      </w:r>
    </w:p>
    <w:p w14:paraId="3A233CB7" w14:textId="680D9CFE" w:rsidR="003D11A1" w:rsidRPr="00C40C77" w:rsidRDefault="00B07420" w:rsidP="00691E54">
      <w:pPr>
        <w:numPr>
          <w:ilvl w:val="1"/>
          <w:numId w:val="31"/>
        </w:numPr>
        <w:ind w:left="851" w:hanging="284"/>
        <w:jc w:val="both"/>
        <w:rPr>
          <w:sz w:val="22"/>
          <w:szCs w:val="22"/>
        </w:rPr>
      </w:pPr>
      <w:r w:rsidRPr="00C40C77">
        <w:rPr>
          <w:sz w:val="22"/>
          <w:szCs w:val="22"/>
        </w:rPr>
        <w:t>Wartość [zł] netto.</w:t>
      </w:r>
    </w:p>
    <w:p w14:paraId="483A2239" w14:textId="77777777" w:rsidR="005007D7" w:rsidRPr="00C40C77" w:rsidRDefault="005007D7" w:rsidP="005007D7">
      <w:pPr>
        <w:spacing w:after="40"/>
        <w:ind w:left="142" w:hanging="284"/>
        <w:rPr>
          <w:b/>
          <w:bCs/>
          <w:sz w:val="22"/>
          <w:szCs w:val="22"/>
        </w:rPr>
      </w:pPr>
      <w:r w:rsidRPr="00C40C77">
        <w:rPr>
          <w:b/>
          <w:bCs/>
          <w:sz w:val="22"/>
          <w:szCs w:val="22"/>
        </w:rPr>
        <w:t>Uwaga: Nie należy scalać poszczególnych komórek.</w:t>
      </w:r>
    </w:p>
    <w:p w14:paraId="793FBAA6" w14:textId="77777777" w:rsidR="005007D7" w:rsidRPr="00C40C77" w:rsidRDefault="005007D7" w:rsidP="005007D7">
      <w:pPr>
        <w:ind w:left="142" w:hanging="284"/>
        <w:rPr>
          <w:sz w:val="22"/>
          <w:szCs w:val="22"/>
        </w:rPr>
      </w:pPr>
      <w:r w:rsidRPr="00C40C77">
        <w:rPr>
          <w:sz w:val="22"/>
          <w:szCs w:val="22"/>
        </w:rPr>
        <w:t>wzór:</w:t>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559"/>
        <w:gridCol w:w="1701"/>
        <w:gridCol w:w="1389"/>
        <w:gridCol w:w="1701"/>
        <w:gridCol w:w="1305"/>
        <w:gridCol w:w="1275"/>
        <w:gridCol w:w="1134"/>
      </w:tblGrid>
      <w:tr w:rsidR="00DB4257" w:rsidRPr="00C40C77" w14:paraId="6B937D91" w14:textId="77777777" w:rsidTr="0060297A">
        <w:tc>
          <w:tcPr>
            <w:tcW w:w="426" w:type="dxa"/>
            <w:vAlign w:val="center"/>
          </w:tcPr>
          <w:p w14:paraId="1CE85942" w14:textId="77777777" w:rsidR="00DB4257" w:rsidRPr="00C40C77" w:rsidRDefault="00DB4257" w:rsidP="00B07420">
            <w:pPr>
              <w:ind w:left="142" w:hanging="284"/>
              <w:jc w:val="center"/>
              <w:rPr>
                <w:sz w:val="22"/>
                <w:szCs w:val="22"/>
              </w:rPr>
            </w:pPr>
            <w:r w:rsidRPr="00C40C77">
              <w:rPr>
                <w:sz w:val="22"/>
                <w:szCs w:val="22"/>
              </w:rPr>
              <w:t>Lp.</w:t>
            </w:r>
          </w:p>
        </w:tc>
        <w:tc>
          <w:tcPr>
            <w:tcW w:w="1559" w:type="dxa"/>
            <w:vAlign w:val="center"/>
          </w:tcPr>
          <w:p w14:paraId="18B502A2" w14:textId="77777777" w:rsidR="00DB4257" w:rsidRPr="00C40C77" w:rsidRDefault="00DB4257" w:rsidP="00054A85">
            <w:pPr>
              <w:ind w:left="-123" w:right="-146"/>
              <w:jc w:val="center"/>
              <w:rPr>
                <w:sz w:val="22"/>
                <w:szCs w:val="22"/>
              </w:rPr>
            </w:pPr>
            <w:r w:rsidRPr="00C40C77">
              <w:rPr>
                <w:sz w:val="22"/>
                <w:szCs w:val="22"/>
              </w:rPr>
              <w:t>Oznaczenie I</w:t>
            </w:r>
          </w:p>
          <w:p w14:paraId="7332C987" w14:textId="77777777" w:rsidR="00DB4257" w:rsidRPr="00C40C77" w:rsidRDefault="00DB4257" w:rsidP="00054A85">
            <w:pPr>
              <w:ind w:left="-123" w:right="-146"/>
              <w:jc w:val="center"/>
              <w:rPr>
                <w:sz w:val="22"/>
                <w:szCs w:val="22"/>
              </w:rPr>
            </w:pPr>
            <w:r w:rsidRPr="00C40C77">
              <w:rPr>
                <w:sz w:val="22"/>
                <w:szCs w:val="22"/>
              </w:rPr>
              <w:t>(kod, numer, nazwa) wg producenta maszyny</w:t>
            </w:r>
          </w:p>
          <w:p w14:paraId="7E6A4796" w14:textId="77777777" w:rsidR="00DB4257" w:rsidRPr="00C40C77" w:rsidRDefault="00DB4257" w:rsidP="00054A85">
            <w:pPr>
              <w:ind w:left="-123" w:right="-146"/>
              <w:jc w:val="center"/>
              <w:rPr>
                <w:sz w:val="22"/>
                <w:szCs w:val="22"/>
              </w:rPr>
            </w:pPr>
            <w:r w:rsidRPr="00C40C77">
              <w:rPr>
                <w:sz w:val="22"/>
                <w:szCs w:val="22"/>
              </w:rPr>
              <w:t>(</w:t>
            </w:r>
            <w:r w:rsidRPr="00C40C77">
              <w:rPr>
                <w:color w:val="EE0000"/>
                <w:sz w:val="22"/>
                <w:szCs w:val="22"/>
              </w:rPr>
              <w:t>wpisuje Zamawiający</w:t>
            </w:r>
            <w:r w:rsidRPr="00C40C77">
              <w:rPr>
                <w:sz w:val="22"/>
                <w:szCs w:val="22"/>
              </w:rPr>
              <w:t>)</w:t>
            </w:r>
          </w:p>
        </w:tc>
        <w:tc>
          <w:tcPr>
            <w:tcW w:w="1701" w:type="dxa"/>
            <w:vAlign w:val="center"/>
          </w:tcPr>
          <w:p w14:paraId="4E4935F6" w14:textId="77777777" w:rsidR="00DB4257" w:rsidRPr="00C40C77" w:rsidRDefault="00DB4257" w:rsidP="00054A85">
            <w:pPr>
              <w:ind w:left="-74" w:right="-89"/>
              <w:jc w:val="center"/>
              <w:rPr>
                <w:sz w:val="22"/>
                <w:szCs w:val="22"/>
              </w:rPr>
            </w:pPr>
            <w:r w:rsidRPr="00C40C77">
              <w:rPr>
                <w:sz w:val="22"/>
                <w:szCs w:val="22"/>
              </w:rPr>
              <w:t>Oznaczenie II (kod, numer, nazwa) wg producenta maszyny</w:t>
            </w:r>
          </w:p>
          <w:p w14:paraId="69A7EA91" w14:textId="77777777" w:rsidR="00DB4257" w:rsidRPr="00C40C77" w:rsidRDefault="00DB4257" w:rsidP="00054A85">
            <w:pPr>
              <w:ind w:left="-74" w:right="-89"/>
              <w:jc w:val="center"/>
              <w:rPr>
                <w:sz w:val="22"/>
                <w:szCs w:val="22"/>
              </w:rPr>
            </w:pPr>
            <w:r w:rsidRPr="00C40C77">
              <w:rPr>
                <w:color w:val="EE0000"/>
                <w:sz w:val="22"/>
                <w:szCs w:val="22"/>
              </w:rPr>
              <w:t>(wpisuje Zamawiający)</w:t>
            </w:r>
          </w:p>
        </w:tc>
        <w:tc>
          <w:tcPr>
            <w:tcW w:w="1389" w:type="dxa"/>
            <w:vAlign w:val="center"/>
          </w:tcPr>
          <w:p w14:paraId="69DEB276" w14:textId="77777777" w:rsidR="00DB4257" w:rsidRPr="00C40C77" w:rsidRDefault="00DB4257" w:rsidP="00054A85">
            <w:pPr>
              <w:ind w:left="-122" w:right="-111" w:hanging="20"/>
              <w:jc w:val="center"/>
              <w:rPr>
                <w:sz w:val="22"/>
                <w:szCs w:val="22"/>
              </w:rPr>
            </w:pPr>
            <w:r w:rsidRPr="00C40C77">
              <w:rPr>
                <w:sz w:val="22"/>
                <w:szCs w:val="22"/>
              </w:rPr>
              <w:t>Producent części zamiennej</w:t>
            </w:r>
          </w:p>
          <w:p w14:paraId="1F714764" w14:textId="77777777" w:rsidR="00DB4257" w:rsidRPr="00C40C77" w:rsidRDefault="00DB4257" w:rsidP="00054A85">
            <w:pPr>
              <w:ind w:left="-122" w:right="-111" w:hanging="20"/>
              <w:jc w:val="center"/>
              <w:rPr>
                <w:sz w:val="22"/>
                <w:szCs w:val="22"/>
              </w:rPr>
            </w:pPr>
          </w:p>
          <w:p w14:paraId="57CC77BB" w14:textId="77777777" w:rsidR="00DB4257" w:rsidRPr="00C40C77" w:rsidRDefault="00DB4257" w:rsidP="00054A85">
            <w:pPr>
              <w:ind w:left="-122" w:right="-111" w:hanging="20"/>
              <w:jc w:val="center"/>
              <w:rPr>
                <w:sz w:val="22"/>
                <w:szCs w:val="22"/>
              </w:rPr>
            </w:pPr>
            <w:r w:rsidRPr="00C40C77">
              <w:rPr>
                <w:sz w:val="22"/>
                <w:szCs w:val="22"/>
              </w:rPr>
              <w:t>(wpisuje wykonawca)</w:t>
            </w:r>
          </w:p>
        </w:tc>
        <w:tc>
          <w:tcPr>
            <w:tcW w:w="1701" w:type="dxa"/>
            <w:vAlign w:val="center"/>
          </w:tcPr>
          <w:p w14:paraId="5A1A27CF" w14:textId="77777777" w:rsidR="00DB4257" w:rsidRPr="00C40C77" w:rsidRDefault="00DB4257" w:rsidP="00054A85">
            <w:pPr>
              <w:ind w:left="-109" w:right="-106" w:hanging="33"/>
              <w:jc w:val="center"/>
              <w:rPr>
                <w:sz w:val="22"/>
                <w:szCs w:val="22"/>
              </w:rPr>
            </w:pPr>
            <w:r w:rsidRPr="00C40C77">
              <w:rPr>
                <w:sz w:val="22"/>
                <w:szCs w:val="22"/>
              </w:rPr>
              <w:t>Nr rysunku/oznaczenie/nazwa wg producenta części zamiennej</w:t>
            </w:r>
          </w:p>
          <w:p w14:paraId="3876191A" w14:textId="77777777" w:rsidR="00DB4257" w:rsidRPr="00C40C77" w:rsidRDefault="00DB4257" w:rsidP="00054A85">
            <w:pPr>
              <w:ind w:left="-109" w:right="-106" w:hanging="33"/>
              <w:jc w:val="center"/>
              <w:rPr>
                <w:sz w:val="22"/>
                <w:szCs w:val="22"/>
              </w:rPr>
            </w:pPr>
            <w:r w:rsidRPr="00C40C77">
              <w:rPr>
                <w:sz w:val="22"/>
                <w:szCs w:val="22"/>
              </w:rPr>
              <w:t>(wpisuje wykonawca)</w:t>
            </w:r>
          </w:p>
        </w:tc>
        <w:tc>
          <w:tcPr>
            <w:tcW w:w="1305" w:type="dxa"/>
            <w:vAlign w:val="center"/>
          </w:tcPr>
          <w:p w14:paraId="55C0E58A" w14:textId="48C82A38" w:rsidR="00DB4257" w:rsidRPr="00C40C77" w:rsidRDefault="00DB4257" w:rsidP="00054A85">
            <w:pPr>
              <w:ind w:left="-105" w:right="-111"/>
              <w:jc w:val="center"/>
              <w:rPr>
                <w:sz w:val="22"/>
                <w:szCs w:val="22"/>
              </w:rPr>
            </w:pPr>
            <w:r w:rsidRPr="00C40C77">
              <w:rPr>
                <w:sz w:val="22"/>
                <w:szCs w:val="22"/>
              </w:rPr>
              <w:t>Ilość</w:t>
            </w:r>
          </w:p>
          <w:p w14:paraId="6432B779" w14:textId="77777777" w:rsidR="00DB4257" w:rsidRPr="00C40C77" w:rsidRDefault="00DB4257" w:rsidP="00054A85">
            <w:pPr>
              <w:ind w:left="-105" w:right="-111"/>
              <w:jc w:val="center"/>
              <w:rPr>
                <w:sz w:val="22"/>
                <w:szCs w:val="22"/>
              </w:rPr>
            </w:pPr>
          </w:p>
          <w:p w14:paraId="72638C0A" w14:textId="281CFC57" w:rsidR="00DB4257" w:rsidRPr="00C40C77" w:rsidRDefault="00DB4257" w:rsidP="00054A85">
            <w:pPr>
              <w:ind w:left="-105" w:right="-111"/>
              <w:jc w:val="center"/>
              <w:rPr>
                <w:sz w:val="22"/>
                <w:szCs w:val="22"/>
              </w:rPr>
            </w:pPr>
            <w:r w:rsidRPr="00C40C77">
              <w:rPr>
                <w:color w:val="EE0000"/>
                <w:sz w:val="22"/>
                <w:szCs w:val="22"/>
              </w:rPr>
              <w:t>(wpisuje zamawiający</w:t>
            </w:r>
            <w:r w:rsidRPr="00C40C77">
              <w:rPr>
                <w:sz w:val="22"/>
                <w:szCs w:val="22"/>
              </w:rPr>
              <w:t>)</w:t>
            </w:r>
          </w:p>
        </w:tc>
        <w:tc>
          <w:tcPr>
            <w:tcW w:w="1275" w:type="dxa"/>
            <w:vAlign w:val="center"/>
          </w:tcPr>
          <w:p w14:paraId="569B8D2F" w14:textId="5B69515F" w:rsidR="00DB4257" w:rsidRPr="00C40C77" w:rsidRDefault="00DB4257" w:rsidP="001D6B33">
            <w:pPr>
              <w:ind w:left="-109" w:right="-106"/>
              <w:jc w:val="center"/>
              <w:rPr>
                <w:sz w:val="22"/>
                <w:szCs w:val="22"/>
              </w:rPr>
            </w:pPr>
            <w:r w:rsidRPr="00C40C77">
              <w:rPr>
                <w:sz w:val="22"/>
                <w:szCs w:val="22"/>
              </w:rPr>
              <w:t>Cena</w:t>
            </w:r>
            <w:r w:rsidRPr="00C40C77">
              <w:rPr>
                <w:sz w:val="22"/>
                <w:szCs w:val="22"/>
              </w:rPr>
              <w:br/>
              <w:t>[zł] netto</w:t>
            </w:r>
          </w:p>
          <w:p w14:paraId="288424BC" w14:textId="77777777" w:rsidR="00DB4257" w:rsidRPr="00C40C77" w:rsidRDefault="00DB4257" w:rsidP="001D6B33">
            <w:pPr>
              <w:ind w:left="-109" w:right="-106" w:hanging="284"/>
              <w:jc w:val="center"/>
              <w:rPr>
                <w:sz w:val="22"/>
                <w:szCs w:val="22"/>
              </w:rPr>
            </w:pPr>
          </w:p>
          <w:p w14:paraId="2347347C" w14:textId="7081FFE9" w:rsidR="00DB4257" w:rsidRPr="00C40C77" w:rsidRDefault="00DB4257" w:rsidP="001D6B33">
            <w:pPr>
              <w:ind w:left="-109" w:right="-106" w:hanging="284"/>
              <w:jc w:val="center"/>
              <w:rPr>
                <w:sz w:val="22"/>
                <w:szCs w:val="22"/>
              </w:rPr>
            </w:pPr>
            <w:r w:rsidRPr="00C40C77">
              <w:rPr>
                <w:sz w:val="22"/>
                <w:szCs w:val="22"/>
              </w:rPr>
              <w:t>(wpisuje wykonawca)</w:t>
            </w:r>
          </w:p>
        </w:tc>
        <w:tc>
          <w:tcPr>
            <w:tcW w:w="1134" w:type="dxa"/>
            <w:vAlign w:val="center"/>
          </w:tcPr>
          <w:p w14:paraId="25ADB950" w14:textId="61B9F981" w:rsidR="00DB4257" w:rsidRPr="00C40C77" w:rsidRDefault="00DB4257" w:rsidP="001D6B33">
            <w:pPr>
              <w:ind w:left="-105" w:right="-108"/>
              <w:jc w:val="center"/>
              <w:rPr>
                <w:sz w:val="22"/>
                <w:szCs w:val="22"/>
              </w:rPr>
            </w:pPr>
            <w:r w:rsidRPr="00C40C77">
              <w:rPr>
                <w:sz w:val="22"/>
                <w:szCs w:val="22"/>
              </w:rPr>
              <w:t>Wartość</w:t>
            </w:r>
            <w:r w:rsidRPr="00C40C77">
              <w:rPr>
                <w:sz w:val="22"/>
                <w:szCs w:val="22"/>
              </w:rPr>
              <w:br/>
              <w:t>[zł] netto</w:t>
            </w:r>
          </w:p>
          <w:p w14:paraId="14AAF4C0" w14:textId="77777777" w:rsidR="00DB4257" w:rsidRPr="00C40C77" w:rsidRDefault="00DB4257" w:rsidP="001D6B33">
            <w:pPr>
              <w:ind w:left="-105" w:right="-108"/>
              <w:jc w:val="center"/>
              <w:rPr>
                <w:sz w:val="22"/>
                <w:szCs w:val="22"/>
              </w:rPr>
            </w:pPr>
          </w:p>
          <w:p w14:paraId="7D7C368C" w14:textId="77777777" w:rsidR="00DB4257" w:rsidRPr="00C40C77" w:rsidRDefault="00DB4257" w:rsidP="001D6B33">
            <w:pPr>
              <w:ind w:left="-105" w:right="-108"/>
              <w:jc w:val="center"/>
              <w:rPr>
                <w:sz w:val="22"/>
                <w:szCs w:val="22"/>
              </w:rPr>
            </w:pPr>
            <w:r w:rsidRPr="00C40C77">
              <w:rPr>
                <w:sz w:val="22"/>
                <w:szCs w:val="22"/>
              </w:rPr>
              <w:t>(wpisuje wykonawca)</w:t>
            </w:r>
          </w:p>
        </w:tc>
      </w:tr>
      <w:tr w:rsidR="00DB4257" w:rsidRPr="00C40C77" w14:paraId="76B01735" w14:textId="77777777" w:rsidTr="0060297A">
        <w:tc>
          <w:tcPr>
            <w:tcW w:w="426" w:type="dxa"/>
          </w:tcPr>
          <w:p w14:paraId="144502C3" w14:textId="77777777" w:rsidR="00DB4257" w:rsidRPr="00C40C77" w:rsidRDefault="00DB4257" w:rsidP="00B07420">
            <w:pPr>
              <w:ind w:left="142" w:hanging="284"/>
              <w:jc w:val="center"/>
              <w:rPr>
                <w:sz w:val="22"/>
                <w:szCs w:val="22"/>
              </w:rPr>
            </w:pPr>
            <w:r w:rsidRPr="00C40C77">
              <w:rPr>
                <w:sz w:val="22"/>
                <w:szCs w:val="22"/>
              </w:rPr>
              <w:t>1</w:t>
            </w:r>
          </w:p>
        </w:tc>
        <w:tc>
          <w:tcPr>
            <w:tcW w:w="1559" w:type="dxa"/>
          </w:tcPr>
          <w:p w14:paraId="3687B9A6" w14:textId="77777777" w:rsidR="00DB4257" w:rsidRPr="00C40C77" w:rsidRDefault="00DB4257" w:rsidP="00B07420">
            <w:pPr>
              <w:ind w:left="142" w:hanging="284"/>
              <w:jc w:val="center"/>
              <w:rPr>
                <w:sz w:val="22"/>
                <w:szCs w:val="22"/>
              </w:rPr>
            </w:pPr>
          </w:p>
        </w:tc>
        <w:tc>
          <w:tcPr>
            <w:tcW w:w="1701" w:type="dxa"/>
          </w:tcPr>
          <w:p w14:paraId="0FE9E1BC" w14:textId="77777777" w:rsidR="00DB4257" w:rsidRPr="00C40C77" w:rsidRDefault="00DB4257" w:rsidP="00B07420">
            <w:pPr>
              <w:ind w:left="142" w:hanging="284"/>
              <w:jc w:val="center"/>
              <w:rPr>
                <w:sz w:val="22"/>
                <w:szCs w:val="22"/>
              </w:rPr>
            </w:pPr>
            <w:r w:rsidRPr="00C40C77">
              <w:rPr>
                <w:sz w:val="22"/>
                <w:szCs w:val="22"/>
              </w:rPr>
              <w:t>Czujnik r-789</w:t>
            </w:r>
          </w:p>
        </w:tc>
        <w:tc>
          <w:tcPr>
            <w:tcW w:w="1389" w:type="dxa"/>
          </w:tcPr>
          <w:p w14:paraId="1A85A744" w14:textId="77777777" w:rsidR="00DB4257" w:rsidRPr="00C40C77" w:rsidRDefault="00DB4257" w:rsidP="00B07420">
            <w:pPr>
              <w:ind w:left="142" w:hanging="284"/>
              <w:jc w:val="center"/>
              <w:rPr>
                <w:sz w:val="22"/>
                <w:szCs w:val="22"/>
              </w:rPr>
            </w:pPr>
          </w:p>
        </w:tc>
        <w:tc>
          <w:tcPr>
            <w:tcW w:w="1701" w:type="dxa"/>
          </w:tcPr>
          <w:p w14:paraId="146E9780" w14:textId="77777777" w:rsidR="00DB4257" w:rsidRPr="00C40C77" w:rsidRDefault="00DB4257" w:rsidP="00B07420">
            <w:pPr>
              <w:ind w:left="142" w:hanging="284"/>
              <w:jc w:val="center"/>
              <w:rPr>
                <w:sz w:val="22"/>
                <w:szCs w:val="22"/>
              </w:rPr>
            </w:pPr>
          </w:p>
        </w:tc>
        <w:tc>
          <w:tcPr>
            <w:tcW w:w="1305" w:type="dxa"/>
          </w:tcPr>
          <w:p w14:paraId="57FE1C01" w14:textId="165606B8" w:rsidR="00DB4257" w:rsidRPr="00C40C77" w:rsidRDefault="00DB4257" w:rsidP="00B07420">
            <w:pPr>
              <w:ind w:left="142" w:hanging="284"/>
              <w:jc w:val="right"/>
              <w:rPr>
                <w:sz w:val="22"/>
                <w:szCs w:val="22"/>
              </w:rPr>
            </w:pPr>
          </w:p>
        </w:tc>
        <w:tc>
          <w:tcPr>
            <w:tcW w:w="1275" w:type="dxa"/>
          </w:tcPr>
          <w:p w14:paraId="2EA4525F" w14:textId="7000565D" w:rsidR="00DB4257" w:rsidRPr="00C40C77" w:rsidRDefault="00DB4257" w:rsidP="00B07420">
            <w:pPr>
              <w:ind w:left="142" w:hanging="284"/>
              <w:jc w:val="right"/>
              <w:rPr>
                <w:sz w:val="22"/>
                <w:szCs w:val="22"/>
              </w:rPr>
            </w:pPr>
            <w:r w:rsidRPr="00C40C77">
              <w:rPr>
                <w:sz w:val="22"/>
                <w:szCs w:val="22"/>
              </w:rPr>
              <w:t>12,50</w:t>
            </w:r>
          </w:p>
        </w:tc>
        <w:tc>
          <w:tcPr>
            <w:tcW w:w="1134" w:type="dxa"/>
          </w:tcPr>
          <w:p w14:paraId="71B6BB06" w14:textId="294B940A" w:rsidR="00DB4257" w:rsidRPr="00C40C77" w:rsidRDefault="00DB4257" w:rsidP="00B07420">
            <w:pPr>
              <w:ind w:left="142" w:hanging="284"/>
              <w:jc w:val="right"/>
              <w:rPr>
                <w:sz w:val="22"/>
                <w:szCs w:val="22"/>
              </w:rPr>
            </w:pPr>
          </w:p>
        </w:tc>
      </w:tr>
      <w:tr w:rsidR="00DB4257" w:rsidRPr="00C40C77" w14:paraId="3BF238E9" w14:textId="77777777" w:rsidTr="0060297A">
        <w:tc>
          <w:tcPr>
            <w:tcW w:w="426" w:type="dxa"/>
          </w:tcPr>
          <w:p w14:paraId="5C774D34" w14:textId="77777777" w:rsidR="00DB4257" w:rsidRPr="00C40C77" w:rsidRDefault="00DB4257" w:rsidP="00B07420">
            <w:pPr>
              <w:ind w:left="142" w:hanging="284"/>
              <w:jc w:val="center"/>
              <w:rPr>
                <w:sz w:val="22"/>
                <w:szCs w:val="22"/>
              </w:rPr>
            </w:pPr>
            <w:r w:rsidRPr="00C40C77">
              <w:rPr>
                <w:sz w:val="22"/>
                <w:szCs w:val="22"/>
              </w:rPr>
              <w:t>2</w:t>
            </w:r>
          </w:p>
        </w:tc>
        <w:tc>
          <w:tcPr>
            <w:tcW w:w="1559" w:type="dxa"/>
          </w:tcPr>
          <w:p w14:paraId="67D9B4F5" w14:textId="77777777" w:rsidR="00DB4257" w:rsidRPr="00C40C77" w:rsidRDefault="00DB4257" w:rsidP="00B07420">
            <w:pPr>
              <w:ind w:left="142" w:hanging="284"/>
              <w:jc w:val="center"/>
              <w:rPr>
                <w:sz w:val="22"/>
                <w:szCs w:val="22"/>
              </w:rPr>
            </w:pPr>
            <w:r w:rsidRPr="00C40C77">
              <w:rPr>
                <w:sz w:val="22"/>
                <w:szCs w:val="22"/>
              </w:rPr>
              <w:t>4567890</w:t>
            </w:r>
          </w:p>
        </w:tc>
        <w:tc>
          <w:tcPr>
            <w:tcW w:w="1701" w:type="dxa"/>
          </w:tcPr>
          <w:p w14:paraId="25FFF884" w14:textId="77777777" w:rsidR="00DB4257" w:rsidRPr="00C40C77" w:rsidRDefault="00DB4257" w:rsidP="00B07420">
            <w:pPr>
              <w:ind w:left="142" w:hanging="284"/>
              <w:jc w:val="center"/>
              <w:rPr>
                <w:sz w:val="22"/>
                <w:szCs w:val="22"/>
              </w:rPr>
            </w:pPr>
            <w:r w:rsidRPr="00C40C77">
              <w:rPr>
                <w:sz w:val="22"/>
                <w:szCs w:val="22"/>
              </w:rPr>
              <w:t>Regulator</w:t>
            </w:r>
          </w:p>
        </w:tc>
        <w:tc>
          <w:tcPr>
            <w:tcW w:w="1389" w:type="dxa"/>
          </w:tcPr>
          <w:p w14:paraId="67EDADCD" w14:textId="77777777" w:rsidR="00DB4257" w:rsidRPr="00C40C77" w:rsidRDefault="00DB4257" w:rsidP="00B07420">
            <w:pPr>
              <w:ind w:left="142" w:hanging="284"/>
              <w:jc w:val="center"/>
              <w:rPr>
                <w:sz w:val="22"/>
                <w:szCs w:val="22"/>
              </w:rPr>
            </w:pPr>
          </w:p>
        </w:tc>
        <w:tc>
          <w:tcPr>
            <w:tcW w:w="1701" w:type="dxa"/>
          </w:tcPr>
          <w:p w14:paraId="2431871D" w14:textId="77777777" w:rsidR="00DB4257" w:rsidRPr="00C40C77" w:rsidRDefault="00DB4257" w:rsidP="00B07420">
            <w:pPr>
              <w:ind w:left="142" w:hanging="284"/>
              <w:jc w:val="center"/>
              <w:rPr>
                <w:sz w:val="22"/>
                <w:szCs w:val="22"/>
              </w:rPr>
            </w:pPr>
          </w:p>
        </w:tc>
        <w:tc>
          <w:tcPr>
            <w:tcW w:w="1305" w:type="dxa"/>
          </w:tcPr>
          <w:p w14:paraId="731D0BA1" w14:textId="7D4C7AAF" w:rsidR="00DB4257" w:rsidRPr="00C40C77" w:rsidRDefault="00DB4257" w:rsidP="00B07420">
            <w:pPr>
              <w:ind w:left="142" w:hanging="284"/>
              <w:jc w:val="right"/>
              <w:rPr>
                <w:sz w:val="22"/>
                <w:szCs w:val="22"/>
              </w:rPr>
            </w:pPr>
          </w:p>
        </w:tc>
        <w:tc>
          <w:tcPr>
            <w:tcW w:w="1275" w:type="dxa"/>
          </w:tcPr>
          <w:p w14:paraId="178CE551" w14:textId="4A8533B2" w:rsidR="00DB4257" w:rsidRPr="00C40C77" w:rsidRDefault="00DB4257" w:rsidP="00B07420">
            <w:pPr>
              <w:ind w:left="142" w:hanging="284"/>
              <w:jc w:val="right"/>
              <w:rPr>
                <w:sz w:val="22"/>
                <w:szCs w:val="22"/>
              </w:rPr>
            </w:pPr>
            <w:r w:rsidRPr="00C40C77">
              <w:rPr>
                <w:sz w:val="22"/>
                <w:szCs w:val="22"/>
              </w:rPr>
              <w:t>16987,68</w:t>
            </w:r>
          </w:p>
        </w:tc>
        <w:tc>
          <w:tcPr>
            <w:tcW w:w="1134" w:type="dxa"/>
          </w:tcPr>
          <w:p w14:paraId="1B191DC2" w14:textId="537B1262" w:rsidR="00DB4257" w:rsidRPr="00C40C77" w:rsidRDefault="00DB4257" w:rsidP="00B07420">
            <w:pPr>
              <w:ind w:left="142" w:hanging="284"/>
              <w:jc w:val="right"/>
              <w:rPr>
                <w:sz w:val="22"/>
                <w:szCs w:val="22"/>
              </w:rPr>
            </w:pPr>
          </w:p>
        </w:tc>
      </w:tr>
      <w:tr w:rsidR="00DB4257" w:rsidRPr="00C40C77" w14:paraId="01A64383" w14:textId="77777777" w:rsidTr="0060297A">
        <w:tc>
          <w:tcPr>
            <w:tcW w:w="426" w:type="dxa"/>
          </w:tcPr>
          <w:p w14:paraId="567E045B" w14:textId="77777777" w:rsidR="00DB4257" w:rsidRPr="00C40C77" w:rsidRDefault="00DB4257" w:rsidP="00B07420">
            <w:pPr>
              <w:ind w:left="142" w:hanging="284"/>
              <w:jc w:val="center"/>
              <w:rPr>
                <w:sz w:val="22"/>
                <w:szCs w:val="22"/>
              </w:rPr>
            </w:pPr>
            <w:r w:rsidRPr="00C40C77">
              <w:rPr>
                <w:sz w:val="22"/>
                <w:szCs w:val="22"/>
              </w:rPr>
              <w:t>3</w:t>
            </w:r>
          </w:p>
        </w:tc>
        <w:tc>
          <w:tcPr>
            <w:tcW w:w="1559" w:type="dxa"/>
          </w:tcPr>
          <w:p w14:paraId="3B79FC5D" w14:textId="77777777" w:rsidR="00DB4257" w:rsidRPr="00C40C77" w:rsidRDefault="00DB4257" w:rsidP="00B07420">
            <w:pPr>
              <w:ind w:left="142" w:hanging="284"/>
              <w:jc w:val="center"/>
              <w:rPr>
                <w:sz w:val="22"/>
                <w:szCs w:val="22"/>
              </w:rPr>
            </w:pPr>
            <w:r w:rsidRPr="00C40C77">
              <w:rPr>
                <w:sz w:val="22"/>
                <w:szCs w:val="22"/>
              </w:rPr>
              <w:t>Rys 34579</w:t>
            </w:r>
          </w:p>
        </w:tc>
        <w:tc>
          <w:tcPr>
            <w:tcW w:w="1701" w:type="dxa"/>
          </w:tcPr>
          <w:p w14:paraId="51D34570" w14:textId="77777777" w:rsidR="00DB4257" w:rsidRPr="00C40C77" w:rsidRDefault="00DB4257" w:rsidP="00B07420">
            <w:pPr>
              <w:ind w:left="142" w:hanging="284"/>
              <w:jc w:val="center"/>
              <w:rPr>
                <w:sz w:val="22"/>
                <w:szCs w:val="22"/>
              </w:rPr>
            </w:pPr>
            <w:r w:rsidRPr="00C40C77">
              <w:rPr>
                <w:sz w:val="22"/>
                <w:szCs w:val="22"/>
              </w:rPr>
              <w:t>Nakrętka</w:t>
            </w:r>
          </w:p>
        </w:tc>
        <w:tc>
          <w:tcPr>
            <w:tcW w:w="1389" w:type="dxa"/>
          </w:tcPr>
          <w:p w14:paraId="311BC8BC" w14:textId="77777777" w:rsidR="00DB4257" w:rsidRPr="00C40C77" w:rsidRDefault="00DB4257" w:rsidP="00B07420">
            <w:pPr>
              <w:ind w:left="142" w:hanging="284"/>
              <w:jc w:val="center"/>
              <w:rPr>
                <w:sz w:val="22"/>
                <w:szCs w:val="22"/>
              </w:rPr>
            </w:pPr>
          </w:p>
        </w:tc>
        <w:tc>
          <w:tcPr>
            <w:tcW w:w="1701" w:type="dxa"/>
          </w:tcPr>
          <w:p w14:paraId="11F08F1E" w14:textId="77777777" w:rsidR="00DB4257" w:rsidRPr="00C40C77" w:rsidRDefault="00DB4257" w:rsidP="00B07420">
            <w:pPr>
              <w:ind w:left="142" w:hanging="284"/>
              <w:jc w:val="center"/>
              <w:rPr>
                <w:sz w:val="22"/>
                <w:szCs w:val="22"/>
              </w:rPr>
            </w:pPr>
          </w:p>
        </w:tc>
        <w:tc>
          <w:tcPr>
            <w:tcW w:w="1305" w:type="dxa"/>
          </w:tcPr>
          <w:p w14:paraId="7DFB0CF7" w14:textId="7A0B9477" w:rsidR="00DB4257" w:rsidRPr="00C40C77" w:rsidRDefault="00DB4257" w:rsidP="00B07420">
            <w:pPr>
              <w:ind w:left="142" w:hanging="284"/>
              <w:jc w:val="right"/>
              <w:rPr>
                <w:sz w:val="22"/>
                <w:szCs w:val="22"/>
              </w:rPr>
            </w:pPr>
          </w:p>
        </w:tc>
        <w:tc>
          <w:tcPr>
            <w:tcW w:w="1275" w:type="dxa"/>
          </w:tcPr>
          <w:p w14:paraId="035BDB8E" w14:textId="3C5402C5" w:rsidR="00DB4257" w:rsidRPr="00C40C77" w:rsidRDefault="00DB4257" w:rsidP="00B07420">
            <w:pPr>
              <w:ind w:left="142" w:hanging="284"/>
              <w:jc w:val="right"/>
              <w:rPr>
                <w:sz w:val="22"/>
                <w:szCs w:val="22"/>
              </w:rPr>
            </w:pPr>
            <w:r w:rsidRPr="00C40C77">
              <w:rPr>
                <w:sz w:val="22"/>
                <w:szCs w:val="22"/>
              </w:rPr>
              <w:t>1,50</w:t>
            </w:r>
          </w:p>
        </w:tc>
        <w:tc>
          <w:tcPr>
            <w:tcW w:w="1134" w:type="dxa"/>
          </w:tcPr>
          <w:p w14:paraId="54AF3BED" w14:textId="337D0FC5" w:rsidR="00DB4257" w:rsidRPr="00C40C77" w:rsidRDefault="00DB4257" w:rsidP="00B07420">
            <w:pPr>
              <w:ind w:left="142" w:hanging="284"/>
              <w:jc w:val="right"/>
              <w:rPr>
                <w:sz w:val="22"/>
                <w:szCs w:val="22"/>
              </w:rPr>
            </w:pPr>
          </w:p>
        </w:tc>
      </w:tr>
      <w:tr w:rsidR="00DB4257" w:rsidRPr="00C40C77" w14:paraId="35CA108C" w14:textId="77777777" w:rsidTr="0060297A">
        <w:tc>
          <w:tcPr>
            <w:tcW w:w="426" w:type="dxa"/>
          </w:tcPr>
          <w:p w14:paraId="6278AC24" w14:textId="77777777" w:rsidR="00DB4257" w:rsidRPr="00C40C77" w:rsidRDefault="00DB4257" w:rsidP="00B07420">
            <w:pPr>
              <w:ind w:left="142" w:hanging="284"/>
              <w:jc w:val="center"/>
              <w:rPr>
                <w:sz w:val="22"/>
                <w:szCs w:val="22"/>
              </w:rPr>
            </w:pPr>
          </w:p>
        </w:tc>
        <w:tc>
          <w:tcPr>
            <w:tcW w:w="1559" w:type="dxa"/>
          </w:tcPr>
          <w:p w14:paraId="4A70B9B8" w14:textId="77777777" w:rsidR="00DB4257" w:rsidRPr="00C40C77" w:rsidRDefault="00DB4257" w:rsidP="00B07420">
            <w:pPr>
              <w:ind w:left="142" w:hanging="284"/>
              <w:jc w:val="center"/>
              <w:rPr>
                <w:sz w:val="22"/>
                <w:szCs w:val="22"/>
              </w:rPr>
            </w:pPr>
          </w:p>
        </w:tc>
        <w:tc>
          <w:tcPr>
            <w:tcW w:w="1701" w:type="dxa"/>
          </w:tcPr>
          <w:p w14:paraId="6191A893" w14:textId="77777777" w:rsidR="00DB4257" w:rsidRPr="00C40C77" w:rsidRDefault="00DB4257" w:rsidP="00B07420">
            <w:pPr>
              <w:ind w:left="142" w:hanging="284"/>
              <w:jc w:val="center"/>
              <w:rPr>
                <w:sz w:val="22"/>
                <w:szCs w:val="22"/>
              </w:rPr>
            </w:pPr>
          </w:p>
        </w:tc>
        <w:tc>
          <w:tcPr>
            <w:tcW w:w="1389" w:type="dxa"/>
          </w:tcPr>
          <w:p w14:paraId="2BFCFC5A" w14:textId="77777777" w:rsidR="00DB4257" w:rsidRPr="00C40C77" w:rsidRDefault="00DB4257" w:rsidP="00B07420">
            <w:pPr>
              <w:ind w:left="142" w:hanging="284"/>
              <w:jc w:val="center"/>
              <w:rPr>
                <w:sz w:val="22"/>
                <w:szCs w:val="22"/>
              </w:rPr>
            </w:pPr>
          </w:p>
        </w:tc>
        <w:tc>
          <w:tcPr>
            <w:tcW w:w="1701" w:type="dxa"/>
          </w:tcPr>
          <w:p w14:paraId="2369C038" w14:textId="77777777" w:rsidR="00DB4257" w:rsidRPr="00C40C77" w:rsidRDefault="00DB4257" w:rsidP="00B07420">
            <w:pPr>
              <w:ind w:left="142" w:hanging="284"/>
              <w:jc w:val="center"/>
              <w:rPr>
                <w:sz w:val="22"/>
                <w:szCs w:val="22"/>
              </w:rPr>
            </w:pPr>
          </w:p>
        </w:tc>
        <w:tc>
          <w:tcPr>
            <w:tcW w:w="1305" w:type="dxa"/>
          </w:tcPr>
          <w:p w14:paraId="1CAC9DAF" w14:textId="77777777" w:rsidR="00DB4257" w:rsidRPr="00C40C77" w:rsidRDefault="00DB4257" w:rsidP="00B07420">
            <w:pPr>
              <w:ind w:left="142" w:hanging="284"/>
              <w:jc w:val="right"/>
              <w:rPr>
                <w:sz w:val="22"/>
                <w:szCs w:val="22"/>
              </w:rPr>
            </w:pPr>
          </w:p>
        </w:tc>
        <w:tc>
          <w:tcPr>
            <w:tcW w:w="1275" w:type="dxa"/>
          </w:tcPr>
          <w:p w14:paraId="5BA80BC6" w14:textId="232D51EC" w:rsidR="00DB4257" w:rsidRPr="00C40C77" w:rsidRDefault="00DB4257" w:rsidP="00B07420">
            <w:pPr>
              <w:ind w:left="142" w:hanging="284"/>
              <w:jc w:val="right"/>
              <w:rPr>
                <w:sz w:val="22"/>
                <w:szCs w:val="22"/>
              </w:rPr>
            </w:pPr>
          </w:p>
        </w:tc>
        <w:tc>
          <w:tcPr>
            <w:tcW w:w="1134" w:type="dxa"/>
          </w:tcPr>
          <w:p w14:paraId="2AFFEEAD" w14:textId="76029200" w:rsidR="00DB4257" w:rsidRPr="00C40C77" w:rsidRDefault="00DB4257" w:rsidP="00B07420">
            <w:pPr>
              <w:ind w:left="142" w:hanging="284"/>
              <w:jc w:val="right"/>
              <w:rPr>
                <w:sz w:val="22"/>
                <w:szCs w:val="22"/>
              </w:rPr>
            </w:pPr>
          </w:p>
        </w:tc>
      </w:tr>
      <w:tr w:rsidR="00DB4257" w:rsidRPr="00C40C77" w14:paraId="7BFA461E" w14:textId="58D89BD8" w:rsidTr="0060297A">
        <w:trPr>
          <w:trHeight w:val="273"/>
        </w:trPr>
        <w:tc>
          <w:tcPr>
            <w:tcW w:w="6776" w:type="dxa"/>
            <w:gridSpan w:val="5"/>
          </w:tcPr>
          <w:p w14:paraId="23E996C4" w14:textId="77777777" w:rsidR="00DB4257" w:rsidRPr="00C40C77" w:rsidRDefault="00DB4257" w:rsidP="00B07420">
            <w:pPr>
              <w:ind w:left="142" w:hanging="284"/>
              <w:jc w:val="center"/>
              <w:rPr>
                <w:sz w:val="22"/>
                <w:szCs w:val="22"/>
              </w:rPr>
            </w:pPr>
            <w:r w:rsidRPr="00C40C77">
              <w:rPr>
                <w:sz w:val="22"/>
                <w:szCs w:val="22"/>
              </w:rPr>
              <w:t>Razem :</w:t>
            </w:r>
          </w:p>
        </w:tc>
        <w:tc>
          <w:tcPr>
            <w:tcW w:w="1305" w:type="dxa"/>
          </w:tcPr>
          <w:p w14:paraId="534990C1" w14:textId="77777777" w:rsidR="00DB4257" w:rsidRPr="00C40C77" w:rsidRDefault="00DB4257" w:rsidP="00B07420">
            <w:pPr>
              <w:ind w:left="142" w:hanging="284"/>
              <w:jc w:val="right"/>
              <w:rPr>
                <w:sz w:val="22"/>
                <w:szCs w:val="22"/>
              </w:rPr>
            </w:pPr>
          </w:p>
          <w:p w14:paraId="484314C1" w14:textId="77777777" w:rsidR="00DB4257" w:rsidRPr="00C40C77" w:rsidRDefault="00DB4257" w:rsidP="00B07420">
            <w:pPr>
              <w:ind w:left="142" w:hanging="284"/>
              <w:jc w:val="right"/>
              <w:rPr>
                <w:sz w:val="22"/>
                <w:szCs w:val="22"/>
              </w:rPr>
            </w:pPr>
          </w:p>
        </w:tc>
        <w:tc>
          <w:tcPr>
            <w:tcW w:w="1275" w:type="dxa"/>
          </w:tcPr>
          <w:p w14:paraId="08DFA369" w14:textId="77777777" w:rsidR="00DB4257" w:rsidRPr="00C40C77" w:rsidRDefault="00DB4257" w:rsidP="00B07420">
            <w:pPr>
              <w:ind w:left="142" w:hanging="284"/>
              <w:jc w:val="right"/>
              <w:rPr>
                <w:sz w:val="22"/>
                <w:szCs w:val="22"/>
              </w:rPr>
            </w:pPr>
          </w:p>
        </w:tc>
        <w:tc>
          <w:tcPr>
            <w:tcW w:w="1134" w:type="dxa"/>
          </w:tcPr>
          <w:p w14:paraId="068CA2E1" w14:textId="77777777" w:rsidR="00DB4257" w:rsidRPr="00C40C77" w:rsidRDefault="00DB4257" w:rsidP="00B07420">
            <w:pPr>
              <w:ind w:left="142" w:hanging="284"/>
              <w:jc w:val="right"/>
              <w:rPr>
                <w:sz w:val="22"/>
                <w:szCs w:val="22"/>
              </w:rPr>
            </w:pPr>
          </w:p>
        </w:tc>
      </w:tr>
    </w:tbl>
    <w:p w14:paraId="0F73AA19" w14:textId="5117616B" w:rsidR="00B552C7" w:rsidRPr="00C40C77" w:rsidRDefault="00B552C7" w:rsidP="00B552C7">
      <w:pPr>
        <w:spacing w:before="120" w:line="312" w:lineRule="auto"/>
        <w:ind w:left="360"/>
        <w:jc w:val="both"/>
        <w:rPr>
          <w:b/>
          <w:sz w:val="22"/>
          <w:szCs w:val="22"/>
        </w:rPr>
      </w:pPr>
      <w:bookmarkStart w:id="42" w:name="_Hlk108340448"/>
      <w:r w:rsidRPr="00C40C77">
        <w:rPr>
          <w:b/>
          <w:sz w:val="22"/>
          <w:szCs w:val="22"/>
        </w:rPr>
        <w:t>Tajemnica przedsiębiorstwa</w:t>
      </w:r>
      <w:r w:rsidR="005E178E" w:rsidRPr="00C40C77">
        <w:rPr>
          <w:b/>
          <w:sz w:val="22"/>
          <w:szCs w:val="22"/>
        </w:rPr>
        <w:t>:</w:t>
      </w:r>
    </w:p>
    <w:p w14:paraId="2AF7E914" w14:textId="26CCA518" w:rsidR="00B552C7" w:rsidRPr="00C40C77" w:rsidRDefault="00B552C7" w:rsidP="00691E54">
      <w:pPr>
        <w:pStyle w:val="Akapitzlist"/>
        <w:numPr>
          <w:ilvl w:val="0"/>
          <w:numId w:val="31"/>
        </w:numPr>
        <w:tabs>
          <w:tab w:val="clear" w:pos="540"/>
        </w:tabs>
        <w:ind w:left="709" w:hanging="425"/>
        <w:jc w:val="both"/>
        <w:rPr>
          <w:bCs/>
          <w:sz w:val="22"/>
          <w:szCs w:val="22"/>
        </w:rPr>
      </w:pPr>
      <w:r w:rsidRPr="00C40C77">
        <w:rPr>
          <w:bCs/>
          <w:sz w:val="22"/>
          <w:szCs w:val="22"/>
        </w:rPr>
        <w:t xml:space="preserve">Jeżeli Wykonawca przekazuje informacje będące tajemnicą przedsiębiorstwa w rozumieniu ustawy </w:t>
      </w:r>
      <w:r w:rsidRPr="00C40C77">
        <w:rPr>
          <w:bCs/>
          <w:sz w:val="22"/>
          <w:szCs w:val="22"/>
        </w:rPr>
        <w:br/>
        <w:t xml:space="preserve">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w:t>
      </w:r>
      <w:r w:rsidRPr="00C40C77">
        <w:rPr>
          <w:bCs/>
          <w:sz w:val="22"/>
          <w:szCs w:val="22"/>
        </w:rPr>
        <w:br/>
        <w:t>Brak oznaczenia jest traktowany jako przekazanie dokumentów podlegających ujawnieniu.</w:t>
      </w:r>
    </w:p>
    <w:p w14:paraId="03B56E26" w14:textId="2C2B5222" w:rsidR="00B552C7" w:rsidRPr="00C40C77" w:rsidRDefault="00B552C7" w:rsidP="00691E54">
      <w:pPr>
        <w:pStyle w:val="Akapitzlist"/>
        <w:numPr>
          <w:ilvl w:val="0"/>
          <w:numId w:val="31"/>
        </w:numPr>
        <w:tabs>
          <w:tab w:val="clear" w:pos="540"/>
        </w:tabs>
        <w:ind w:left="709" w:hanging="425"/>
        <w:jc w:val="both"/>
        <w:rPr>
          <w:bCs/>
          <w:sz w:val="22"/>
          <w:szCs w:val="22"/>
        </w:rPr>
      </w:pPr>
      <w:r w:rsidRPr="00C40C7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bookmarkEnd w:id="42"/>
    <w:p w14:paraId="14FAA9D6" w14:textId="77777777" w:rsidR="00B552C7" w:rsidRPr="00C40C77" w:rsidRDefault="00B552C7" w:rsidP="00B552C7">
      <w:pPr>
        <w:pStyle w:val="Akapitzlist"/>
        <w:ind w:left="538"/>
        <w:jc w:val="both"/>
        <w:rPr>
          <w:bCs/>
          <w:sz w:val="22"/>
          <w:szCs w:val="22"/>
        </w:rPr>
      </w:pPr>
    </w:p>
    <w:p w14:paraId="06EB291E" w14:textId="0CA4DFD3" w:rsidR="00B552C7" w:rsidRPr="00C40C77" w:rsidRDefault="00B552C7" w:rsidP="00691E54">
      <w:pPr>
        <w:pStyle w:val="Akapitzlist"/>
        <w:keepNext/>
        <w:numPr>
          <w:ilvl w:val="0"/>
          <w:numId w:val="49"/>
        </w:numPr>
        <w:tabs>
          <w:tab w:val="left" w:pos="720"/>
        </w:tabs>
        <w:snapToGrid w:val="0"/>
        <w:outlineLvl w:val="1"/>
        <w:rPr>
          <w:b/>
          <w:bCs/>
          <w:sz w:val="22"/>
          <w:szCs w:val="22"/>
        </w:rPr>
      </w:pPr>
      <w:bookmarkStart w:id="43" w:name="_Toc218752576"/>
      <w:bookmarkStart w:id="44" w:name="_Hlk108340472"/>
      <w:r w:rsidRPr="00C40C77">
        <w:rPr>
          <w:b/>
          <w:bCs/>
          <w:sz w:val="22"/>
          <w:szCs w:val="22"/>
        </w:rPr>
        <w:t>Miejsce, termin składania i otwarcia ofert oraz termin związania ofertą</w:t>
      </w:r>
      <w:bookmarkEnd w:id="43"/>
    </w:p>
    <w:p w14:paraId="610F6A8C" w14:textId="41DD6B9A" w:rsidR="00157513" w:rsidRPr="00C40C77" w:rsidRDefault="00B552C7" w:rsidP="00691E54">
      <w:pPr>
        <w:pStyle w:val="Akapitzlist"/>
        <w:numPr>
          <w:ilvl w:val="0"/>
          <w:numId w:val="60"/>
        </w:numPr>
        <w:ind w:left="426" w:hanging="284"/>
        <w:jc w:val="both"/>
        <w:rPr>
          <w:bCs/>
          <w:sz w:val="22"/>
          <w:szCs w:val="22"/>
        </w:rPr>
      </w:pPr>
      <w:r w:rsidRPr="00C40C77">
        <w:rPr>
          <w:bCs/>
          <w:sz w:val="22"/>
          <w:szCs w:val="22"/>
        </w:rPr>
        <w:t>Otwarcie ofert nie jest jawne</w:t>
      </w:r>
      <w:r w:rsidR="003D11A1" w:rsidRPr="00C40C77">
        <w:rPr>
          <w:bCs/>
          <w:sz w:val="22"/>
          <w:szCs w:val="22"/>
        </w:rPr>
        <w:t>.</w:t>
      </w:r>
      <w:r w:rsidRPr="00C40C77">
        <w:rPr>
          <w:bCs/>
          <w:sz w:val="22"/>
          <w:szCs w:val="22"/>
        </w:rPr>
        <w:t xml:space="preserve"> </w:t>
      </w:r>
    </w:p>
    <w:p w14:paraId="7D4EDA3E" w14:textId="755E3A8C" w:rsidR="00B552C7" w:rsidRPr="00C40C77" w:rsidRDefault="00157513" w:rsidP="00691E54">
      <w:pPr>
        <w:pStyle w:val="Akapitzlist"/>
        <w:numPr>
          <w:ilvl w:val="0"/>
          <w:numId w:val="60"/>
        </w:numPr>
        <w:ind w:left="426" w:hanging="284"/>
        <w:jc w:val="both"/>
        <w:rPr>
          <w:bCs/>
          <w:sz w:val="22"/>
          <w:szCs w:val="22"/>
        </w:rPr>
      </w:pPr>
      <w:r w:rsidRPr="00C40C77">
        <w:rPr>
          <w:bCs/>
          <w:sz w:val="22"/>
          <w:szCs w:val="22"/>
        </w:rPr>
        <w:t xml:space="preserve">Składanie i otwarcie ofert </w:t>
      </w:r>
      <w:r w:rsidR="00B552C7" w:rsidRPr="00C40C77">
        <w:rPr>
          <w:bCs/>
          <w:sz w:val="22"/>
          <w:szCs w:val="22"/>
        </w:rPr>
        <w:t>nast</w:t>
      </w:r>
      <w:r w:rsidRPr="00C40C77">
        <w:rPr>
          <w:bCs/>
          <w:sz w:val="22"/>
          <w:szCs w:val="22"/>
        </w:rPr>
        <w:t>ę</w:t>
      </w:r>
      <w:r w:rsidR="00B552C7" w:rsidRPr="00C40C77">
        <w:rPr>
          <w:bCs/>
          <w:sz w:val="22"/>
          <w:szCs w:val="22"/>
        </w:rPr>
        <w:t>p</w:t>
      </w:r>
      <w:r w:rsidRPr="00C40C77">
        <w:rPr>
          <w:bCs/>
          <w:sz w:val="22"/>
          <w:szCs w:val="22"/>
        </w:rPr>
        <w:t>uje</w:t>
      </w:r>
      <w:r w:rsidR="00B552C7" w:rsidRPr="00C40C77">
        <w:rPr>
          <w:bCs/>
          <w:sz w:val="22"/>
          <w:szCs w:val="22"/>
        </w:rPr>
        <w:t xml:space="preserve"> w </w:t>
      </w:r>
      <w:r w:rsidRPr="00C40C77">
        <w:rPr>
          <w:bCs/>
          <w:sz w:val="22"/>
          <w:szCs w:val="22"/>
        </w:rPr>
        <w:t>terminach wskazanych w EFO</w:t>
      </w:r>
      <w:r w:rsidR="003D11A1" w:rsidRPr="00C40C77">
        <w:rPr>
          <w:bCs/>
          <w:sz w:val="22"/>
          <w:szCs w:val="22"/>
        </w:rPr>
        <w:t>.</w:t>
      </w:r>
    </w:p>
    <w:p w14:paraId="55178A70" w14:textId="77777777" w:rsidR="00B552C7" w:rsidRPr="00C40C77" w:rsidRDefault="00B552C7" w:rsidP="00691E54">
      <w:pPr>
        <w:pStyle w:val="Akapitzlist"/>
        <w:numPr>
          <w:ilvl w:val="0"/>
          <w:numId w:val="60"/>
        </w:numPr>
        <w:ind w:left="426" w:hanging="284"/>
        <w:jc w:val="both"/>
        <w:rPr>
          <w:bCs/>
          <w:sz w:val="22"/>
          <w:szCs w:val="22"/>
        </w:rPr>
      </w:pPr>
      <w:r w:rsidRPr="00C40C77">
        <w:rPr>
          <w:bCs/>
          <w:sz w:val="22"/>
          <w:szCs w:val="22"/>
        </w:rPr>
        <w:t>Do składania i otwarcia ofert używany jest portal EFO.</w:t>
      </w:r>
    </w:p>
    <w:p w14:paraId="0326C5BB" w14:textId="77777777" w:rsidR="00B552C7" w:rsidRPr="00C40C77" w:rsidRDefault="00B552C7" w:rsidP="00691E54">
      <w:pPr>
        <w:pStyle w:val="Akapitzlist"/>
        <w:numPr>
          <w:ilvl w:val="0"/>
          <w:numId w:val="60"/>
        </w:numPr>
        <w:ind w:left="426" w:hanging="284"/>
        <w:jc w:val="both"/>
        <w:rPr>
          <w:sz w:val="22"/>
          <w:szCs w:val="22"/>
        </w:rPr>
      </w:pPr>
      <w:bookmarkStart w:id="45" w:name="_Hlk66272020"/>
      <w:r w:rsidRPr="00C40C77">
        <w:rPr>
          <w:sz w:val="22"/>
          <w:szCs w:val="22"/>
        </w:rPr>
        <w:t>Aukcja elektroniczna rozpocznie się w terminie wyznaczonym w zaproszeniu do aukcji, które użytkownik otrzyma niezwłocznie po upływie terminu otwarcia ofert.</w:t>
      </w:r>
    </w:p>
    <w:p w14:paraId="017C3EA6" w14:textId="3505980C" w:rsidR="00B552C7" w:rsidRPr="00C40C77" w:rsidRDefault="00B552C7" w:rsidP="00691E54">
      <w:pPr>
        <w:pStyle w:val="Ustp"/>
        <w:numPr>
          <w:ilvl w:val="0"/>
          <w:numId w:val="60"/>
        </w:numPr>
        <w:spacing w:before="0" w:line="240" w:lineRule="auto"/>
        <w:ind w:left="426" w:hanging="284"/>
        <w:rPr>
          <w:strike/>
          <w:sz w:val="22"/>
          <w:szCs w:val="22"/>
        </w:rPr>
      </w:pPr>
      <w:r w:rsidRPr="00C40C77">
        <w:rPr>
          <w:sz w:val="22"/>
          <w:szCs w:val="22"/>
        </w:rPr>
        <w:t>Informacja o złożonych ofertach zostanie opublikowana w Profilu Nabywcy niezwłocznie po przeprowadzeniu aukcji</w:t>
      </w:r>
      <w:r w:rsidR="00362BD4" w:rsidRPr="00C40C77">
        <w:rPr>
          <w:sz w:val="22"/>
          <w:szCs w:val="22"/>
        </w:rPr>
        <w:t xml:space="preserve"> holenderskiej</w:t>
      </w:r>
      <w:r w:rsidRPr="00C40C77">
        <w:rPr>
          <w:sz w:val="22"/>
          <w:szCs w:val="22"/>
        </w:rPr>
        <w:t xml:space="preserve">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2B064F1F" w14:textId="77777777" w:rsidR="00157513" w:rsidRPr="00C40C77" w:rsidRDefault="00B552C7" w:rsidP="00691E54">
      <w:pPr>
        <w:pStyle w:val="Akapitzlist"/>
        <w:numPr>
          <w:ilvl w:val="0"/>
          <w:numId w:val="60"/>
        </w:numPr>
        <w:ind w:left="426" w:hanging="284"/>
        <w:jc w:val="both"/>
        <w:rPr>
          <w:bCs/>
          <w:sz w:val="22"/>
          <w:szCs w:val="22"/>
        </w:rPr>
      </w:pPr>
      <w:r w:rsidRPr="00C40C77">
        <w:rPr>
          <w:bCs/>
          <w:sz w:val="22"/>
          <w:szCs w:val="22"/>
        </w:rPr>
        <w:t>Wykonawca pozostaje związany złożoną ofertą</w:t>
      </w:r>
      <w:r w:rsidR="00157513" w:rsidRPr="00C40C77">
        <w:rPr>
          <w:bCs/>
          <w:sz w:val="22"/>
          <w:szCs w:val="22"/>
        </w:rPr>
        <w:t xml:space="preserve"> przez okres </w:t>
      </w:r>
      <w:r w:rsidR="00157513" w:rsidRPr="00C40C77">
        <w:rPr>
          <w:b/>
          <w:sz w:val="22"/>
          <w:szCs w:val="22"/>
        </w:rPr>
        <w:t>90 dni</w:t>
      </w:r>
      <w:r w:rsidR="00157513" w:rsidRPr="00C40C77">
        <w:rPr>
          <w:bCs/>
          <w:sz w:val="22"/>
          <w:szCs w:val="22"/>
        </w:rPr>
        <w:t xml:space="preserve"> począwszy od </w:t>
      </w:r>
      <w:r w:rsidRPr="00C40C77">
        <w:rPr>
          <w:bCs/>
          <w:sz w:val="22"/>
          <w:szCs w:val="22"/>
        </w:rPr>
        <w:t>dni</w:t>
      </w:r>
      <w:r w:rsidR="00157513" w:rsidRPr="00C40C77">
        <w:rPr>
          <w:bCs/>
          <w:sz w:val="22"/>
          <w:szCs w:val="22"/>
        </w:rPr>
        <w:t>a</w:t>
      </w:r>
      <w:r w:rsidRPr="00C40C77">
        <w:rPr>
          <w:bCs/>
          <w:sz w:val="22"/>
          <w:szCs w:val="22"/>
        </w:rPr>
        <w:t xml:space="preserve"> w którym upływa termin składania ofert.  </w:t>
      </w:r>
    </w:p>
    <w:bookmarkEnd w:id="45"/>
    <w:p w14:paraId="52BFA148" w14:textId="6BE6673D" w:rsidR="00B552C7" w:rsidRPr="00C40C77" w:rsidRDefault="00B552C7" w:rsidP="00B552C7">
      <w:pPr>
        <w:pStyle w:val="Tekstpodstawowy"/>
        <w:ind w:left="709"/>
        <w:rPr>
          <w:sz w:val="22"/>
          <w:szCs w:val="22"/>
        </w:rPr>
      </w:pPr>
    </w:p>
    <w:p w14:paraId="63E611C2" w14:textId="0BCD4981" w:rsidR="00157513" w:rsidRPr="00C40C77" w:rsidRDefault="00157513" w:rsidP="00691E54">
      <w:pPr>
        <w:pStyle w:val="Akapitzlist"/>
        <w:keepNext/>
        <w:numPr>
          <w:ilvl w:val="0"/>
          <w:numId w:val="49"/>
        </w:numPr>
        <w:snapToGrid w:val="0"/>
        <w:ind w:left="993" w:hanging="633"/>
        <w:jc w:val="both"/>
        <w:outlineLvl w:val="1"/>
        <w:rPr>
          <w:b/>
          <w:bCs/>
          <w:sz w:val="22"/>
          <w:szCs w:val="22"/>
        </w:rPr>
      </w:pPr>
      <w:bookmarkStart w:id="46" w:name="_Toc218752577"/>
      <w:r w:rsidRPr="00C40C77">
        <w:rPr>
          <w:b/>
          <w:bCs/>
          <w:sz w:val="22"/>
          <w:szCs w:val="22"/>
        </w:rPr>
        <w:t>Informacja o środkach komunikacji elektronicznej oraz wymaganiach technicznych i organizacyjnych</w:t>
      </w:r>
      <w:r w:rsidR="000B67F0" w:rsidRPr="00C40C77">
        <w:rPr>
          <w:b/>
          <w:bCs/>
          <w:sz w:val="22"/>
          <w:szCs w:val="22"/>
        </w:rPr>
        <w:t xml:space="preserve"> sporządzania, wysyłania i odbierania korespondencji</w:t>
      </w:r>
      <w:bookmarkEnd w:id="46"/>
    </w:p>
    <w:p w14:paraId="1067AA14" w14:textId="77777777" w:rsidR="000B67F0" w:rsidRPr="00C40C77" w:rsidRDefault="000B67F0" w:rsidP="00691E54">
      <w:pPr>
        <w:pStyle w:val="Akapitzlist"/>
        <w:numPr>
          <w:ilvl w:val="0"/>
          <w:numId w:val="61"/>
        </w:numPr>
        <w:ind w:left="426" w:hanging="284"/>
        <w:jc w:val="both"/>
        <w:rPr>
          <w:bCs/>
          <w:sz w:val="22"/>
          <w:szCs w:val="22"/>
        </w:rPr>
      </w:pPr>
      <w:r w:rsidRPr="00C40C77">
        <w:rPr>
          <w:bCs/>
          <w:sz w:val="22"/>
          <w:szCs w:val="22"/>
          <w:u w:val="single"/>
        </w:rPr>
        <w:t>Komunikacja Zamawiającego z Wykonawcami odbywa się za pomocą środków komunikacji elektronicznej</w:t>
      </w:r>
      <w:r w:rsidRPr="00C40C77">
        <w:rPr>
          <w:bCs/>
          <w:sz w:val="22"/>
          <w:szCs w:val="22"/>
        </w:rPr>
        <w:t>.</w:t>
      </w:r>
    </w:p>
    <w:p w14:paraId="73F46E72" w14:textId="77777777" w:rsidR="000B67F0" w:rsidRPr="00C40C77" w:rsidRDefault="000B67F0" w:rsidP="00691E54">
      <w:pPr>
        <w:pStyle w:val="Akapitzlist"/>
        <w:numPr>
          <w:ilvl w:val="0"/>
          <w:numId w:val="61"/>
        </w:numPr>
        <w:ind w:left="426" w:hanging="284"/>
        <w:jc w:val="both"/>
        <w:rPr>
          <w:b/>
          <w:sz w:val="22"/>
          <w:szCs w:val="22"/>
        </w:rPr>
      </w:pPr>
      <w:r w:rsidRPr="00C40C77">
        <w:rPr>
          <w:b/>
          <w:sz w:val="22"/>
          <w:szCs w:val="22"/>
        </w:rPr>
        <w:t xml:space="preserve">Wykonawca przekazuje korespondencję przy użyciu Platformy EFO. </w:t>
      </w:r>
    </w:p>
    <w:p w14:paraId="033DF990" w14:textId="77777777" w:rsidR="000B67F0" w:rsidRPr="00C40C77" w:rsidRDefault="000B67F0" w:rsidP="00691E54">
      <w:pPr>
        <w:pStyle w:val="Akapitzlist"/>
        <w:numPr>
          <w:ilvl w:val="0"/>
          <w:numId w:val="61"/>
        </w:numPr>
        <w:ind w:left="426" w:hanging="284"/>
        <w:jc w:val="both"/>
        <w:rPr>
          <w:bCs/>
          <w:sz w:val="22"/>
          <w:szCs w:val="22"/>
        </w:rPr>
      </w:pPr>
      <w:r w:rsidRPr="00C40C77">
        <w:rPr>
          <w:bCs/>
          <w:sz w:val="22"/>
          <w:szCs w:val="22"/>
        </w:rPr>
        <w:t>Zamawiający przekazuje korespondencję przy użyciu Platformy EFO lub przez zamieszczanie informacji w Profilu nabywcy.</w:t>
      </w:r>
    </w:p>
    <w:p w14:paraId="7B9BBD62" w14:textId="75B211E1" w:rsidR="000B67F0" w:rsidRPr="00C40C77" w:rsidRDefault="000B67F0" w:rsidP="00691E54">
      <w:pPr>
        <w:pStyle w:val="Akapitzlist"/>
        <w:numPr>
          <w:ilvl w:val="0"/>
          <w:numId w:val="61"/>
        </w:numPr>
        <w:ind w:left="426" w:hanging="284"/>
        <w:jc w:val="both"/>
        <w:rPr>
          <w:bCs/>
          <w:sz w:val="22"/>
          <w:szCs w:val="22"/>
        </w:rPr>
      </w:pPr>
      <w:r w:rsidRPr="00C40C77">
        <w:rPr>
          <w:bCs/>
          <w:sz w:val="22"/>
          <w:szCs w:val="22"/>
        </w:rPr>
        <w:t xml:space="preserve">Wymagania techniczne oraz organizacyjne dotyczące korzystania z Platformy EFO są zamieszczone </w:t>
      </w:r>
      <w:r w:rsidR="009342C7" w:rsidRPr="00C40C77">
        <w:rPr>
          <w:bCs/>
          <w:sz w:val="22"/>
          <w:szCs w:val="22"/>
        </w:rPr>
        <w:br/>
      </w:r>
      <w:r w:rsidRPr="00C40C77">
        <w:rPr>
          <w:bCs/>
          <w:sz w:val="22"/>
          <w:szCs w:val="22"/>
        </w:rPr>
        <w:t xml:space="preserve">w Regulaminie korzystania z Platformy pod adresem efo.coig.biz oraz w zakładce </w:t>
      </w:r>
      <w:r w:rsidRPr="00C40C77">
        <w:rPr>
          <w:bCs/>
          <w:i/>
          <w:iCs/>
          <w:sz w:val="22"/>
          <w:szCs w:val="22"/>
        </w:rPr>
        <w:t>Pomoc.</w:t>
      </w:r>
    </w:p>
    <w:p w14:paraId="20BD6206" w14:textId="77777777" w:rsidR="000B67F0" w:rsidRPr="00C40C77" w:rsidRDefault="000B67F0" w:rsidP="00691E54">
      <w:pPr>
        <w:pStyle w:val="Akapitzlist"/>
        <w:numPr>
          <w:ilvl w:val="0"/>
          <w:numId w:val="61"/>
        </w:numPr>
        <w:ind w:left="426" w:hanging="284"/>
        <w:jc w:val="both"/>
        <w:rPr>
          <w:bCs/>
          <w:sz w:val="22"/>
          <w:szCs w:val="22"/>
        </w:rPr>
      </w:pPr>
      <w:r w:rsidRPr="00C40C7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2057FC52" w14:textId="1205D7C4" w:rsidR="003D11A1" w:rsidRPr="00C40C77" w:rsidRDefault="000B67F0" w:rsidP="00691E54">
      <w:pPr>
        <w:pStyle w:val="Akapitzlist"/>
        <w:numPr>
          <w:ilvl w:val="0"/>
          <w:numId w:val="61"/>
        </w:numPr>
        <w:ind w:left="426" w:hanging="284"/>
        <w:jc w:val="both"/>
        <w:rPr>
          <w:bCs/>
          <w:sz w:val="22"/>
          <w:szCs w:val="22"/>
        </w:rPr>
      </w:pPr>
      <w:r w:rsidRPr="00C40C77">
        <w:rPr>
          <w:bCs/>
          <w:sz w:val="22"/>
          <w:szCs w:val="22"/>
        </w:rPr>
        <w:t xml:space="preserve">Zamawiający informuje, iż  informacje zawarte w Załączniku nr </w:t>
      </w:r>
      <w:r w:rsidRPr="00C40C77">
        <w:rPr>
          <w:bCs/>
          <w:color w:val="FF0000"/>
          <w:sz w:val="22"/>
          <w:szCs w:val="22"/>
        </w:rPr>
        <w:t xml:space="preserve">……. </w:t>
      </w:r>
      <w:r w:rsidRPr="00C40C77">
        <w:rPr>
          <w:bCs/>
          <w:sz w:val="22"/>
          <w:szCs w:val="22"/>
        </w:rPr>
        <w:t xml:space="preserve">do SWZ stanowią tajemnicę przedsiębiorstwa w rozumieniu ustawy z dnia 16.04.1993r. o zwalczaniu nieuczciwej konkurencji. Zamawiający przekaże załącznik do SWZ po złożeniu zobowiązania do zachowania informacji w nich zawartych w poufności. Wzór zobowiązania stanowi </w:t>
      </w:r>
      <w:r w:rsidRPr="00C40C77">
        <w:rPr>
          <w:b/>
          <w:sz w:val="22"/>
          <w:szCs w:val="22"/>
        </w:rPr>
        <w:t xml:space="preserve">Załącznik nr </w:t>
      </w:r>
      <w:r w:rsidR="00E247EB" w:rsidRPr="00C40C77">
        <w:rPr>
          <w:b/>
          <w:sz w:val="22"/>
          <w:szCs w:val="22"/>
        </w:rPr>
        <w:t>13</w:t>
      </w:r>
      <w:r w:rsidRPr="00C40C77">
        <w:rPr>
          <w:b/>
          <w:sz w:val="22"/>
          <w:szCs w:val="22"/>
        </w:rPr>
        <w:t xml:space="preserve"> do </w:t>
      </w:r>
      <w:r w:rsidRPr="00A0248B">
        <w:rPr>
          <w:b/>
          <w:color w:val="000000" w:themeColor="text1"/>
          <w:sz w:val="22"/>
          <w:szCs w:val="22"/>
        </w:rPr>
        <w:t>SWZ</w:t>
      </w:r>
      <w:r w:rsidR="00021FC7" w:rsidRPr="00A0248B">
        <w:rPr>
          <w:bCs/>
          <w:color w:val="000000" w:themeColor="text1"/>
          <w:sz w:val="22"/>
          <w:szCs w:val="22"/>
        </w:rPr>
        <w:t xml:space="preserve">– </w:t>
      </w:r>
      <w:r w:rsidR="00350459" w:rsidRPr="00A0248B">
        <w:rPr>
          <w:bCs/>
          <w:color w:val="000000" w:themeColor="text1"/>
          <w:sz w:val="22"/>
          <w:szCs w:val="22"/>
        </w:rPr>
        <w:t>nie</w:t>
      </w:r>
      <w:r w:rsidR="00021FC7" w:rsidRPr="00A0248B">
        <w:rPr>
          <w:bCs/>
          <w:color w:val="000000" w:themeColor="text1"/>
          <w:sz w:val="22"/>
          <w:szCs w:val="22"/>
        </w:rPr>
        <w:t xml:space="preserve"> dotyczy</w:t>
      </w:r>
      <w:r w:rsidRPr="00A0248B">
        <w:rPr>
          <w:bCs/>
          <w:color w:val="000000" w:themeColor="text1"/>
          <w:sz w:val="22"/>
          <w:szCs w:val="22"/>
        </w:rPr>
        <w:t xml:space="preserve"> </w:t>
      </w:r>
    </w:p>
    <w:p w14:paraId="176125E4" w14:textId="77777777" w:rsidR="003D11A1" w:rsidRPr="00C40C77" w:rsidRDefault="003D11A1" w:rsidP="003D11A1">
      <w:pPr>
        <w:ind w:left="142"/>
        <w:jc w:val="both"/>
        <w:rPr>
          <w:i/>
          <w:color w:val="0070C0"/>
          <w:sz w:val="22"/>
          <w:szCs w:val="22"/>
        </w:rPr>
      </w:pPr>
    </w:p>
    <w:p w14:paraId="79F81321" w14:textId="77777777" w:rsidR="009158C2" w:rsidRPr="00C40C77" w:rsidRDefault="009158C2" w:rsidP="009158C2">
      <w:pPr>
        <w:pStyle w:val="Akapitzlist"/>
        <w:ind w:left="357"/>
        <w:jc w:val="both"/>
        <w:rPr>
          <w:bCs/>
          <w:sz w:val="22"/>
          <w:szCs w:val="22"/>
        </w:rPr>
      </w:pPr>
    </w:p>
    <w:p w14:paraId="01137E6F" w14:textId="7D6EC951" w:rsidR="00157513" w:rsidRPr="00C40C77" w:rsidRDefault="009158C2" w:rsidP="00691E54">
      <w:pPr>
        <w:pStyle w:val="Akapitzlist"/>
        <w:keepNext/>
        <w:numPr>
          <w:ilvl w:val="0"/>
          <w:numId w:val="49"/>
        </w:numPr>
        <w:tabs>
          <w:tab w:val="left" w:pos="720"/>
        </w:tabs>
        <w:snapToGrid w:val="0"/>
        <w:jc w:val="both"/>
        <w:outlineLvl w:val="1"/>
        <w:rPr>
          <w:sz w:val="22"/>
          <w:szCs w:val="22"/>
        </w:rPr>
      </w:pPr>
      <w:bookmarkStart w:id="47" w:name="_Toc218752578"/>
      <w:r w:rsidRPr="00C40C77">
        <w:rPr>
          <w:b/>
          <w:bCs/>
          <w:sz w:val="22"/>
          <w:szCs w:val="22"/>
        </w:rPr>
        <w:t>Opis sposobu obliczenia ceny</w:t>
      </w:r>
      <w:bookmarkEnd w:id="47"/>
    </w:p>
    <w:p w14:paraId="5AE769D3" w14:textId="77777777" w:rsidR="009158C2" w:rsidRPr="00C40C77" w:rsidRDefault="009158C2" w:rsidP="00691E54">
      <w:pPr>
        <w:pStyle w:val="Akapitzlist"/>
        <w:numPr>
          <w:ilvl w:val="0"/>
          <w:numId w:val="62"/>
        </w:numPr>
        <w:ind w:left="426" w:hanging="284"/>
        <w:jc w:val="both"/>
        <w:rPr>
          <w:bCs/>
          <w:sz w:val="22"/>
          <w:szCs w:val="22"/>
        </w:rPr>
      </w:pPr>
      <w:r w:rsidRPr="00C40C77">
        <w:rPr>
          <w:bCs/>
          <w:sz w:val="22"/>
          <w:szCs w:val="22"/>
        </w:rPr>
        <w:t xml:space="preserve">Wykonawca podaje cenę oferty zgodnie z wymaganiami wynikającymi z Formularza Ofertowego. </w:t>
      </w:r>
    </w:p>
    <w:p w14:paraId="7AD3A8CD" w14:textId="77777777" w:rsidR="009158C2" w:rsidRPr="00C40C77" w:rsidRDefault="009158C2" w:rsidP="00691E54">
      <w:pPr>
        <w:pStyle w:val="Akapitzlist"/>
        <w:numPr>
          <w:ilvl w:val="0"/>
          <w:numId w:val="62"/>
        </w:numPr>
        <w:ind w:left="426" w:hanging="284"/>
        <w:jc w:val="both"/>
        <w:rPr>
          <w:bCs/>
          <w:sz w:val="22"/>
          <w:szCs w:val="22"/>
        </w:rPr>
      </w:pPr>
      <w:r w:rsidRPr="00C40C77">
        <w:rPr>
          <w:bCs/>
          <w:sz w:val="22"/>
          <w:szCs w:val="22"/>
        </w:rPr>
        <w:t xml:space="preserve">Ceną zamówienia będzie łączna wartość netto zamówienia podana w tabeli Formularza Ofertowego. </w:t>
      </w:r>
    </w:p>
    <w:p w14:paraId="24FFC8EB" w14:textId="77777777" w:rsidR="009158C2" w:rsidRPr="00C40C77" w:rsidRDefault="009158C2" w:rsidP="00691E54">
      <w:pPr>
        <w:pStyle w:val="Akapitzlist"/>
        <w:numPr>
          <w:ilvl w:val="0"/>
          <w:numId w:val="62"/>
        </w:numPr>
        <w:ind w:left="426" w:hanging="284"/>
        <w:jc w:val="both"/>
        <w:rPr>
          <w:bCs/>
          <w:sz w:val="22"/>
          <w:szCs w:val="22"/>
        </w:rPr>
      </w:pPr>
      <w:r w:rsidRPr="00C40C77">
        <w:rPr>
          <w:bCs/>
          <w:sz w:val="22"/>
          <w:szCs w:val="22"/>
        </w:rPr>
        <w:t>Ceny należy podać w złotych polskich z dokładnością co do grosza.</w:t>
      </w:r>
    </w:p>
    <w:p w14:paraId="03CBB05F" w14:textId="77777777" w:rsidR="009158C2" w:rsidRPr="00C40C77" w:rsidRDefault="009158C2" w:rsidP="00691E54">
      <w:pPr>
        <w:pStyle w:val="Akapitzlist"/>
        <w:numPr>
          <w:ilvl w:val="0"/>
          <w:numId w:val="62"/>
        </w:numPr>
        <w:ind w:left="426" w:hanging="284"/>
        <w:jc w:val="both"/>
        <w:rPr>
          <w:bCs/>
          <w:sz w:val="22"/>
          <w:szCs w:val="22"/>
        </w:rPr>
      </w:pPr>
      <w:r w:rsidRPr="00C40C77">
        <w:rPr>
          <w:bCs/>
          <w:sz w:val="22"/>
          <w:szCs w:val="22"/>
        </w:rPr>
        <w:t xml:space="preserve">Cena obejmuje wszelkie należności Wykonawcy za wykonanie całości przedmiotu zamówienia. </w:t>
      </w:r>
    </w:p>
    <w:p w14:paraId="3839ED8D" w14:textId="77777777" w:rsidR="009158C2" w:rsidRPr="00C40C77" w:rsidRDefault="009158C2" w:rsidP="00691E54">
      <w:pPr>
        <w:pStyle w:val="Akapitzlist"/>
        <w:numPr>
          <w:ilvl w:val="0"/>
          <w:numId w:val="62"/>
        </w:numPr>
        <w:ind w:left="426" w:hanging="284"/>
        <w:jc w:val="both"/>
        <w:rPr>
          <w:bCs/>
          <w:sz w:val="22"/>
          <w:szCs w:val="22"/>
        </w:rPr>
      </w:pPr>
      <w:r w:rsidRPr="00C40C77">
        <w:rPr>
          <w:bCs/>
          <w:sz w:val="22"/>
          <w:szCs w:val="22"/>
        </w:rPr>
        <w:t>Jeżeli wybór składanej oferty prowadzić będzie do powstania u Zamawiającego obowiązku podatkowego zgodnie z ustawą z 11.03.2004r. o podatku od towarów i usług Wykonawca obowiązany jest podać w ofercie:</w:t>
      </w:r>
    </w:p>
    <w:p w14:paraId="215B072D" w14:textId="20915910" w:rsidR="009158C2" w:rsidRPr="00C40C77" w:rsidRDefault="009158C2" w:rsidP="00691E54">
      <w:pPr>
        <w:pStyle w:val="Akapitzlist"/>
        <w:numPr>
          <w:ilvl w:val="1"/>
          <w:numId w:val="62"/>
        </w:numPr>
        <w:ind w:left="709" w:hanging="283"/>
        <w:jc w:val="both"/>
        <w:rPr>
          <w:bCs/>
          <w:sz w:val="22"/>
          <w:szCs w:val="22"/>
        </w:rPr>
      </w:pPr>
      <w:r w:rsidRPr="00C40C77">
        <w:rPr>
          <w:bCs/>
          <w:sz w:val="22"/>
          <w:szCs w:val="22"/>
        </w:rPr>
        <w:t xml:space="preserve">Informację, że wybór tej oferty prowadził będzie do powstania obowiązku podatkowego </w:t>
      </w:r>
      <w:r w:rsidRPr="00C40C77">
        <w:rPr>
          <w:bCs/>
          <w:sz w:val="22"/>
          <w:szCs w:val="22"/>
        </w:rPr>
        <w:br/>
        <w:t>u Zamawiającego,</w:t>
      </w:r>
    </w:p>
    <w:p w14:paraId="3C2F11BB" w14:textId="03128AB1" w:rsidR="009158C2" w:rsidRPr="00C40C77" w:rsidRDefault="009158C2" w:rsidP="00691E54">
      <w:pPr>
        <w:pStyle w:val="Akapitzlist"/>
        <w:numPr>
          <w:ilvl w:val="1"/>
          <w:numId w:val="62"/>
        </w:numPr>
        <w:ind w:left="709" w:hanging="283"/>
        <w:jc w:val="both"/>
        <w:rPr>
          <w:bCs/>
          <w:sz w:val="22"/>
          <w:szCs w:val="22"/>
        </w:rPr>
      </w:pPr>
      <w:r w:rsidRPr="00C40C77">
        <w:rPr>
          <w:bCs/>
          <w:sz w:val="22"/>
          <w:szCs w:val="22"/>
        </w:rPr>
        <w:t xml:space="preserve">Wskazanie nazwy (rodzaju) towaru lub usługi, których dostawa lub świadczenie będą prowadziły </w:t>
      </w:r>
      <w:r w:rsidRPr="00C40C77">
        <w:rPr>
          <w:bCs/>
          <w:sz w:val="22"/>
          <w:szCs w:val="22"/>
        </w:rPr>
        <w:br/>
        <w:t>do powstania obowiązku podatkowego,</w:t>
      </w:r>
    </w:p>
    <w:p w14:paraId="74C7F83D" w14:textId="795F4D89" w:rsidR="009158C2" w:rsidRPr="00C40C77" w:rsidRDefault="009158C2" w:rsidP="00691E54">
      <w:pPr>
        <w:pStyle w:val="Akapitzlist"/>
        <w:numPr>
          <w:ilvl w:val="1"/>
          <w:numId w:val="62"/>
        </w:numPr>
        <w:ind w:left="709" w:hanging="283"/>
        <w:jc w:val="both"/>
        <w:rPr>
          <w:bCs/>
          <w:sz w:val="22"/>
          <w:szCs w:val="22"/>
        </w:rPr>
      </w:pPr>
      <w:r w:rsidRPr="00C40C77">
        <w:rPr>
          <w:bCs/>
          <w:sz w:val="22"/>
          <w:szCs w:val="22"/>
        </w:rPr>
        <w:t xml:space="preserve">Wskazanie wartości towaru lub usługi objętego obowiązkiem podatkowym zamawiającego, </w:t>
      </w:r>
      <w:r w:rsidRPr="00C40C77">
        <w:rPr>
          <w:bCs/>
          <w:sz w:val="22"/>
          <w:szCs w:val="22"/>
        </w:rPr>
        <w:br/>
        <w:t>bez kwoty podatku,</w:t>
      </w:r>
    </w:p>
    <w:p w14:paraId="368B3D0A" w14:textId="77777777" w:rsidR="009158C2" w:rsidRPr="00C40C77" w:rsidRDefault="009158C2" w:rsidP="00691E54">
      <w:pPr>
        <w:pStyle w:val="Akapitzlist"/>
        <w:numPr>
          <w:ilvl w:val="1"/>
          <w:numId w:val="62"/>
        </w:numPr>
        <w:ind w:left="709" w:hanging="283"/>
        <w:jc w:val="both"/>
        <w:rPr>
          <w:bCs/>
          <w:sz w:val="22"/>
          <w:szCs w:val="22"/>
        </w:rPr>
      </w:pPr>
      <w:r w:rsidRPr="00C40C77">
        <w:rPr>
          <w:bCs/>
          <w:sz w:val="22"/>
          <w:szCs w:val="22"/>
        </w:rPr>
        <w:t>Wskazanie stawki podatku od towarów i usług, która zgodnie z wiedzą Wykonawcy będzie miała zastosowanie.</w:t>
      </w:r>
    </w:p>
    <w:p w14:paraId="16B16C4C" w14:textId="6AE923B7" w:rsidR="009158C2" w:rsidRPr="00A0248B" w:rsidRDefault="009158C2" w:rsidP="003D11A1">
      <w:pPr>
        <w:ind w:firstLine="284"/>
        <w:jc w:val="both"/>
        <w:rPr>
          <w:bCs/>
          <w:sz w:val="22"/>
          <w:szCs w:val="22"/>
        </w:rPr>
      </w:pPr>
      <w:r w:rsidRPr="00A0248B">
        <w:rPr>
          <w:bCs/>
          <w:sz w:val="22"/>
          <w:szCs w:val="22"/>
        </w:rPr>
        <w:t xml:space="preserve">Wzór informacji stanowi </w:t>
      </w:r>
      <w:r w:rsidRPr="00A0248B">
        <w:rPr>
          <w:b/>
          <w:sz w:val="22"/>
          <w:szCs w:val="22"/>
        </w:rPr>
        <w:t xml:space="preserve">Załącznik nr </w:t>
      </w:r>
      <w:r w:rsidR="00E960E6" w:rsidRPr="00A0248B">
        <w:rPr>
          <w:b/>
          <w:sz w:val="22"/>
          <w:szCs w:val="22"/>
        </w:rPr>
        <w:t>1</w:t>
      </w:r>
      <w:r w:rsidR="00E247EB" w:rsidRPr="00A0248B">
        <w:rPr>
          <w:b/>
          <w:sz w:val="22"/>
          <w:szCs w:val="22"/>
        </w:rPr>
        <w:t>2</w:t>
      </w:r>
      <w:r w:rsidRPr="00A0248B">
        <w:rPr>
          <w:b/>
          <w:sz w:val="22"/>
          <w:szCs w:val="22"/>
        </w:rPr>
        <w:t xml:space="preserve"> do SWZ.</w:t>
      </w:r>
    </w:p>
    <w:bookmarkEnd w:id="44"/>
    <w:p w14:paraId="29D90022" w14:textId="77777777" w:rsidR="009158C2" w:rsidRPr="00A0248B" w:rsidRDefault="009158C2" w:rsidP="009158C2">
      <w:pPr>
        <w:pStyle w:val="Akapitzlist"/>
        <w:ind w:left="360"/>
        <w:jc w:val="both"/>
        <w:rPr>
          <w:bCs/>
          <w:sz w:val="22"/>
          <w:szCs w:val="22"/>
        </w:rPr>
      </w:pPr>
    </w:p>
    <w:p w14:paraId="0375F957" w14:textId="1E2E331F" w:rsidR="009158C2" w:rsidRPr="00A0248B" w:rsidRDefault="009158C2" w:rsidP="00691E54">
      <w:pPr>
        <w:pStyle w:val="Akapitzlist"/>
        <w:keepNext/>
        <w:numPr>
          <w:ilvl w:val="0"/>
          <w:numId w:val="49"/>
        </w:numPr>
        <w:snapToGrid w:val="0"/>
        <w:ind w:left="993" w:hanging="567"/>
        <w:jc w:val="both"/>
        <w:outlineLvl w:val="1"/>
        <w:rPr>
          <w:sz w:val="22"/>
          <w:szCs w:val="22"/>
        </w:rPr>
      </w:pPr>
      <w:bookmarkStart w:id="48" w:name="_Toc218752579"/>
      <w:bookmarkStart w:id="49" w:name="_Hlk108340819"/>
      <w:r w:rsidRPr="00A0248B">
        <w:rPr>
          <w:b/>
          <w:bCs/>
          <w:sz w:val="22"/>
          <w:szCs w:val="22"/>
        </w:rPr>
        <w:t>Kryteria oceny ofert</w:t>
      </w:r>
      <w:bookmarkEnd w:id="48"/>
    </w:p>
    <w:bookmarkEnd w:id="49"/>
    <w:p w14:paraId="0CE58A94" w14:textId="24F8FF55" w:rsidR="009158C2" w:rsidRPr="00A0248B" w:rsidRDefault="009158C2" w:rsidP="00FC172A">
      <w:pPr>
        <w:pStyle w:val="bullet"/>
        <w:numPr>
          <w:ilvl w:val="0"/>
          <w:numId w:val="2"/>
        </w:numPr>
        <w:tabs>
          <w:tab w:val="clear" w:pos="-794"/>
        </w:tabs>
        <w:spacing w:before="0" w:after="40"/>
        <w:ind w:left="425" w:hanging="425"/>
        <w:jc w:val="both"/>
        <w:rPr>
          <w:sz w:val="22"/>
          <w:szCs w:val="22"/>
        </w:rPr>
      </w:pPr>
      <w:r w:rsidRPr="00A0248B">
        <w:rPr>
          <w:sz w:val="22"/>
          <w:szCs w:val="22"/>
        </w:rPr>
        <w:t xml:space="preserve">Kryterium oceny ofert będzie: wartość oceniana liczona jako bilans oferowanych cen jednostkowych </w:t>
      </w:r>
      <w:r w:rsidR="00784E3A" w:rsidRPr="00A0248B">
        <w:rPr>
          <w:sz w:val="22"/>
          <w:szCs w:val="22"/>
        </w:rPr>
        <w:br/>
      </w:r>
      <w:r w:rsidRPr="00A0248B">
        <w:rPr>
          <w:sz w:val="22"/>
          <w:szCs w:val="22"/>
        </w:rPr>
        <w:t xml:space="preserve">tj. stawki roboczogodziny serwisowej i istotnych dla Zamawiającego części zamiennych </w:t>
      </w:r>
      <w:r w:rsidR="00EB49F7" w:rsidRPr="00A0248B">
        <w:rPr>
          <w:sz w:val="22"/>
          <w:szCs w:val="22"/>
        </w:rPr>
        <w:br/>
      </w:r>
      <w:r w:rsidRPr="00A0248B">
        <w:rPr>
          <w:sz w:val="22"/>
          <w:szCs w:val="22"/>
        </w:rPr>
        <w:t>w ujęciu ilościowym.</w:t>
      </w:r>
    </w:p>
    <w:p w14:paraId="5D02167F" w14:textId="0921E400" w:rsidR="009158C2" w:rsidRPr="00A0248B" w:rsidRDefault="00784E3A" w:rsidP="00FC172A">
      <w:pPr>
        <w:pStyle w:val="bullet"/>
        <w:numPr>
          <w:ilvl w:val="0"/>
          <w:numId w:val="2"/>
        </w:numPr>
        <w:tabs>
          <w:tab w:val="clear" w:pos="-794"/>
        </w:tabs>
        <w:spacing w:before="0" w:after="40"/>
        <w:ind w:left="425" w:hanging="425"/>
        <w:jc w:val="both"/>
        <w:rPr>
          <w:sz w:val="22"/>
          <w:szCs w:val="22"/>
        </w:rPr>
      </w:pPr>
      <w:r w:rsidRPr="00A0248B">
        <w:rPr>
          <w:sz w:val="22"/>
          <w:szCs w:val="22"/>
        </w:rPr>
        <w:t>W</w:t>
      </w:r>
      <w:r w:rsidR="009158C2" w:rsidRPr="00A0248B">
        <w:rPr>
          <w:sz w:val="22"/>
          <w:szCs w:val="22"/>
        </w:rPr>
        <w:t xml:space="preserve">artość </w:t>
      </w:r>
      <w:r w:rsidR="009158C2" w:rsidRPr="00A0248B">
        <w:rPr>
          <w:sz w:val="22"/>
          <w:szCs w:val="22"/>
          <w:u w:val="single"/>
        </w:rPr>
        <w:t xml:space="preserve">oceniana </w:t>
      </w:r>
      <w:r w:rsidR="009158C2" w:rsidRPr="00A0248B">
        <w:rPr>
          <w:sz w:val="22"/>
          <w:szCs w:val="22"/>
        </w:rPr>
        <w:t xml:space="preserve">będzie obliczona w następujący sposób: </w:t>
      </w:r>
    </w:p>
    <w:p w14:paraId="3425F1F6" w14:textId="401E85CC" w:rsidR="009158C2" w:rsidRPr="00315A2B" w:rsidRDefault="009158C2" w:rsidP="009158C2">
      <w:pPr>
        <w:pStyle w:val="Tekstpodstawowywcity2"/>
        <w:spacing w:before="120" w:line="360" w:lineRule="auto"/>
        <w:ind w:left="426" w:hanging="426"/>
        <w:rPr>
          <w:rFonts w:ascii="Times New Roman" w:hAnsi="Times New Roman"/>
          <w:bCs/>
          <w:i w:val="0"/>
          <w:sz w:val="22"/>
          <w:szCs w:val="22"/>
          <w:u w:val="none"/>
          <w:vertAlign w:val="subscript"/>
        </w:rPr>
      </w:pPr>
      <w:proofErr w:type="spellStart"/>
      <w:r w:rsidRPr="00315A2B">
        <w:rPr>
          <w:rFonts w:ascii="Times New Roman" w:hAnsi="Times New Roman"/>
          <w:bCs/>
          <w:i w:val="0"/>
          <w:sz w:val="22"/>
          <w:szCs w:val="22"/>
          <w:u w:val="none"/>
        </w:rPr>
        <w:lastRenderedPageBreak/>
        <w:t>Wz</w:t>
      </w:r>
      <w:proofErr w:type="spellEnd"/>
      <w:r w:rsidRPr="00315A2B">
        <w:rPr>
          <w:rFonts w:ascii="Times New Roman" w:hAnsi="Times New Roman"/>
          <w:bCs/>
          <w:i w:val="0"/>
          <w:sz w:val="22"/>
          <w:szCs w:val="22"/>
          <w:u w:val="none"/>
        </w:rPr>
        <w:t xml:space="preserve"> = W</w:t>
      </w:r>
      <w:r w:rsidR="00196FB9" w:rsidRPr="00315A2B">
        <w:rPr>
          <w:rFonts w:ascii="Times New Roman" w:hAnsi="Times New Roman"/>
          <w:bCs/>
          <w:i w:val="0"/>
          <w:sz w:val="22"/>
          <w:szCs w:val="22"/>
          <w:u w:val="none"/>
          <w:vertAlign w:val="subscript"/>
        </w:rPr>
        <w:t>D</w:t>
      </w:r>
      <w:r w:rsidR="00522157" w:rsidRPr="00315A2B">
        <w:rPr>
          <w:rFonts w:ascii="Times New Roman" w:hAnsi="Times New Roman"/>
          <w:bCs/>
          <w:i w:val="0"/>
          <w:sz w:val="22"/>
          <w:szCs w:val="22"/>
          <w:u w:val="none"/>
          <w:vertAlign w:val="subscript"/>
        </w:rPr>
        <w:t>K</w:t>
      </w:r>
      <w:r w:rsidRPr="00315A2B">
        <w:rPr>
          <w:rFonts w:ascii="Times New Roman" w:hAnsi="Times New Roman"/>
          <w:bCs/>
          <w:i w:val="0"/>
          <w:sz w:val="22"/>
          <w:szCs w:val="22"/>
          <w:u w:val="none"/>
        </w:rPr>
        <w:t xml:space="preserve"> +</w:t>
      </w:r>
      <w:r w:rsidR="00FA2BDA" w:rsidRPr="00315A2B">
        <w:rPr>
          <w:bCs/>
          <w:sz w:val="22"/>
          <w:szCs w:val="22"/>
        </w:rPr>
        <w:t xml:space="preserve"> </w:t>
      </w:r>
      <w:r w:rsidR="00196FB9" w:rsidRPr="00315A2B">
        <w:rPr>
          <w:rFonts w:ascii="Times New Roman" w:hAnsi="Times New Roman"/>
          <w:bCs/>
          <w:i w:val="0"/>
          <w:sz w:val="22"/>
          <w:szCs w:val="22"/>
          <w:u w:val="none"/>
        </w:rPr>
        <w:t>W</w:t>
      </w:r>
      <w:r w:rsidR="001364B7" w:rsidRPr="001364B7">
        <w:rPr>
          <w:rFonts w:ascii="Times New Roman" w:hAnsi="Times New Roman"/>
          <w:bCs/>
          <w:i w:val="0"/>
          <w:sz w:val="22"/>
          <w:szCs w:val="22"/>
          <w:u w:val="none"/>
          <w:vertAlign w:val="subscript"/>
        </w:rPr>
        <w:t>WZ</w:t>
      </w:r>
      <w:r w:rsidR="00196FB9" w:rsidRPr="00315A2B">
        <w:rPr>
          <w:rFonts w:ascii="Times New Roman" w:hAnsi="Times New Roman"/>
          <w:bCs/>
          <w:i w:val="0"/>
          <w:sz w:val="22"/>
          <w:szCs w:val="22"/>
          <w:u w:val="none"/>
        </w:rPr>
        <w:t>+W</w:t>
      </w:r>
      <w:r w:rsidR="00196FB9" w:rsidRPr="00315A2B">
        <w:rPr>
          <w:rFonts w:ascii="Times New Roman" w:hAnsi="Times New Roman"/>
          <w:bCs/>
          <w:i w:val="0"/>
          <w:sz w:val="22"/>
          <w:szCs w:val="22"/>
          <w:u w:val="none"/>
          <w:vertAlign w:val="subscript"/>
        </w:rPr>
        <w:t>RH</w:t>
      </w:r>
      <w:r w:rsidRPr="00315A2B">
        <w:rPr>
          <w:rFonts w:ascii="Times New Roman" w:hAnsi="Times New Roman"/>
          <w:bCs/>
          <w:i w:val="0"/>
          <w:sz w:val="22"/>
          <w:szCs w:val="22"/>
          <w:u w:val="none"/>
          <w:vertAlign w:val="subscript"/>
        </w:rPr>
        <w:t xml:space="preserve"> </w:t>
      </w:r>
      <w:r w:rsidR="00522157" w:rsidRPr="00315A2B">
        <w:rPr>
          <w:rFonts w:ascii="Times New Roman" w:hAnsi="Times New Roman"/>
          <w:bCs/>
          <w:i w:val="0"/>
          <w:sz w:val="22"/>
          <w:szCs w:val="22"/>
          <w:u w:val="none"/>
          <w:vertAlign w:val="subscript"/>
        </w:rPr>
        <w:t xml:space="preserve">+ </w:t>
      </w:r>
      <w:r w:rsidR="00522157" w:rsidRPr="00315A2B">
        <w:rPr>
          <w:rFonts w:ascii="Times New Roman" w:hAnsi="Times New Roman"/>
          <w:bCs/>
          <w:i w:val="0"/>
          <w:sz w:val="22"/>
          <w:szCs w:val="22"/>
          <w:u w:val="none"/>
        </w:rPr>
        <w:t>W</w:t>
      </w:r>
      <w:r w:rsidR="001364B7">
        <w:rPr>
          <w:rFonts w:ascii="Times New Roman" w:hAnsi="Times New Roman"/>
          <w:bCs/>
          <w:i w:val="0"/>
          <w:sz w:val="22"/>
          <w:szCs w:val="22"/>
          <w:u w:val="none"/>
          <w:vertAlign w:val="subscript"/>
        </w:rPr>
        <w:t>CZ</w:t>
      </w:r>
    </w:p>
    <w:p w14:paraId="2EC02C75" w14:textId="77777777" w:rsidR="009158C2" w:rsidRPr="00315A2B" w:rsidRDefault="009158C2" w:rsidP="009158C2">
      <w:pPr>
        <w:pStyle w:val="bullet"/>
        <w:spacing w:before="0" w:after="0"/>
        <w:ind w:left="426" w:hanging="426"/>
        <w:jc w:val="both"/>
        <w:rPr>
          <w:sz w:val="22"/>
          <w:szCs w:val="22"/>
        </w:rPr>
      </w:pPr>
      <w:r w:rsidRPr="00315A2B">
        <w:rPr>
          <w:sz w:val="22"/>
          <w:szCs w:val="22"/>
        </w:rPr>
        <w:t>gdzie:</w:t>
      </w:r>
    </w:p>
    <w:p w14:paraId="1D763FED" w14:textId="77777777" w:rsidR="009158C2" w:rsidRPr="007D07BB" w:rsidRDefault="009158C2" w:rsidP="009158C2">
      <w:pPr>
        <w:pStyle w:val="bullet"/>
        <w:spacing w:before="0" w:after="0"/>
        <w:ind w:left="426" w:hanging="426"/>
        <w:jc w:val="both"/>
        <w:rPr>
          <w:sz w:val="22"/>
          <w:szCs w:val="22"/>
        </w:rPr>
      </w:pPr>
      <w:proofErr w:type="spellStart"/>
      <w:r w:rsidRPr="007D07BB">
        <w:rPr>
          <w:sz w:val="22"/>
          <w:szCs w:val="22"/>
        </w:rPr>
        <w:t>W</w:t>
      </w:r>
      <w:r w:rsidRPr="007D07BB">
        <w:rPr>
          <w:sz w:val="22"/>
          <w:szCs w:val="22"/>
          <w:vertAlign w:val="subscript"/>
        </w:rPr>
        <w:t>z</w:t>
      </w:r>
      <w:proofErr w:type="spellEnd"/>
      <w:r w:rsidRPr="007D07BB">
        <w:rPr>
          <w:sz w:val="22"/>
          <w:szCs w:val="22"/>
        </w:rPr>
        <w:t xml:space="preserve"> – wartość oceniana – pozycje wyszczególnione w załączniku nr 2a,</w:t>
      </w:r>
    </w:p>
    <w:p w14:paraId="5C7F1C25" w14:textId="2E7A710F" w:rsidR="009158C2" w:rsidRPr="007D07BB" w:rsidRDefault="009158C2" w:rsidP="009158C2">
      <w:pPr>
        <w:pStyle w:val="bullet"/>
        <w:spacing w:before="0" w:after="0"/>
        <w:ind w:left="426" w:hanging="426"/>
        <w:jc w:val="both"/>
        <w:rPr>
          <w:sz w:val="22"/>
          <w:szCs w:val="22"/>
        </w:rPr>
      </w:pPr>
      <w:r w:rsidRPr="007D07BB">
        <w:rPr>
          <w:sz w:val="22"/>
          <w:szCs w:val="22"/>
        </w:rPr>
        <w:t>W</w:t>
      </w:r>
      <w:r w:rsidR="00522157" w:rsidRPr="007D07BB">
        <w:rPr>
          <w:sz w:val="22"/>
          <w:szCs w:val="22"/>
          <w:vertAlign w:val="subscript"/>
        </w:rPr>
        <w:t>DK</w:t>
      </w:r>
      <w:r w:rsidRPr="007D07BB">
        <w:rPr>
          <w:sz w:val="22"/>
          <w:szCs w:val="22"/>
          <w:vertAlign w:val="subscript"/>
        </w:rPr>
        <w:t xml:space="preserve"> </w:t>
      </w:r>
      <w:r w:rsidRPr="007D07BB">
        <w:rPr>
          <w:sz w:val="22"/>
          <w:szCs w:val="22"/>
        </w:rPr>
        <w:t>– wartość</w:t>
      </w:r>
      <w:r w:rsidR="00522157" w:rsidRPr="007D07BB">
        <w:rPr>
          <w:sz w:val="22"/>
          <w:szCs w:val="22"/>
        </w:rPr>
        <w:t xml:space="preserve"> diagnostyki i konserwacji pojedynczego urządzenia bez części zamiennych</w:t>
      </w:r>
      <w:r w:rsidRPr="007D07BB">
        <w:rPr>
          <w:sz w:val="22"/>
          <w:szCs w:val="22"/>
        </w:rPr>
        <w:t xml:space="preserve"> przez ilość,</w:t>
      </w:r>
    </w:p>
    <w:p w14:paraId="6FD83A3B" w14:textId="647E8FFA" w:rsidR="00FA2BDA" w:rsidRPr="007D07BB" w:rsidRDefault="00FA2BDA" w:rsidP="009158C2">
      <w:pPr>
        <w:pStyle w:val="bullet"/>
        <w:spacing w:before="0" w:after="0"/>
        <w:ind w:left="426" w:hanging="426"/>
        <w:jc w:val="both"/>
        <w:rPr>
          <w:sz w:val="22"/>
          <w:szCs w:val="22"/>
        </w:rPr>
      </w:pPr>
      <w:r w:rsidRPr="007D07BB">
        <w:rPr>
          <w:sz w:val="22"/>
          <w:szCs w:val="22"/>
        </w:rPr>
        <w:t>W</w:t>
      </w:r>
      <w:r w:rsidR="001364B7">
        <w:rPr>
          <w:sz w:val="22"/>
          <w:szCs w:val="22"/>
          <w:vertAlign w:val="subscript"/>
        </w:rPr>
        <w:t>WZ</w:t>
      </w:r>
      <w:r w:rsidRPr="007D07BB">
        <w:rPr>
          <w:sz w:val="22"/>
          <w:szCs w:val="22"/>
        </w:rPr>
        <w:t xml:space="preserve">– wartość </w:t>
      </w:r>
      <w:r w:rsidR="00522157" w:rsidRPr="007D07BB">
        <w:rPr>
          <w:sz w:val="22"/>
          <w:szCs w:val="22"/>
        </w:rPr>
        <w:t>wypożyczenia zastępczego sprzętu</w:t>
      </w:r>
    </w:p>
    <w:p w14:paraId="1367A85D" w14:textId="720611C9" w:rsidR="009158C2" w:rsidRPr="007D07BB" w:rsidRDefault="009158C2" w:rsidP="009158C2">
      <w:pPr>
        <w:pStyle w:val="bullet"/>
        <w:spacing w:before="0" w:after="0"/>
        <w:ind w:left="426" w:hanging="426"/>
        <w:rPr>
          <w:sz w:val="22"/>
          <w:szCs w:val="22"/>
        </w:rPr>
      </w:pPr>
      <w:r w:rsidRPr="007D07BB">
        <w:rPr>
          <w:sz w:val="22"/>
          <w:szCs w:val="22"/>
        </w:rPr>
        <w:t>W</w:t>
      </w:r>
      <w:r w:rsidR="00522157" w:rsidRPr="007D07BB">
        <w:rPr>
          <w:sz w:val="22"/>
          <w:szCs w:val="22"/>
          <w:vertAlign w:val="subscript"/>
        </w:rPr>
        <w:t>RH</w:t>
      </w:r>
      <w:r w:rsidRPr="007D07BB">
        <w:rPr>
          <w:sz w:val="22"/>
          <w:szCs w:val="22"/>
        </w:rPr>
        <w:t xml:space="preserve"> – wartość </w:t>
      </w:r>
      <w:r w:rsidR="00522157" w:rsidRPr="007D07BB">
        <w:rPr>
          <w:sz w:val="22"/>
          <w:szCs w:val="22"/>
        </w:rPr>
        <w:t>roboczogodziny pracy serwisanta</w:t>
      </w:r>
    </w:p>
    <w:p w14:paraId="1E644451" w14:textId="054B1CA6" w:rsidR="00522157" w:rsidRPr="007D07BB" w:rsidRDefault="00522157" w:rsidP="009158C2">
      <w:pPr>
        <w:pStyle w:val="bullet"/>
        <w:spacing w:before="0" w:after="0"/>
        <w:ind w:left="426" w:hanging="426"/>
        <w:rPr>
          <w:sz w:val="22"/>
          <w:szCs w:val="22"/>
        </w:rPr>
      </w:pPr>
      <w:r w:rsidRPr="007D07BB">
        <w:rPr>
          <w:sz w:val="22"/>
          <w:szCs w:val="22"/>
        </w:rPr>
        <w:t>W</w:t>
      </w:r>
      <w:r w:rsidR="001364B7">
        <w:rPr>
          <w:sz w:val="22"/>
          <w:szCs w:val="22"/>
          <w:vertAlign w:val="subscript"/>
        </w:rPr>
        <w:t>CZ</w:t>
      </w:r>
      <w:r w:rsidRPr="007D07BB">
        <w:rPr>
          <w:sz w:val="22"/>
          <w:szCs w:val="22"/>
        </w:rPr>
        <w:t xml:space="preserve">  - wartość (</w:t>
      </w:r>
      <w:r w:rsidR="00CA7549" w:rsidRPr="007D07BB">
        <w:rPr>
          <w:sz w:val="22"/>
          <w:szCs w:val="22"/>
        </w:rPr>
        <w:t>części</w:t>
      </w:r>
      <w:r w:rsidRPr="007D07BB">
        <w:rPr>
          <w:sz w:val="22"/>
          <w:szCs w:val="22"/>
        </w:rPr>
        <w:t>) podzespołów serwisowych</w:t>
      </w:r>
    </w:p>
    <w:p w14:paraId="0AB2A100" w14:textId="77777777" w:rsidR="009158C2" w:rsidRPr="00315A2B" w:rsidRDefault="009158C2" w:rsidP="009158C2">
      <w:pPr>
        <w:pStyle w:val="bullet"/>
        <w:spacing w:before="0" w:after="0"/>
        <w:ind w:left="360"/>
        <w:jc w:val="center"/>
        <w:rPr>
          <w:sz w:val="22"/>
          <w:szCs w:val="22"/>
        </w:rPr>
      </w:pPr>
    </w:p>
    <w:p w14:paraId="4D8B51C2" w14:textId="7434786A" w:rsidR="009158C2" w:rsidRPr="00A0248B" w:rsidRDefault="009158C2" w:rsidP="009158C2">
      <w:pPr>
        <w:pStyle w:val="bullet"/>
        <w:spacing w:before="0" w:after="0"/>
        <w:jc w:val="both"/>
        <w:rPr>
          <w:sz w:val="22"/>
          <w:szCs w:val="22"/>
        </w:rPr>
      </w:pPr>
      <w:r w:rsidRPr="00315A2B">
        <w:rPr>
          <w:sz w:val="22"/>
          <w:szCs w:val="22"/>
        </w:rPr>
        <w:t xml:space="preserve">Ofertą najkorzystniejszą zostanie uznana oferta z najniższą wartością ocenianą </w:t>
      </w:r>
      <w:proofErr w:type="spellStart"/>
      <w:r w:rsidRPr="00315A2B">
        <w:rPr>
          <w:sz w:val="22"/>
          <w:szCs w:val="22"/>
        </w:rPr>
        <w:t>W</w:t>
      </w:r>
      <w:r w:rsidRPr="00315A2B">
        <w:rPr>
          <w:sz w:val="22"/>
          <w:szCs w:val="22"/>
          <w:vertAlign w:val="subscript"/>
        </w:rPr>
        <w:t>z</w:t>
      </w:r>
      <w:proofErr w:type="spellEnd"/>
      <w:r w:rsidRPr="00315A2B">
        <w:rPr>
          <w:sz w:val="22"/>
          <w:szCs w:val="22"/>
        </w:rPr>
        <w:t xml:space="preserve"> .</w:t>
      </w:r>
    </w:p>
    <w:p w14:paraId="39E95C03" w14:textId="77777777" w:rsidR="00860826" w:rsidRPr="00A0248B" w:rsidRDefault="00860826" w:rsidP="009158C2">
      <w:pPr>
        <w:pStyle w:val="bullet"/>
        <w:spacing w:before="0" w:after="0"/>
        <w:jc w:val="both"/>
        <w:rPr>
          <w:sz w:val="22"/>
          <w:szCs w:val="22"/>
        </w:rPr>
      </w:pPr>
    </w:p>
    <w:p w14:paraId="1D4ADFC7" w14:textId="00DD2E4D" w:rsidR="00974C5C" w:rsidRPr="00A0248B" w:rsidRDefault="009158C2" w:rsidP="00691E54">
      <w:pPr>
        <w:pStyle w:val="Akapitzlist"/>
        <w:keepNext/>
        <w:numPr>
          <w:ilvl w:val="0"/>
          <w:numId w:val="49"/>
        </w:numPr>
        <w:tabs>
          <w:tab w:val="left" w:pos="720"/>
        </w:tabs>
        <w:snapToGrid w:val="0"/>
        <w:jc w:val="both"/>
        <w:outlineLvl w:val="1"/>
        <w:rPr>
          <w:b/>
          <w:bCs/>
          <w:sz w:val="22"/>
          <w:szCs w:val="22"/>
        </w:rPr>
      </w:pPr>
      <w:bookmarkStart w:id="50" w:name="_Toc218752580"/>
      <w:bookmarkStart w:id="51" w:name="_Hlk108341162"/>
      <w:r w:rsidRPr="00A0248B">
        <w:rPr>
          <w:b/>
          <w:bCs/>
          <w:sz w:val="22"/>
          <w:szCs w:val="22"/>
        </w:rPr>
        <w:t>Aukcja elektroniczna</w:t>
      </w:r>
      <w:bookmarkEnd w:id="50"/>
    </w:p>
    <w:p w14:paraId="0C639EE3" w14:textId="77777777" w:rsidR="00974C5C" w:rsidRPr="00A0248B" w:rsidRDefault="00974C5C" w:rsidP="00974C5C">
      <w:pPr>
        <w:keepNext/>
        <w:tabs>
          <w:tab w:val="left" w:pos="720"/>
        </w:tabs>
        <w:snapToGrid w:val="0"/>
        <w:jc w:val="both"/>
        <w:outlineLvl w:val="1"/>
        <w:rPr>
          <w:sz w:val="22"/>
          <w:szCs w:val="22"/>
        </w:rPr>
      </w:pPr>
    </w:p>
    <w:p w14:paraId="27B530AE" w14:textId="77777777" w:rsidR="00974C5C" w:rsidRPr="00A0248B" w:rsidRDefault="00974C5C" w:rsidP="00974C5C">
      <w:pPr>
        <w:keepNext/>
        <w:tabs>
          <w:tab w:val="left" w:pos="720"/>
        </w:tabs>
        <w:snapToGrid w:val="0"/>
        <w:jc w:val="both"/>
        <w:outlineLvl w:val="1"/>
        <w:rPr>
          <w:sz w:val="22"/>
          <w:szCs w:val="22"/>
        </w:rPr>
      </w:pPr>
      <w:bookmarkStart w:id="52" w:name="_Toc218752581"/>
      <w:r w:rsidRPr="00A0248B">
        <w:rPr>
          <w:sz w:val="22"/>
          <w:szCs w:val="22"/>
        </w:rPr>
        <w:t>1.</w:t>
      </w:r>
      <w:r w:rsidRPr="00A0248B">
        <w:rPr>
          <w:sz w:val="22"/>
          <w:szCs w:val="22"/>
        </w:rPr>
        <w:tab/>
        <w:t>Zamawiający zamierza dokonać wyboru najkorzystniejszej oferty z zastosowaniem aukcji elektronicznej.</w:t>
      </w:r>
      <w:bookmarkEnd w:id="52"/>
      <w:r w:rsidRPr="00A0248B">
        <w:rPr>
          <w:sz w:val="22"/>
          <w:szCs w:val="22"/>
        </w:rPr>
        <w:t xml:space="preserve"> </w:t>
      </w:r>
    </w:p>
    <w:p w14:paraId="6D194106" w14:textId="77777777" w:rsidR="00974C5C" w:rsidRPr="00A0248B" w:rsidRDefault="00974C5C" w:rsidP="00974C5C">
      <w:pPr>
        <w:keepNext/>
        <w:tabs>
          <w:tab w:val="left" w:pos="720"/>
        </w:tabs>
        <w:snapToGrid w:val="0"/>
        <w:jc w:val="both"/>
        <w:outlineLvl w:val="1"/>
        <w:rPr>
          <w:sz w:val="22"/>
          <w:szCs w:val="22"/>
        </w:rPr>
      </w:pPr>
      <w:bookmarkStart w:id="53" w:name="_Toc218752582"/>
      <w:r w:rsidRPr="00A0248B">
        <w:rPr>
          <w:sz w:val="22"/>
          <w:szCs w:val="22"/>
        </w:rPr>
        <w:t>2.</w:t>
      </w:r>
      <w:r w:rsidRPr="00A0248B">
        <w:rPr>
          <w:sz w:val="22"/>
          <w:szCs w:val="22"/>
        </w:rPr>
        <w:tab/>
        <w:t>Zamawiający przeprowadzi aukcję elektroniczną w formie aukcji japońskiej / angielskiej / holenderskiej – odwróconej, zwanej dalej aukcją holenderską, która może odbyć się nawet przy uczestnictwie jednego Wykonawcy.</w:t>
      </w:r>
      <w:bookmarkEnd w:id="53"/>
    </w:p>
    <w:p w14:paraId="7CE07DC2" w14:textId="77777777" w:rsidR="00974C5C" w:rsidRPr="00A0248B" w:rsidRDefault="00974C5C" w:rsidP="00974C5C">
      <w:pPr>
        <w:keepNext/>
        <w:tabs>
          <w:tab w:val="left" w:pos="720"/>
        </w:tabs>
        <w:snapToGrid w:val="0"/>
        <w:jc w:val="both"/>
        <w:outlineLvl w:val="1"/>
        <w:rPr>
          <w:sz w:val="22"/>
          <w:szCs w:val="22"/>
        </w:rPr>
      </w:pPr>
      <w:bookmarkStart w:id="54" w:name="_Toc218752583"/>
      <w:r w:rsidRPr="00A0248B">
        <w:rPr>
          <w:sz w:val="22"/>
          <w:szCs w:val="22"/>
        </w:rPr>
        <w:t>3.</w:t>
      </w:r>
      <w:r w:rsidRPr="00A0248B">
        <w:rPr>
          <w:sz w:val="22"/>
          <w:szCs w:val="22"/>
        </w:rPr>
        <w:tab/>
        <w:t>Zamawiający, w toku aukcji elektronicznej, stosować będzie kryterium zgodnie z zapisami SWZ.</w:t>
      </w:r>
      <w:bookmarkEnd w:id="54"/>
    </w:p>
    <w:p w14:paraId="4B4581F9" w14:textId="77777777" w:rsidR="00974C5C" w:rsidRPr="00A0248B" w:rsidRDefault="00974C5C" w:rsidP="00974C5C">
      <w:pPr>
        <w:keepNext/>
        <w:tabs>
          <w:tab w:val="left" w:pos="720"/>
        </w:tabs>
        <w:snapToGrid w:val="0"/>
        <w:jc w:val="both"/>
        <w:outlineLvl w:val="1"/>
        <w:rPr>
          <w:sz w:val="22"/>
          <w:szCs w:val="22"/>
        </w:rPr>
      </w:pPr>
      <w:bookmarkStart w:id="55" w:name="_Toc218752584"/>
      <w:r w:rsidRPr="00A0248B">
        <w:rPr>
          <w:sz w:val="22"/>
          <w:szCs w:val="22"/>
        </w:rPr>
        <w:t>4.</w:t>
      </w:r>
      <w:r w:rsidRPr="00A0248B">
        <w:rPr>
          <w:sz w:val="22"/>
          <w:szCs w:val="22"/>
        </w:rPr>
        <w:tab/>
        <w:t>Adres strony internetowej, na której będzie prowadzona aukcja elektroniczna będzie podany w zaproszeniu do aukcji.</w:t>
      </w:r>
      <w:bookmarkEnd w:id="55"/>
    </w:p>
    <w:p w14:paraId="44980918" w14:textId="77777777" w:rsidR="00974C5C" w:rsidRPr="00A0248B" w:rsidRDefault="00974C5C" w:rsidP="00974C5C">
      <w:pPr>
        <w:keepNext/>
        <w:tabs>
          <w:tab w:val="left" w:pos="720"/>
        </w:tabs>
        <w:snapToGrid w:val="0"/>
        <w:jc w:val="both"/>
        <w:outlineLvl w:val="1"/>
        <w:rPr>
          <w:sz w:val="22"/>
          <w:szCs w:val="22"/>
        </w:rPr>
      </w:pPr>
      <w:bookmarkStart w:id="56" w:name="_Toc218752585"/>
      <w:r w:rsidRPr="00A0248B">
        <w:rPr>
          <w:sz w:val="22"/>
          <w:szCs w:val="22"/>
        </w:rPr>
        <w:t>5.</w:t>
      </w:r>
      <w:r w:rsidRPr="00A0248B">
        <w:rPr>
          <w:sz w:val="22"/>
          <w:szCs w:val="22"/>
        </w:rPr>
        <w:tab/>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bookmarkEnd w:id="56"/>
    </w:p>
    <w:p w14:paraId="17A1BD2E" w14:textId="77777777" w:rsidR="00974C5C" w:rsidRPr="00A0248B" w:rsidRDefault="00974C5C" w:rsidP="00974C5C">
      <w:pPr>
        <w:keepNext/>
        <w:tabs>
          <w:tab w:val="left" w:pos="720"/>
        </w:tabs>
        <w:snapToGrid w:val="0"/>
        <w:jc w:val="both"/>
        <w:outlineLvl w:val="1"/>
        <w:rPr>
          <w:sz w:val="22"/>
          <w:szCs w:val="22"/>
        </w:rPr>
      </w:pPr>
      <w:bookmarkStart w:id="57" w:name="_Toc218752586"/>
      <w:r w:rsidRPr="00A0248B">
        <w:rPr>
          <w:sz w:val="22"/>
          <w:szCs w:val="22"/>
        </w:rPr>
        <w:t>6.</w:t>
      </w:r>
      <w:r w:rsidRPr="00A0248B">
        <w:rPr>
          <w:sz w:val="22"/>
          <w:szCs w:val="22"/>
        </w:rPr>
        <w:tab/>
        <w:t>Powiadomienia o rozpoczęciu aukcji otrzymują:</w:t>
      </w:r>
      <w:bookmarkEnd w:id="57"/>
    </w:p>
    <w:p w14:paraId="32E350EC" w14:textId="77777777" w:rsidR="00974C5C" w:rsidRPr="00A0248B" w:rsidRDefault="00974C5C" w:rsidP="00974C5C">
      <w:pPr>
        <w:keepNext/>
        <w:tabs>
          <w:tab w:val="left" w:pos="720"/>
        </w:tabs>
        <w:snapToGrid w:val="0"/>
        <w:jc w:val="both"/>
        <w:outlineLvl w:val="1"/>
        <w:rPr>
          <w:sz w:val="22"/>
          <w:szCs w:val="22"/>
        </w:rPr>
      </w:pPr>
      <w:bookmarkStart w:id="58" w:name="_Toc218752587"/>
      <w:r w:rsidRPr="00A0248B">
        <w:rPr>
          <w:sz w:val="22"/>
          <w:szCs w:val="22"/>
        </w:rPr>
        <w:t>a)</w:t>
      </w:r>
      <w:r w:rsidRPr="00A0248B">
        <w:rPr>
          <w:sz w:val="22"/>
          <w:szCs w:val="22"/>
        </w:rPr>
        <w:tab/>
        <w:t>w przypadku aukcji angielskiej tylko osoby wpisane w Formularzu Ofertowym w polu „Osoby prowadzące postępowanie” jaki i „Osoby upoważnione do składania ofert</w:t>
      </w:r>
      <w:bookmarkEnd w:id="58"/>
      <w:r w:rsidRPr="00A0248B">
        <w:rPr>
          <w:sz w:val="22"/>
          <w:szCs w:val="22"/>
        </w:rPr>
        <w:t xml:space="preserve"> </w:t>
      </w:r>
    </w:p>
    <w:p w14:paraId="55A444F3" w14:textId="77777777" w:rsidR="00974C5C" w:rsidRPr="00A0248B" w:rsidRDefault="00974C5C" w:rsidP="00974C5C">
      <w:pPr>
        <w:keepNext/>
        <w:tabs>
          <w:tab w:val="left" w:pos="720"/>
        </w:tabs>
        <w:snapToGrid w:val="0"/>
        <w:jc w:val="both"/>
        <w:outlineLvl w:val="1"/>
        <w:rPr>
          <w:sz w:val="22"/>
          <w:szCs w:val="22"/>
        </w:rPr>
      </w:pPr>
      <w:bookmarkStart w:id="59" w:name="_Toc218752588"/>
      <w:r w:rsidRPr="00A0248B">
        <w:rPr>
          <w:sz w:val="22"/>
          <w:szCs w:val="22"/>
        </w:rPr>
        <w:t>w aukcji”;</w:t>
      </w:r>
      <w:bookmarkEnd w:id="59"/>
    </w:p>
    <w:p w14:paraId="19F6089A" w14:textId="77777777" w:rsidR="00974C5C" w:rsidRPr="00C40C77" w:rsidRDefault="00974C5C" w:rsidP="00974C5C">
      <w:pPr>
        <w:keepNext/>
        <w:tabs>
          <w:tab w:val="left" w:pos="720"/>
        </w:tabs>
        <w:snapToGrid w:val="0"/>
        <w:jc w:val="both"/>
        <w:outlineLvl w:val="1"/>
        <w:rPr>
          <w:sz w:val="22"/>
          <w:szCs w:val="22"/>
        </w:rPr>
      </w:pPr>
      <w:bookmarkStart w:id="60" w:name="_Toc218752589"/>
      <w:r w:rsidRPr="00A0248B">
        <w:rPr>
          <w:sz w:val="22"/>
          <w:szCs w:val="22"/>
        </w:rPr>
        <w:t>b)</w:t>
      </w:r>
      <w:r w:rsidRPr="00A0248B">
        <w:rPr>
          <w:sz w:val="22"/>
          <w:szCs w:val="22"/>
        </w:rPr>
        <w:tab/>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w:t>
      </w:r>
      <w:r w:rsidRPr="00C40C77">
        <w:rPr>
          <w:sz w:val="22"/>
          <w:szCs w:val="22"/>
        </w:rPr>
        <w:t>” jest wysyłane powiadomienie o terminie aukcji bez informacji o tymczasowym loginie.</w:t>
      </w:r>
      <w:bookmarkEnd w:id="60"/>
    </w:p>
    <w:p w14:paraId="0EB4CC1F" w14:textId="77777777" w:rsidR="00974C5C" w:rsidRPr="00C40C77" w:rsidRDefault="00974C5C" w:rsidP="00974C5C">
      <w:pPr>
        <w:keepNext/>
        <w:tabs>
          <w:tab w:val="left" w:pos="720"/>
        </w:tabs>
        <w:snapToGrid w:val="0"/>
        <w:jc w:val="both"/>
        <w:outlineLvl w:val="1"/>
        <w:rPr>
          <w:sz w:val="22"/>
          <w:szCs w:val="22"/>
        </w:rPr>
      </w:pPr>
      <w:bookmarkStart w:id="61" w:name="_Toc218752590"/>
      <w:r w:rsidRPr="00C40C77">
        <w:rPr>
          <w:sz w:val="22"/>
          <w:szCs w:val="22"/>
        </w:rPr>
        <w:t>7.</w:t>
      </w:r>
      <w:r w:rsidRPr="00C40C77">
        <w:rPr>
          <w:sz w:val="22"/>
          <w:szCs w:val="22"/>
        </w:rPr>
        <w:tab/>
        <w:t>Nie ma konieczności indywidualnego zakładania konta użytkownika w systemie aukcyjnym przed rozpoczęciem aukcji:</w:t>
      </w:r>
      <w:bookmarkEnd w:id="61"/>
    </w:p>
    <w:p w14:paraId="49078260" w14:textId="77777777" w:rsidR="00974C5C" w:rsidRPr="00C40C77" w:rsidRDefault="00974C5C" w:rsidP="00974C5C">
      <w:pPr>
        <w:keepNext/>
        <w:tabs>
          <w:tab w:val="left" w:pos="720"/>
        </w:tabs>
        <w:snapToGrid w:val="0"/>
        <w:jc w:val="both"/>
        <w:outlineLvl w:val="1"/>
        <w:rPr>
          <w:sz w:val="22"/>
          <w:szCs w:val="22"/>
        </w:rPr>
      </w:pPr>
      <w:bookmarkStart w:id="62" w:name="_Toc218752591"/>
      <w:r w:rsidRPr="00C40C77">
        <w:rPr>
          <w:sz w:val="22"/>
          <w:szCs w:val="22"/>
        </w:rPr>
        <w:t>a)</w:t>
      </w:r>
      <w:r w:rsidRPr="00C40C77">
        <w:rPr>
          <w:sz w:val="22"/>
          <w:szCs w:val="22"/>
        </w:rPr>
        <w:tab/>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 mail, to konto uczestnika zostanie utworzone tylko jedno i odpowiednio zostanie tylko raz wysłane jedno powiadomienie o utworzeniu konta użytkownika Portalu LAIN3;</w:t>
      </w:r>
      <w:bookmarkEnd w:id="62"/>
    </w:p>
    <w:p w14:paraId="402170CC" w14:textId="77777777" w:rsidR="00974C5C" w:rsidRPr="00C40C77" w:rsidRDefault="00974C5C" w:rsidP="00974C5C">
      <w:pPr>
        <w:keepNext/>
        <w:tabs>
          <w:tab w:val="left" w:pos="720"/>
        </w:tabs>
        <w:snapToGrid w:val="0"/>
        <w:jc w:val="both"/>
        <w:outlineLvl w:val="1"/>
        <w:rPr>
          <w:sz w:val="22"/>
          <w:szCs w:val="22"/>
        </w:rPr>
      </w:pPr>
      <w:bookmarkStart w:id="63" w:name="_Toc218752592"/>
      <w:r w:rsidRPr="00C40C77">
        <w:rPr>
          <w:sz w:val="22"/>
          <w:szCs w:val="22"/>
        </w:rPr>
        <w:t>b)</w:t>
      </w:r>
      <w:r w:rsidRPr="00C40C77">
        <w:rPr>
          <w:sz w:val="22"/>
          <w:szCs w:val="22"/>
        </w:rPr>
        <w:tab/>
        <w:t>w przypadku aukcji japońskiej i holenderskiej tworzone jest "tymczasowe" konto dedykowane dla aukcji z konkretnego postępowania. Konto jest wysyłane tylko do osób ujętych na liście „Osoby upoważnione do składania ofert w aukcji”.</w:t>
      </w:r>
      <w:bookmarkEnd w:id="63"/>
    </w:p>
    <w:p w14:paraId="5DF1065E" w14:textId="77777777" w:rsidR="00974C5C" w:rsidRPr="00C40C77" w:rsidRDefault="00974C5C" w:rsidP="00974C5C">
      <w:pPr>
        <w:keepNext/>
        <w:tabs>
          <w:tab w:val="left" w:pos="720"/>
        </w:tabs>
        <w:snapToGrid w:val="0"/>
        <w:jc w:val="both"/>
        <w:outlineLvl w:val="1"/>
        <w:rPr>
          <w:sz w:val="22"/>
          <w:szCs w:val="22"/>
        </w:rPr>
      </w:pPr>
      <w:bookmarkStart w:id="64" w:name="_Toc218752593"/>
      <w:r w:rsidRPr="00C40C77">
        <w:rPr>
          <w:sz w:val="22"/>
          <w:szCs w:val="22"/>
        </w:rPr>
        <w:t>8.</w:t>
      </w:r>
      <w:r w:rsidRPr="00C40C77">
        <w:rPr>
          <w:sz w:val="22"/>
          <w:szCs w:val="22"/>
        </w:rPr>
        <w:tab/>
        <w:t xml:space="preserve">Jeśli aukcja zostanie unieważniona, to powtórzona aukcja nie odbywa się na dedykowanych loginach tymczasowych, ale na zwykłych loginach i powiadomienie o ogłoszeniu powtórzonej aukcji jest wysyłane </w:t>
      </w:r>
      <w:r w:rsidRPr="00C40C77">
        <w:rPr>
          <w:sz w:val="22"/>
          <w:szCs w:val="22"/>
        </w:rPr>
        <w:lastRenderedPageBreak/>
        <w:t>zarówno do osoby wprowadzonej w polu „Osoba prowadząca postępowanie”, jak również do osób ujętych na liście „Osoby upoważnione do składania ofert w aukcji”.</w:t>
      </w:r>
      <w:bookmarkEnd w:id="64"/>
    </w:p>
    <w:p w14:paraId="028E3033" w14:textId="77777777" w:rsidR="00974C5C" w:rsidRPr="00C40C77" w:rsidRDefault="00974C5C" w:rsidP="00974C5C">
      <w:pPr>
        <w:keepNext/>
        <w:tabs>
          <w:tab w:val="left" w:pos="720"/>
        </w:tabs>
        <w:snapToGrid w:val="0"/>
        <w:jc w:val="both"/>
        <w:outlineLvl w:val="1"/>
        <w:rPr>
          <w:sz w:val="22"/>
          <w:szCs w:val="22"/>
        </w:rPr>
      </w:pPr>
      <w:bookmarkStart w:id="65" w:name="_Toc218752594"/>
      <w:r w:rsidRPr="00C40C77">
        <w:rPr>
          <w:sz w:val="22"/>
          <w:szCs w:val="22"/>
        </w:rPr>
        <w:t>9.</w:t>
      </w:r>
      <w:r w:rsidRPr="00C40C77">
        <w:rPr>
          <w:sz w:val="22"/>
          <w:szCs w:val="22"/>
        </w:rPr>
        <w:tab/>
        <w:t>Wykonawca zobowiązany jest zalogować się w systemie: Aukcje elektroniczne</w:t>
      </w:r>
      <w:bookmarkEnd w:id="65"/>
      <w:r w:rsidRPr="00C40C77">
        <w:rPr>
          <w:sz w:val="22"/>
          <w:szCs w:val="22"/>
        </w:rPr>
        <w:t xml:space="preserve"> </w:t>
      </w:r>
    </w:p>
    <w:p w14:paraId="23DBC528" w14:textId="77777777" w:rsidR="00974C5C" w:rsidRPr="00C40C77" w:rsidRDefault="00974C5C" w:rsidP="00974C5C">
      <w:pPr>
        <w:keepNext/>
        <w:tabs>
          <w:tab w:val="left" w:pos="720"/>
        </w:tabs>
        <w:snapToGrid w:val="0"/>
        <w:jc w:val="both"/>
        <w:outlineLvl w:val="1"/>
        <w:rPr>
          <w:sz w:val="22"/>
          <w:szCs w:val="22"/>
        </w:rPr>
      </w:pPr>
      <w:bookmarkStart w:id="66" w:name="_Toc218752595"/>
      <w:r w:rsidRPr="00C40C77">
        <w:rPr>
          <w:sz w:val="22"/>
          <w:szCs w:val="22"/>
        </w:rPr>
        <w:t>w momencie otrzymania zaproszenia drogą mailową. Zaproszenie zawiera wytyczne pomagające przejść przez proces aktywacji automatycznie założonego konta użytkownika.</w:t>
      </w:r>
      <w:bookmarkEnd w:id="66"/>
    </w:p>
    <w:p w14:paraId="412764F4" w14:textId="77777777" w:rsidR="00974C5C" w:rsidRPr="00C40C77" w:rsidRDefault="00974C5C" w:rsidP="00974C5C">
      <w:pPr>
        <w:keepNext/>
        <w:tabs>
          <w:tab w:val="left" w:pos="720"/>
        </w:tabs>
        <w:snapToGrid w:val="0"/>
        <w:jc w:val="both"/>
        <w:outlineLvl w:val="1"/>
        <w:rPr>
          <w:sz w:val="22"/>
          <w:szCs w:val="22"/>
        </w:rPr>
      </w:pPr>
      <w:bookmarkStart w:id="67" w:name="_Toc218752596"/>
      <w:r w:rsidRPr="00C40C77">
        <w:rPr>
          <w:sz w:val="22"/>
          <w:szCs w:val="22"/>
        </w:rPr>
        <w:t>10.</w:t>
      </w:r>
      <w:r w:rsidRPr="00C40C77">
        <w:rPr>
          <w:sz w:val="22"/>
          <w:szCs w:val="22"/>
        </w:rPr>
        <w:tab/>
        <w:t>Zwracamy uwagę aby Wykonawca miał dostęp do skrzynki mailowej wskazanej</w:t>
      </w:r>
      <w:bookmarkEnd w:id="67"/>
      <w:r w:rsidRPr="00C40C77">
        <w:rPr>
          <w:sz w:val="22"/>
          <w:szCs w:val="22"/>
        </w:rPr>
        <w:t xml:space="preserve"> </w:t>
      </w:r>
    </w:p>
    <w:p w14:paraId="1F58B1D2" w14:textId="77777777" w:rsidR="00974C5C" w:rsidRPr="00C40C77" w:rsidRDefault="00974C5C" w:rsidP="00974C5C">
      <w:pPr>
        <w:keepNext/>
        <w:tabs>
          <w:tab w:val="left" w:pos="720"/>
        </w:tabs>
        <w:snapToGrid w:val="0"/>
        <w:jc w:val="both"/>
        <w:outlineLvl w:val="1"/>
        <w:rPr>
          <w:sz w:val="22"/>
          <w:szCs w:val="22"/>
        </w:rPr>
      </w:pPr>
      <w:bookmarkStart w:id="68" w:name="_Toc218752597"/>
      <w:r w:rsidRPr="00C40C77">
        <w:rPr>
          <w:sz w:val="22"/>
          <w:szCs w:val="22"/>
        </w:rPr>
        <w:t>w Formularzu Ofertowym, szczególnie w wyznaczonym dniu do przeprowadzenia aukcji.</w:t>
      </w:r>
      <w:bookmarkEnd w:id="68"/>
      <w:r w:rsidRPr="00C40C77">
        <w:rPr>
          <w:sz w:val="22"/>
          <w:szCs w:val="22"/>
        </w:rPr>
        <w:t xml:space="preserve"> </w:t>
      </w:r>
    </w:p>
    <w:p w14:paraId="28AA7C37" w14:textId="77777777" w:rsidR="00974C5C" w:rsidRPr="00C40C77" w:rsidRDefault="00974C5C" w:rsidP="00974C5C">
      <w:pPr>
        <w:keepNext/>
        <w:tabs>
          <w:tab w:val="left" w:pos="720"/>
        </w:tabs>
        <w:snapToGrid w:val="0"/>
        <w:jc w:val="both"/>
        <w:outlineLvl w:val="1"/>
        <w:rPr>
          <w:sz w:val="22"/>
          <w:szCs w:val="22"/>
        </w:rPr>
      </w:pPr>
      <w:bookmarkStart w:id="69" w:name="_Toc218752598"/>
      <w:r w:rsidRPr="00C40C77">
        <w:rPr>
          <w:sz w:val="22"/>
          <w:szCs w:val="22"/>
        </w:rPr>
        <w:t>11.</w:t>
      </w:r>
      <w:r w:rsidRPr="00C40C77">
        <w:rPr>
          <w:sz w:val="22"/>
          <w:szCs w:val="22"/>
        </w:rPr>
        <w:tab/>
        <w:t>Wymagania sprzętowe:</w:t>
      </w:r>
      <w:bookmarkEnd w:id="69"/>
    </w:p>
    <w:p w14:paraId="2F6C02ED" w14:textId="77777777" w:rsidR="00974C5C" w:rsidRPr="00C40C77" w:rsidRDefault="00974C5C" w:rsidP="00974C5C">
      <w:pPr>
        <w:keepNext/>
        <w:tabs>
          <w:tab w:val="left" w:pos="720"/>
        </w:tabs>
        <w:snapToGrid w:val="0"/>
        <w:jc w:val="both"/>
        <w:outlineLvl w:val="1"/>
        <w:rPr>
          <w:sz w:val="22"/>
          <w:szCs w:val="22"/>
        </w:rPr>
      </w:pPr>
      <w:bookmarkStart w:id="70" w:name="_Toc218752599"/>
      <w:r w:rsidRPr="00C40C77">
        <w:rPr>
          <w:sz w:val="22"/>
          <w:szCs w:val="22"/>
        </w:rPr>
        <w:t>a) korzystanie z szerokopasmowego łącza internetowego,</w:t>
      </w:r>
      <w:bookmarkEnd w:id="70"/>
      <w:r w:rsidRPr="00C40C77">
        <w:rPr>
          <w:sz w:val="22"/>
          <w:szCs w:val="22"/>
        </w:rPr>
        <w:t xml:space="preserve"> </w:t>
      </w:r>
    </w:p>
    <w:p w14:paraId="5DB919BC" w14:textId="77777777" w:rsidR="00974C5C" w:rsidRPr="00C40C77" w:rsidRDefault="00974C5C" w:rsidP="00974C5C">
      <w:pPr>
        <w:keepNext/>
        <w:tabs>
          <w:tab w:val="left" w:pos="720"/>
        </w:tabs>
        <w:snapToGrid w:val="0"/>
        <w:jc w:val="both"/>
        <w:outlineLvl w:val="1"/>
        <w:rPr>
          <w:sz w:val="22"/>
          <w:szCs w:val="22"/>
        </w:rPr>
      </w:pPr>
      <w:bookmarkStart w:id="71" w:name="_Toc218752600"/>
      <w:r w:rsidRPr="00C40C77">
        <w:rPr>
          <w:sz w:val="22"/>
          <w:szCs w:val="22"/>
        </w:rPr>
        <w:t xml:space="preserve">b) korzystanie ze stabilnych wersji (bez wsparcia dla wersji beta) przeglądarki Internet Explorer (wersja 10 lub 11), alternatywnie Microsoft Edge lub Mozilla </w:t>
      </w:r>
      <w:proofErr w:type="spellStart"/>
      <w:r w:rsidRPr="00C40C77">
        <w:rPr>
          <w:sz w:val="22"/>
          <w:szCs w:val="22"/>
        </w:rPr>
        <w:t>Firefox</w:t>
      </w:r>
      <w:proofErr w:type="spellEnd"/>
      <w:r w:rsidRPr="00C40C77">
        <w:rPr>
          <w:sz w:val="22"/>
          <w:szCs w:val="22"/>
        </w:rPr>
        <w:t xml:space="preserve"> od wersji 50,</w:t>
      </w:r>
      <w:bookmarkEnd w:id="71"/>
      <w:r w:rsidRPr="00C40C77">
        <w:rPr>
          <w:sz w:val="22"/>
          <w:szCs w:val="22"/>
        </w:rPr>
        <w:t xml:space="preserve"> </w:t>
      </w:r>
    </w:p>
    <w:p w14:paraId="211D20C2" w14:textId="77777777" w:rsidR="00974C5C" w:rsidRPr="00C40C77" w:rsidRDefault="00974C5C" w:rsidP="00974C5C">
      <w:pPr>
        <w:keepNext/>
        <w:tabs>
          <w:tab w:val="left" w:pos="720"/>
        </w:tabs>
        <w:snapToGrid w:val="0"/>
        <w:jc w:val="both"/>
        <w:outlineLvl w:val="1"/>
        <w:rPr>
          <w:sz w:val="22"/>
          <w:szCs w:val="22"/>
        </w:rPr>
      </w:pPr>
      <w:bookmarkStart w:id="72" w:name="_Toc218752601"/>
      <w:r w:rsidRPr="00C40C77">
        <w:rPr>
          <w:sz w:val="22"/>
          <w:szCs w:val="22"/>
        </w:rPr>
        <w:t>c) korzystanie z komputera klasy PC z jednym z następujących systemów operacyjnych: Windows 7, Windows 8, Windows 10, Windows 11 (bez wsparcia dla Windows XP, Windows Vista),</w:t>
      </w:r>
      <w:bookmarkEnd w:id="72"/>
      <w:r w:rsidRPr="00C40C77">
        <w:rPr>
          <w:sz w:val="22"/>
          <w:szCs w:val="22"/>
        </w:rPr>
        <w:t xml:space="preserve"> </w:t>
      </w:r>
    </w:p>
    <w:p w14:paraId="757E75AF" w14:textId="77777777" w:rsidR="00974C5C" w:rsidRPr="00C40C77" w:rsidRDefault="00974C5C" w:rsidP="00974C5C">
      <w:pPr>
        <w:keepNext/>
        <w:tabs>
          <w:tab w:val="left" w:pos="720"/>
        </w:tabs>
        <w:snapToGrid w:val="0"/>
        <w:jc w:val="both"/>
        <w:outlineLvl w:val="1"/>
        <w:rPr>
          <w:sz w:val="22"/>
          <w:szCs w:val="22"/>
        </w:rPr>
      </w:pPr>
      <w:bookmarkStart w:id="73" w:name="_Toc218752602"/>
      <w:r w:rsidRPr="00C40C77">
        <w:rPr>
          <w:sz w:val="22"/>
          <w:szCs w:val="22"/>
        </w:rPr>
        <w:t>d) włączenie obsługi JavaScript w wykorzystywanej przeglądarce internetowej,</w:t>
      </w:r>
      <w:bookmarkEnd w:id="73"/>
      <w:r w:rsidRPr="00C40C77">
        <w:rPr>
          <w:sz w:val="22"/>
          <w:szCs w:val="22"/>
        </w:rPr>
        <w:t xml:space="preserve"> </w:t>
      </w:r>
    </w:p>
    <w:p w14:paraId="0F75B828" w14:textId="77777777" w:rsidR="00974C5C" w:rsidRPr="00C40C77" w:rsidRDefault="00974C5C" w:rsidP="00974C5C">
      <w:pPr>
        <w:keepNext/>
        <w:tabs>
          <w:tab w:val="left" w:pos="720"/>
        </w:tabs>
        <w:snapToGrid w:val="0"/>
        <w:jc w:val="both"/>
        <w:outlineLvl w:val="1"/>
        <w:rPr>
          <w:sz w:val="22"/>
          <w:szCs w:val="22"/>
        </w:rPr>
      </w:pPr>
      <w:bookmarkStart w:id="74" w:name="_Toc218752603"/>
      <w:r w:rsidRPr="00C40C77">
        <w:rPr>
          <w:sz w:val="22"/>
          <w:szCs w:val="22"/>
        </w:rPr>
        <w:t>e) minimalna rozdzielczość ekranu do poprawnego działania platformy: 1366x768.</w:t>
      </w:r>
      <w:bookmarkEnd w:id="74"/>
    </w:p>
    <w:p w14:paraId="32269A7E" w14:textId="77777777" w:rsidR="00974C5C" w:rsidRPr="00C40C77" w:rsidRDefault="00974C5C" w:rsidP="00974C5C">
      <w:pPr>
        <w:keepNext/>
        <w:tabs>
          <w:tab w:val="left" w:pos="720"/>
        </w:tabs>
        <w:snapToGrid w:val="0"/>
        <w:jc w:val="both"/>
        <w:outlineLvl w:val="1"/>
        <w:rPr>
          <w:sz w:val="22"/>
          <w:szCs w:val="22"/>
        </w:rPr>
      </w:pPr>
      <w:bookmarkStart w:id="75" w:name="_Toc218752604"/>
      <w:r w:rsidRPr="00C40C77">
        <w:rPr>
          <w:sz w:val="22"/>
          <w:szCs w:val="22"/>
        </w:rPr>
        <w:t>12.</w:t>
      </w:r>
      <w:r w:rsidRPr="00C40C77">
        <w:rPr>
          <w:sz w:val="22"/>
          <w:szCs w:val="22"/>
        </w:rPr>
        <w:tab/>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bookmarkEnd w:id="75"/>
    </w:p>
    <w:p w14:paraId="0E01A3F3" w14:textId="77777777" w:rsidR="00974C5C" w:rsidRPr="00C40C77" w:rsidRDefault="00974C5C" w:rsidP="00974C5C">
      <w:pPr>
        <w:keepNext/>
        <w:tabs>
          <w:tab w:val="left" w:pos="720"/>
        </w:tabs>
        <w:snapToGrid w:val="0"/>
        <w:jc w:val="both"/>
        <w:outlineLvl w:val="1"/>
        <w:rPr>
          <w:sz w:val="22"/>
          <w:szCs w:val="22"/>
        </w:rPr>
      </w:pPr>
      <w:bookmarkStart w:id="76" w:name="_Toc218752605"/>
      <w:r w:rsidRPr="00C40C77">
        <w:rPr>
          <w:sz w:val="22"/>
          <w:szCs w:val="22"/>
        </w:rPr>
        <w:t>a)</w:t>
      </w:r>
      <w:r w:rsidRPr="00C40C77">
        <w:rPr>
          <w:sz w:val="22"/>
          <w:szCs w:val="22"/>
        </w:rPr>
        <w:tab/>
        <w:t>wszyscy Wykonawcy potwierdzą cenę proponowaną przez system aukcyjny ( po potwierdzeniu ceny przez ostatniego Wykonawcę), lub</w:t>
      </w:r>
      <w:bookmarkEnd w:id="76"/>
    </w:p>
    <w:p w14:paraId="6FFB6263" w14:textId="77777777" w:rsidR="00974C5C" w:rsidRPr="00C40C77" w:rsidRDefault="00974C5C" w:rsidP="00974C5C">
      <w:pPr>
        <w:keepNext/>
        <w:tabs>
          <w:tab w:val="left" w:pos="720"/>
        </w:tabs>
        <w:snapToGrid w:val="0"/>
        <w:jc w:val="both"/>
        <w:outlineLvl w:val="1"/>
        <w:rPr>
          <w:sz w:val="22"/>
          <w:szCs w:val="22"/>
        </w:rPr>
      </w:pPr>
      <w:bookmarkStart w:id="77" w:name="_Toc218752606"/>
      <w:r w:rsidRPr="00C40C77">
        <w:rPr>
          <w:sz w:val="22"/>
          <w:szCs w:val="22"/>
        </w:rPr>
        <w:t>b)</w:t>
      </w:r>
      <w:r w:rsidRPr="00C40C77">
        <w:rPr>
          <w:sz w:val="22"/>
          <w:szCs w:val="22"/>
        </w:rPr>
        <w:tab/>
        <w:t>nie wszyscy Wykonawcy potwierdzą cenę proponowaną przez system aukcyjny, jeśli proponowana przez system nowa cena będzie równa lub wyższa niż najwyższa cena zaoferowana przez uczestników w złożonej ofercie pierwotnej (przed aukcją), lub</w:t>
      </w:r>
      <w:bookmarkEnd w:id="77"/>
    </w:p>
    <w:p w14:paraId="19FA6A40" w14:textId="77777777" w:rsidR="00974C5C" w:rsidRPr="00C40C77" w:rsidRDefault="00974C5C" w:rsidP="00974C5C">
      <w:pPr>
        <w:keepNext/>
        <w:tabs>
          <w:tab w:val="left" w:pos="720"/>
        </w:tabs>
        <w:snapToGrid w:val="0"/>
        <w:jc w:val="both"/>
        <w:outlineLvl w:val="1"/>
        <w:rPr>
          <w:sz w:val="22"/>
          <w:szCs w:val="22"/>
        </w:rPr>
      </w:pPr>
      <w:bookmarkStart w:id="78" w:name="_Toc218752607"/>
      <w:r w:rsidRPr="00C40C77">
        <w:rPr>
          <w:sz w:val="22"/>
          <w:szCs w:val="22"/>
        </w:rPr>
        <w:t>c)</w:t>
      </w:r>
      <w:r w:rsidRPr="00C40C77">
        <w:rPr>
          <w:sz w:val="22"/>
          <w:szCs w:val="22"/>
        </w:rPr>
        <w:tab/>
        <w:t>cena wywoławcza osiągnie maksymalny poziom wyznaczony przez system aukcyjny.</w:t>
      </w:r>
      <w:bookmarkEnd w:id="78"/>
    </w:p>
    <w:p w14:paraId="36CADD83" w14:textId="77777777" w:rsidR="00974C5C" w:rsidRPr="00C40C77" w:rsidRDefault="00974C5C" w:rsidP="00974C5C">
      <w:pPr>
        <w:keepNext/>
        <w:tabs>
          <w:tab w:val="left" w:pos="720"/>
        </w:tabs>
        <w:snapToGrid w:val="0"/>
        <w:jc w:val="both"/>
        <w:outlineLvl w:val="1"/>
        <w:rPr>
          <w:sz w:val="22"/>
          <w:szCs w:val="22"/>
        </w:rPr>
      </w:pPr>
      <w:bookmarkStart w:id="79" w:name="_Toc218752608"/>
      <w:r w:rsidRPr="00C40C77">
        <w:rPr>
          <w:sz w:val="22"/>
          <w:szCs w:val="22"/>
        </w:rPr>
        <w:t>Uczestnik aukcji może zalogować się w dowolnym momencie w czasie trwania aukcji</w:t>
      </w:r>
      <w:bookmarkEnd w:id="79"/>
      <w:r w:rsidRPr="00C40C77">
        <w:rPr>
          <w:sz w:val="22"/>
          <w:szCs w:val="22"/>
        </w:rPr>
        <w:t xml:space="preserve"> </w:t>
      </w:r>
    </w:p>
    <w:p w14:paraId="1FA0B047" w14:textId="77777777" w:rsidR="00974C5C" w:rsidRPr="00C40C77" w:rsidRDefault="00974C5C" w:rsidP="00974C5C">
      <w:pPr>
        <w:keepNext/>
        <w:tabs>
          <w:tab w:val="left" w:pos="720"/>
        </w:tabs>
        <w:snapToGrid w:val="0"/>
        <w:jc w:val="both"/>
        <w:outlineLvl w:val="1"/>
        <w:rPr>
          <w:sz w:val="22"/>
          <w:szCs w:val="22"/>
        </w:rPr>
      </w:pPr>
      <w:bookmarkStart w:id="80" w:name="_Toc218752609"/>
      <w:r w:rsidRPr="00C40C77">
        <w:rPr>
          <w:sz w:val="22"/>
          <w:szCs w:val="22"/>
        </w:rPr>
        <w:t>i zaakceptować aktualnie wyświetloną kwotę oferty</w:t>
      </w:r>
      <w:bookmarkEnd w:id="80"/>
    </w:p>
    <w:p w14:paraId="7297446B" w14:textId="77777777" w:rsidR="00974C5C" w:rsidRPr="00C40C77" w:rsidRDefault="00974C5C" w:rsidP="00974C5C">
      <w:pPr>
        <w:keepNext/>
        <w:tabs>
          <w:tab w:val="left" w:pos="720"/>
        </w:tabs>
        <w:snapToGrid w:val="0"/>
        <w:jc w:val="both"/>
        <w:outlineLvl w:val="1"/>
        <w:rPr>
          <w:sz w:val="22"/>
          <w:szCs w:val="22"/>
        </w:rPr>
      </w:pPr>
      <w:bookmarkStart w:id="81" w:name="_Toc218752610"/>
      <w:r w:rsidRPr="00C40C77">
        <w:rPr>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bookmarkEnd w:id="81"/>
    </w:p>
    <w:p w14:paraId="3028B8A7" w14:textId="77777777" w:rsidR="00974C5C" w:rsidRPr="00C40C77" w:rsidRDefault="00974C5C" w:rsidP="00974C5C">
      <w:pPr>
        <w:keepNext/>
        <w:tabs>
          <w:tab w:val="left" w:pos="720"/>
        </w:tabs>
        <w:snapToGrid w:val="0"/>
        <w:jc w:val="both"/>
        <w:outlineLvl w:val="1"/>
        <w:rPr>
          <w:sz w:val="22"/>
          <w:szCs w:val="22"/>
        </w:rPr>
      </w:pPr>
      <w:bookmarkStart w:id="82" w:name="_Toc218752611"/>
      <w:r w:rsidRPr="00C40C77">
        <w:rPr>
          <w:sz w:val="22"/>
          <w:szCs w:val="22"/>
        </w:rPr>
        <w:t>13.</w:t>
      </w:r>
      <w:r w:rsidRPr="00C40C77">
        <w:rPr>
          <w:sz w:val="22"/>
          <w:szCs w:val="22"/>
        </w:rPr>
        <w:tab/>
        <w:t>Jeżeli aukcja będzie przeprowadzona na zasadach aukcji japońskiej to:</w:t>
      </w:r>
      <w:bookmarkEnd w:id="82"/>
    </w:p>
    <w:p w14:paraId="2540BB35" w14:textId="77777777" w:rsidR="00974C5C" w:rsidRPr="00C40C77" w:rsidRDefault="00974C5C" w:rsidP="00974C5C">
      <w:pPr>
        <w:keepNext/>
        <w:tabs>
          <w:tab w:val="left" w:pos="720"/>
        </w:tabs>
        <w:snapToGrid w:val="0"/>
        <w:jc w:val="both"/>
        <w:outlineLvl w:val="1"/>
        <w:rPr>
          <w:sz w:val="22"/>
          <w:szCs w:val="22"/>
        </w:rPr>
      </w:pPr>
      <w:bookmarkStart w:id="83" w:name="_Toc218752612"/>
      <w:r w:rsidRPr="00C40C77">
        <w:rPr>
          <w:sz w:val="22"/>
          <w:szCs w:val="22"/>
        </w:rPr>
        <w:t>a)</w:t>
      </w:r>
      <w:r w:rsidRPr="00C40C77">
        <w:rPr>
          <w:sz w:val="22"/>
          <w:szCs w:val="22"/>
        </w:rPr>
        <w:tab/>
        <w:t>Składanie ofert w aukcji japońskiej będzie polegać na zaakceptowaniu przez platformę wartości. Wartość obniżana będzie kolejno w ustalonych odstępach czasu wskazanego przez Zamawiającego.</w:t>
      </w:r>
      <w:bookmarkEnd w:id="83"/>
    </w:p>
    <w:p w14:paraId="3F5AA03E" w14:textId="77777777" w:rsidR="00974C5C" w:rsidRPr="00C40C77" w:rsidRDefault="00974C5C" w:rsidP="00974C5C">
      <w:pPr>
        <w:keepNext/>
        <w:tabs>
          <w:tab w:val="left" w:pos="720"/>
        </w:tabs>
        <w:snapToGrid w:val="0"/>
        <w:jc w:val="both"/>
        <w:outlineLvl w:val="1"/>
        <w:rPr>
          <w:sz w:val="22"/>
          <w:szCs w:val="22"/>
        </w:rPr>
      </w:pPr>
      <w:bookmarkStart w:id="84" w:name="_Toc218752613"/>
      <w:r w:rsidRPr="00C40C77">
        <w:rPr>
          <w:sz w:val="22"/>
          <w:szCs w:val="22"/>
        </w:rPr>
        <w:t>b)</w:t>
      </w:r>
      <w:r w:rsidRPr="00C40C77">
        <w:rPr>
          <w:sz w:val="22"/>
          <w:szCs w:val="22"/>
        </w:rPr>
        <w:tab/>
        <w:t>Wykonawca uczestniczący w aukcji akceptuje kolejne postąpienia, proponowane przez platformę, co jest równoznaczne ze złożeniem postąpienia. Wygrywa ten Wykonawca, który potwierdzi ostatnią wartość proponowaną przez platformę.</w:t>
      </w:r>
      <w:bookmarkEnd w:id="84"/>
    </w:p>
    <w:p w14:paraId="12C24903" w14:textId="77777777" w:rsidR="00974C5C" w:rsidRPr="00C40C77" w:rsidRDefault="00974C5C" w:rsidP="00974C5C">
      <w:pPr>
        <w:keepNext/>
        <w:tabs>
          <w:tab w:val="left" w:pos="720"/>
        </w:tabs>
        <w:snapToGrid w:val="0"/>
        <w:jc w:val="both"/>
        <w:outlineLvl w:val="1"/>
        <w:rPr>
          <w:sz w:val="22"/>
          <w:szCs w:val="22"/>
        </w:rPr>
      </w:pPr>
      <w:bookmarkStart w:id="85" w:name="_Toc218752614"/>
      <w:r w:rsidRPr="00C40C77">
        <w:rPr>
          <w:sz w:val="22"/>
          <w:szCs w:val="22"/>
        </w:rPr>
        <w:t>c)</w:t>
      </w:r>
      <w:r w:rsidRPr="00C40C77">
        <w:rPr>
          <w:sz w:val="22"/>
          <w:szCs w:val="22"/>
        </w:rPr>
        <w:tab/>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bookmarkEnd w:id="85"/>
    </w:p>
    <w:p w14:paraId="4277AD70" w14:textId="77777777" w:rsidR="00974C5C" w:rsidRPr="00C40C77" w:rsidRDefault="00974C5C" w:rsidP="00974C5C">
      <w:pPr>
        <w:keepNext/>
        <w:tabs>
          <w:tab w:val="left" w:pos="720"/>
        </w:tabs>
        <w:snapToGrid w:val="0"/>
        <w:jc w:val="both"/>
        <w:outlineLvl w:val="1"/>
        <w:rPr>
          <w:sz w:val="22"/>
          <w:szCs w:val="22"/>
        </w:rPr>
      </w:pPr>
      <w:bookmarkStart w:id="86" w:name="_Toc218752615"/>
      <w:r w:rsidRPr="00C40C77">
        <w:rPr>
          <w:sz w:val="22"/>
          <w:szCs w:val="22"/>
        </w:rPr>
        <w:t>d)</w:t>
      </w:r>
      <w:r w:rsidRPr="00C40C77">
        <w:rPr>
          <w:sz w:val="22"/>
          <w:szCs w:val="22"/>
        </w:rPr>
        <w:tab/>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bookmarkEnd w:id="86"/>
    </w:p>
    <w:p w14:paraId="0445881E" w14:textId="77777777" w:rsidR="00974C5C" w:rsidRPr="00C40C77" w:rsidRDefault="00974C5C" w:rsidP="00974C5C">
      <w:pPr>
        <w:keepNext/>
        <w:tabs>
          <w:tab w:val="left" w:pos="720"/>
        </w:tabs>
        <w:snapToGrid w:val="0"/>
        <w:jc w:val="both"/>
        <w:outlineLvl w:val="1"/>
        <w:rPr>
          <w:sz w:val="22"/>
          <w:szCs w:val="22"/>
        </w:rPr>
      </w:pPr>
      <w:bookmarkStart w:id="87" w:name="_Toc218752616"/>
      <w:r w:rsidRPr="00C40C77">
        <w:rPr>
          <w:sz w:val="22"/>
          <w:szCs w:val="22"/>
        </w:rPr>
        <w:t>e)</w:t>
      </w:r>
      <w:r w:rsidRPr="00C40C77">
        <w:rPr>
          <w:sz w:val="22"/>
          <w:szCs w:val="22"/>
        </w:rPr>
        <w:tab/>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bookmarkEnd w:id="87"/>
    </w:p>
    <w:p w14:paraId="7A83A5FC" w14:textId="77777777" w:rsidR="00974C5C" w:rsidRPr="00C40C77" w:rsidRDefault="00974C5C" w:rsidP="00974C5C">
      <w:pPr>
        <w:keepNext/>
        <w:tabs>
          <w:tab w:val="left" w:pos="720"/>
        </w:tabs>
        <w:snapToGrid w:val="0"/>
        <w:jc w:val="both"/>
        <w:outlineLvl w:val="1"/>
        <w:rPr>
          <w:sz w:val="22"/>
          <w:szCs w:val="22"/>
        </w:rPr>
      </w:pPr>
      <w:bookmarkStart w:id="88" w:name="_Toc218752617"/>
      <w:r w:rsidRPr="00C40C77">
        <w:rPr>
          <w:sz w:val="22"/>
          <w:szCs w:val="22"/>
        </w:rPr>
        <w:t>f)</w:t>
      </w:r>
      <w:r w:rsidRPr="00C40C77">
        <w:rPr>
          <w:sz w:val="22"/>
          <w:szCs w:val="22"/>
        </w:rPr>
        <w:tab/>
        <w:t>Dogrywka zostaje zakończona, gdy żaden z Wykonawców nie złoży kolejnego postąpienia. Wygrywa ten Wykonawca, który złoży najkorzystniejszą ofertę.</w:t>
      </w:r>
      <w:bookmarkEnd w:id="88"/>
    </w:p>
    <w:p w14:paraId="2783B281" w14:textId="77777777" w:rsidR="00974C5C" w:rsidRPr="00C40C77" w:rsidRDefault="00974C5C" w:rsidP="00974C5C">
      <w:pPr>
        <w:keepNext/>
        <w:tabs>
          <w:tab w:val="left" w:pos="720"/>
        </w:tabs>
        <w:snapToGrid w:val="0"/>
        <w:jc w:val="both"/>
        <w:outlineLvl w:val="1"/>
        <w:rPr>
          <w:sz w:val="22"/>
          <w:szCs w:val="22"/>
        </w:rPr>
      </w:pPr>
      <w:bookmarkStart w:id="89" w:name="_Toc218752618"/>
      <w:r w:rsidRPr="00C40C77">
        <w:rPr>
          <w:sz w:val="22"/>
          <w:szCs w:val="22"/>
        </w:rPr>
        <w:t>g)</w:t>
      </w:r>
      <w:r w:rsidRPr="00C40C77">
        <w:rPr>
          <w:sz w:val="22"/>
          <w:szCs w:val="22"/>
        </w:rPr>
        <w:tab/>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w:t>
      </w:r>
      <w:r w:rsidRPr="00C40C77">
        <w:rPr>
          <w:sz w:val="22"/>
          <w:szCs w:val="22"/>
        </w:rPr>
        <w:lastRenderedPageBreak/>
        <w:t>czas złożenia postąpienia w aukcji japońskiej, co należy rozumieć, że za korzystniejszą ofertę zostanie uznana oferta Wykonawcy, który szybciej zaakceptował ostatnią cenę w aukcji japońskiej).</w:t>
      </w:r>
      <w:bookmarkEnd w:id="89"/>
    </w:p>
    <w:p w14:paraId="0263BF61" w14:textId="77777777" w:rsidR="00974C5C" w:rsidRPr="00C40C77" w:rsidRDefault="00974C5C" w:rsidP="00974C5C">
      <w:pPr>
        <w:keepNext/>
        <w:tabs>
          <w:tab w:val="left" w:pos="720"/>
        </w:tabs>
        <w:snapToGrid w:val="0"/>
        <w:jc w:val="both"/>
        <w:outlineLvl w:val="1"/>
        <w:rPr>
          <w:sz w:val="22"/>
          <w:szCs w:val="22"/>
        </w:rPr>
      </w:pPr>
      <w:bookmarkStart w:id="90" w:name="_Toc218752619"/>
      <w:r w:rsidRPr="00C40C77">
        <w:rPr>
          <w:sz w:val="22"/>
          <w:szCs w:val="22"/>
        </w:rPr>
        <w:t>h)</w:t>
      </w:r>
      <w:r w:rsidRPr="00C40C77">
        <w:rPr>
          <w:sz w:val="22"/>
          <w:szCs w:val="22"/>
        </w:rPr>
        <w:tab/>
        <w:t>W przypadku dalszego nierozstrzygnięcia postępowania (tj. równego czasu złożenia postąpień – godzina, minuta, sekunda) o wyborze najkorzystniejszej oferty decydują pozostałe sposoby uzyskania ostatecznej ceny, takie jak negocjacje.</w:t>
      </w:r>
      <w:bookmarkEnd w:id="90"/>
    </w:p>
    <w:p w14:paraId="47B1AEC6" w14:textId="77777777" w:rsidR="00974C5C" w:rsidRPr="00C40C77" w:rsidRDefault="00974C5C" w:rsidP="00974C5C">
      <w:pPr>
        <w:keepNext/>
        <w:tabs>
          <w:tab w:val="left" w:pos="720"/>
        </w:tabs>
        <w:snapToGrid w:val="0"/>
        <w:jc w:val="both"/>
        <w:outlineLvl w:val="1"/>
        <w:rPr>
          <w:sz w:val="22"/>
          <w:szCs w:val="22"/>
        </w:rPr>
      </w:pPr>
      <w:bookmarkStart w:id="91" w:name="_Toc218752620"/>
      <w:r w:rsidRPr="00C40C77">
        <w:rPr>
          <w:sz w:val="22"/>
          <w:szCs w:val="22"/>
        </w:rPr>
        <w:t>14.</w:t>
      </w:r>
      <w:r w:rsidRPr="00C40C77">
        <w:rPr>
          <w:sz w:val="22"/>
          <w:szCs w:val="22"/>
        </w:rPr>
        <w:tab/>
        <w:t>Zamawiający zastrzega sobie prawo do powtórzenia aukcji, zgodnie z zapisami</w:t>
      </w:r>
      <w:bookmarkEnd w:id="91"/>
      <w:r w:rsidRPr="00C40C77">
        <w:rPr>
          <w:sz w:val="22"/>
          <w:szCs w:val="22"/>
        </w:rPr>
        <w:t xml:space="preserve"> </w:t>
      </w:r>
    </w:p>
    <w:p w14:paraId="068AC72A" w14:textId="77777777" w:rsidR="00974C5C" w:rsidRPr="00C40C77" w:rsidRDefault="00974C5C" w:rsidP="00974C5C">
      <w:pPr>
        <w:keepNext/>
        <w:tabs>
          <w:tab w:val="left" w:pos="720"/>
        </w:tabs>
        <w:snapToGrid w:val="0"/>
        <w:jc w:val="both"/>
        <w:outlineLvl w:val="1"/>
        <w:rPr>
          <w:sz w:val="22"/>
          <w:szCs w:val="22"/>
        </w:rPr>
      </w:pPr>
      <w:bookmarkStart w:id="92" w:name="_Toc218752621"/>
      <w:r w:rsidRPr="00C40C77">
        <w:rPr>
          <w:sz w:val="22"/>
          <w:szCs w:val="22"/>
        </w:rPr>
        <w:t>§ 37 ust. 8 Regulaminu. O terminie rozpoczęcia nowej aukcji Zamawiający powiadomi w sposób określony w SWZ.</w:t>
      </w:r>
      <w:bookmarkEnd w:id="92"/>
    </w:p>
    <w:p w14:paraId="15074996" w14:textId="77777777" w:rsidR="00974C5C" w:rsidRPr="00C40C77" w:rsidRDefault="00974C5C" w:rsidP="00974C5C">
      <w:pPr>
        <w:keepNext/>
        <w:tabs>
          <w:tab w:val="left" w:pos="720"/>
        </w:tabs>
        <w:snapToGrid w:val="0"/>
        <w:jc w:val="both"/>
        <w:outlineLvl w:val="1"/>
        <w:rPr>
          <w:sz w:val="22"/>
          <w:szCs w:val="22"/>
        </w:rPr>
      </w:pPr>
      <w:bookmarkStart w:id="93" w:name="_Toc218752622"/>
      <w:r w:rsidRPr="00C40C77">
        <w:rPr>
          <w:sz w:val="22"/>
          <w:szCs w:val="22"/>
        </w:rPr>
        <w:t>15.</w:t>
      </w:r>
      <w:r w:rsidRPr="00C40C77">
        <w:rPr>
          <w:sz w:val="22"/>
          <w:szCs w:val="22"/>
        </w:rPr>
        <w:tab/>
        <w:t>Informacja o zastosowaniu aukcji japońskiej / aukcji angielskiej / aukcji holenderskiej zostanie umieszczona w zaproszeniu do aukcji.</w:t>
      </w:r>
      <w:bookmarkEnd w:id="93"/>
    </w:p>
    <w:p w14:paraId="539EC33A" w14:textId="77777777" w:rsidR="00974C5C" w:rsidRPr="00C40C77" w:rsidRDefault="00974C5C" w:rsidP="00974C5C">
      <w:pPr>
        <w:keepNext/>
        <w:tabs>
          <w:tab w:val="left" w:pos="720"/>
        </w:tabs>
        <w:snapToGrid w:val="0"/>
        <w:jc w:val="both"/>
        <w:outlineLvl w:val="1"/>
        <w:rPr>
          <w:sz w:val="22"/>
          <w:szCs w:val="22"/>
        </w:rPr>
      </w:pPr>
      <w:bookmarkStart w:id="94" w:name="_Toc218752623"/>
      <w:r w:rsidRPr="00C40C77">
        <w:rPr>
          <w:sz w:val="22"/>
          <w:szCs w:val="22"/>
        </w:rPr>
        <w:t>a)</w:t>
      </w:r>
      <w:r w:rsidRPr="00C40C77">
        <w:rPr>
          <w:sz w:val="22"/>
          <w:szCs w:val="22"/>
        </w:rPr>
        <w:tab/>
        <w:t>W sprawach dotyczących przebiegu aukcji a w szczególności obsługi funkcjonalnej portalu należy kontaktować się zgodnie z informacjami podanymi na stronie internetowej, na której przeprowadzana jest aukcja.</w:t>
      </w:r>
      <w:bookmarkEnd w:id="94"/>
    </w:p>
    <w:p w14:paraId="0CB469B5" w14:textId="77777777" w:rsidR="00974C5C" w:rsidRPr="00C40C77" w:rsidRDefault="00974C5C" w:rsidP="00974C5C">
      <w:pPr>
        <w:keepNext/>
        <w:tabs>
          <w:tab w:val="left" w:pos="720"/>
        </w:tabs>
        <w:snapToGrid w:val="0"/>
        <w:jc w:val="both"/>
        <w:outlineLvl w:val="1"/>
        <w:rPr>
          <w:sz w:val="22"/>
          <w:szCs w:val="22"/>
        </w:rPr>
      </w:pPr>
      <w:bookmarkStart w:id="95" w:name="_Toc218752624"/>
      <w:r w:rsidRPr="00C40C77">
        <w:rPr>
          <w:sz w:val="22"/>
          <w:szCs w:val="22"/>
        </w:rPr>
        <w:t>16.</w:t>
      </w:r>
      <w:r w:rsidRPr="00C40C77">
        <w:rPr>
          <w:sz w:val="22"/>
          <w:szCs w:val="22"/>
        </w:rPr>
        <w:tab/>
        <w:t>Film instruktażowy dotyczący zasady działania aukcji holenderskiej jest zamieszczony na Platformie EFO w zakładce POMOC oraz w Portalu Aukcji Niepublicznych</w:t>
      </w:r>
      <w:bookmarkEnd w:id="95"/>
      <w:r w:rsidRPr="00C40C77">
        <w:rPr>
          <w:sz w:val="22"/>
          <w:szCs w:val="22"/>
        </w:rPr>
        <w:t xml:space="preserve"> </w:t>
      </w:r>
    </w:p>
    <w:p w14:paraId="0047EBDF" w14:textId="77777777" w:rsidR="00974C5C" w:rsidRPr="00C40C77" w:rsidRDefault="00974C5C" w:rsidP="00974C5C">
      <w:pPr>
        <w:keepNext/>
        <w:tabs>
          <w:tab w:val="left" w:pos="720"/>
        </w:tabs>
        <w:snapToGrid w:val="0"/>
        <w:jc w:val="both"/>
        <w:outlineLvl w:val="1"/>
        <w:rPr>
          <w:sz w:val="22"/>
          <w:szCs w:val="22"/>
        </w:rPr>
      </w:pPr>
      <w:bookmarkStart w:id="96" w:name="_Toc218752625"/>
      <w:r w:rsidRPr="00C40C77">
        <w:rPr>
          <w:sz w:val="22"/>
          <w:szCs w:val="22"/>
        </w:rPr>
        <w:t>w zakładce POMOC.</w:t>
      </w:r>
      <w:bookmarkEnd w:id="96"/>
    </w:p>
    <w:p w14:paraId="1D058880" w14:textId="54145357" w:rsidR="00974C5C" w:rsidRPr="00C40C77" w:rsidRDefault="00974C5C" w:rsidP="00974C5C">
      <w:pPr>
        <w:keepNext/>
        <w:tabs>
          <w:tab w:val="left" w:pos="720"/>
        </w:tabs>
        <w:snapToGrid w:val="0"/>
        <w:jc w:val="both"/>
        <w:outlineLvl w:val="1"/>
        <w:rPr>
          <w:sz w:val="22"/>
          <w:szCs w:val="22"/>
        </w:rPr>
      </w:pPr>
      <w:bookmarkStart w:id="97" w:name="_Toc218752626"/>
      <w:r w:rsidRPr="00C40C77">
        <w:rPr>
          <w:sz w:val="22"/>
          <w:szCs w:val="22"/>
        </w:rPr>
        <w:t>17.</w:t>
      </w:r>
      <w:r w:rsidRPr="00C40C77">
        <w:rPr>
          <w:sz w:val="22"/>
          <w:szCs w:val="22"/>
        </w:rPr>
        <w:tab/>
        <w:t>Sp</w:t>
      </w:r>
      <w:r w:rsidRPr="00C40C77">
        <w:rPr>
          <w:b/>
          <w:bCs/>
          <w:sz w:val="22"/>
          <w:szCs w:val="22"/>
        </w:rPr>
        <w:t>osób wyliczenia cen jednostkowych i wartości zamówienia</w:t>
      </w:r>
      <w:bookmarkEnd w:id="97"/>
      <w:r w:rsidRPr="00C40C77">
        <w:rPr>
          <w:b/>
          <w:bCs/>
          <w:sz w:val="22"/>
          <w:szCs w:val="22"/>
        </w:rPr>
        <w:t xml:space="preserve"> </w:t>
      </w:r>
    </w:p>
    <w:p w14:paraId="2D607E2D" w14:textId="77777777" w:rsidR="002F385D" w:rsidRPr="00C40C77" w:rsidRDefault="002F385D" w:rsidP="0060297A">
      <w:pPr>
        <w:contextualSpacing/>
        <w:jc w:val="both"/>
        <w:rPr>
          <w:bCs/>
          <w:sz w:val="22"/>
          <w:szCs w:val="22"/>
          <w:highlight w:val="magenta"/>
        </w:rPr>
      </w:pPr>
      <w:bookmarkStart w:id="98" w:name="_Hlk68869954"/>
      <w:bookmarkStart w:id="99" w:name="_Hlk108341249"/>
      <w:bookmarkEnd w:id="51"/>
    </w:p>
    <w:bookmarkEnd w:id="98"/>
    <w:p w14:paraId="56E1B89A" w14:textId="07BA3639" w:rsidR="001D72FF" w:rsidRPr="00C40C77" w:rsidRDefault="001D72FF" w:rsidP="001D72FF">
      <w:pPr>
        <w:pStyle w:val="bullet"/>
        <w:spacing w:before="0" w:after="0"/>
        <w:jc w:val="both"/>
        <w:rPr>
          <w:sz w:val="22"/>
          <w:szCs w:val="22"/>
        </w:rPr>
      </w:pPr>
      <w:r w:rsidRPr="00C40C77">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2FA4F5AE" w14:textId="6FF7E76B" w:rsidR="00784E3A" w:rsidRPr="00C40C77" w:rsidRDefault="001D72FF" w:rsidP="00691E54">
      <w:pPr>
        <w:numPr>
          <w:ilvl w:val="3"/>
          <w:numId w:val="32"/>
        </w:numPr>
        <w:ind w:left="567" w:hanging="283"/>
        <w:jc w:val="both"/>
        <w:rPr>
          <w:sz w:val="22"/>
          <w:szCs w:val="22"/>
        </w:rPr>
      </w:pPr>
      <w:r w:rsidRPr="00C40C77">
        <w:rPr>
          <w:sz w:val="22"/>
          <w:szCs w:val="22"/>
        </w:rPr>
        <w:t xml:space="preserve">w pierwszej kolejności wyliczony zostanie procentowy wskaźnik upustu cenowego od </w:t>
      </w:r>
      <w:r w:rsidRPr="00C40C77">
        <w:rPr>
          <w:b/>
          <w:bCs/>
          <w:sz w:val="22"/>
          <w:szCs w:val="22"/>
          <w:u w:val="single"/>
        </w:rPr>
        <w:t>wartości ocenianej</w:t>
      </w:r>
      <w:r w:rsidRPr="00C40C77">
        <w:rPr>
          <w:sz w:val="22"/>
          <w:szCs w:val="22"/>
        </w:rPr>
        <w:t xml:space="preserve"> zawartej oferty pierwotnej (złożonej w odpowiedzi na ogłoszenie), uzyskany </w:t>
      </w:r>
      <w:r w:rsidR="009342C7" w:rsidRPr="00C40C77">
        <w:rPr>
          <w:sz w:val="22"/>
          <w:szCs w:val="22"/>
        </w:rPr>
        <w:br/>
      </w:r>
      <w:r w:rsidRPr="00C40C77">
        <w:rPr>
          <w:sz w:val="22"/>
          <w:szCs w:val="22"/>
        </w:rPr>
        <w:t xml:space="preserve">w wyniku aukcji, który zostanie zaokrąglony do dwóch miejsc po przecinku wg matematycznych zasad zaokrąglania. </w:t>
      </w:r>
    </w:p>
    <w:p w14:paraId="2C73DA04" w14:textId="0B3B5900" w:rsidR="001D72FF" w:rsidRPr="00C40C77" w:rsidRDefault="001D72FF" w:rsidP="00784E3A">
      <w:pPr>
        <w:ind w:left="567"/>
        <w:jc w:val="both"/>
        <w:rPr>
          <w:sz w:val="22"/>
          <w:szCs w:val="22"/>
        </w:rPr>
      </w:pPr>
      <w:r w:rsidRPr="00C40C77">
        <w:rPr>
          <w:sz w:val="22"/>
          <w:szCs w:val="22"/>
        </w:rPr>
        <w:t>Obliczenia zostaną wykonane wg wzoru:</w:t>
      </w:r>
    </w:p>
    <w:p w14:paraId="737F9EC5" w14:textId="33B6EE8B" w:rsidR="001D72FF" w:rsidRPr="00C40C77" w:rsidRDefault="001D72FF" w:rsidP="001D72FF">
      <w:pPr>
        <w:pStyle w:val="bullet"/>
        <w:spacing w:before="0" w:after="0"/>
        <w:ind w:left="2829"/>
        <w:rPr>
          <w:b/>
          <w:sz w:val="22"/>
          <w:szCs w:val="22"/>
          <w:vertAlign w:val="subscript"/>
        </w:rPr>
      </w:pPr>
      <w:r w:rsidRPr="00C40C77">
        <w:rPr>
          <w:b/>
          <w:sz w:val="22"/>
          <w:szCs w:val="22"/>
        </w:rPr>
        <w:t xml:space="preserve">W </w:t>
      </w:r>
      <w:r w:rsidRPr="00C40C77">
        <w:rPr>
          <w:b/>
          <w:sz w:val="22"/>
          <w:szCs w:val="22"/>
          <w:vertAlign w:val="subscript"/>
        </w:rPr>
        <w:t>oferty</w:t>
      </w:r>
      <w:r w:rsidRPr="00C40C77">
        <w:rPr>
          <w:b/>
          <w:sz w:val="22"/>
          <w:szCs w:val="22"/>
        </w:rPr>
        <w:t xml:space="preserve"> – W </w:t>
      </w:r>
      <w:r w:rsidRPr="00C40C77">
        <w:rPr>
          <w:b/>
          <w:sz w:val="22"/>
          <w:szCs w:val="22"/>
          <w:vertAlign w:val="subscript"/>
        </w:rPr>
        <w:t>aukcji</w:t>
      </w:r>
    </w:p>
    <w:p w14:paraId="01FAEB2C" w14:textId="26C60CA0" w:rsidR="001D72FF" w:rsidRPr="00C40C77" w:rsidRDefault="001D72FF" w:rsidP="001D72FF">
      <w:pPr>
        <w:pStyle w:val="bullet"/>
        <w:spacing w:before="0" w:after="0"/>
        <w:ind w:left="2830" w:hanging="851"/>
        <w:rPr>
          <w:b/>
          <w:sz w:val="22"/>
          <w:szCs w:val="22"/>
        </w:rPr>
      </w:pPr>
      <w:r w:rsidRPr="00C40C77">
        <w:rPr>
          <w:b/>
          <w:sz w:val="22"/>
          <w:szCs w:val="22"/>
        </w:rPr>
        <w:t>U = -------------------------------------- x 100 (%)</w:t>
      </w:r>
    </w:p>
    <w:p w14:paraId="121CB75A" w14:textId="0E5C66EF" w:rsidR="001D72FF" w:rsidRPr="00C40C77" w:rsidRDefault="001D72FF" w:rsidP="001D72FF">
      <w:pPr>
        <w:ind w:left="3053" w:firstLine="492"/>
        <w:rPr>
          <w:b/>
          <w:sz w:val="22"/>
          <w:szCs w:val="22"/>
          <w:vertAlign w:val="subscript"/>
        </w:rPr>
      </w:pPr>
      <w:r w:rsidRPr="00C40C77">
        <w:rPr>
          <w:b/>
          <w:sz w:val="22"/>
          <w:szCs w:val="22"/>
        </w:rPr>
        <w:t xml:space="preserve">W </w:t>
      </w:r>
      <w:r w:rsidRPr="00C40C77">
        <w:rPr>
          <w:b/>
          <w:sz w:val="22"/>
          <w:szCs w:val="22"/>
          <w:vertAlign w:val="subscript"/>
        </w:rPr>
        <w:t>oferty</w:t>
      </w:r>
    </w:p>
    <w:p w14:paraId="72B2AC4B" w14:textId="09E59813" w:rsidR="001D72FF" w:rsidRPr="00C40C77" w:rsidRDefault="001D72FF" w:rsidP="001D72FF">
      <w:pPr>
        <w:ind w:left="3053" w:firstLine="492"/>
        <w:rPr>
          <w:b/>
          <w:sz w:val="22"/>
          <w:szCs w:val="22"/>
          <w:vertAlign w:val="subscript"/>
        </w:rPr>
      </w:pPr>
    </w:p>
    <w:p w14:paraId="3850E23A" w14:textId="391E820D" w:rsidR="00784E3A" w:rsidRPr="00C40C77" w:rsidRDefault="001D72FF" w:rsidP="00691E54">
      <w:pPr>
        <w:numPr>
          <w:ilvl w:val="3"/>
          <w:numId w:val="32"/>
        </w:numPr>
        <w:ind w:left="567" w:hanging="283"/>
        <w:jc w:val="both"/>
        <w:rPr>
          <w:sz w:val="22"/>
          <w:szCs w:val="22"/>
        </w:rPr>
      </w:pPr>
      <w:r w:rsidRPr="00C40C77">
        <w:rPr>
          <w:sz w:val="22"/>
          <w:szCs w:val="22"/>
        </w:rPr>
        <w:t xml:space="preserve">Następnie wyliczone zostaną indywidualnie poszczególne ceny jednostkowe netto poprzez obniżenie cen jednostkowych z oferty pierwotnej o wartość upustu wyliczoną przy zastosowaniu wartości wskaźnika upustu (U), przy czym ceny te zostaną zaokrąglone wg matematycznych zasad zaokrąglania do dwóch miejsc po przecinku. </w:t>
      </w:r>
    </w:p>
    <w:p w14:paraId="4B88BDB8" w14:textId="7BA2178C" w:rsidR="001D72FF" w:rsidRPr="00C40C77" w:rsidRDefault="001D72FF" w:rsidP="00784E3A">
      <w:pPr>
        <w:ind w:left="567"/>
        <w:jc w:val="both"/>
        <w:rPr>
          <w:sz w:val="22"/>
          <w:szCs w:val="22"/>
        </w:rPr>
      </w:pPr>
      <w:r w:rsidRPr="00C40C77">
        <w:rPr>
          <w:sz w:val="22"/>
          <w:szCs w:val="22"/>
        </w:rPr>
        <w:t>Obliczenia zostaną wykonane wg wzoru:</w:t>
      </w:r>
    </w:p>
    <w:p w14:paraId="57E31B14" w14:textId="146E4402" w:rsidR="001D72FF" w:rsidRPr="00C40C77" w:rsidRDefault="001D72FF" w:rsidP="001D72FF">
      <w:pPr>
        <w:jc w:val="both"/>
        <w:rPr>
          <w:sz w:val="22"/>
          <w:szCs w:val="22"/>
        </w:rPr>
      </w:pPr>
    </w:p>
    <w:p w14:paraId="3E92A2EF" w14:textId="62476921" w:rsidR="001D72FF" w:rsidRPr="00C40C77" w:rsidRDefault="001D72FF" w:rsidP="001D72FF">
      <w:pPr>
        <w:ind w:left="1080"/>
        <w:jc w:val="center"/>
        <w:rPr>
          <w:b/>
          <w:sz w:val="22"/>
          <w:szCs w:val="22"/>
        </w:rPr>
      </w:pPr>
      <w:r w:rsidRPr="00C40C77">
        <w:rPr>
          <w:b/>
          <w:sz w:val="22"/>
          <w:szCs w:val="22"/>
        </w:rPr>
        <w:t xml:space="preserve">C </w:t>
      </w:r>
      <w:r w:rsidRPr="00C40C77">
        <w:rPr>
          <w:b/>
          <w:sz w:val="22"/>
          <w:szCs w:val="22"/>
          <w:vertAlign w:val="subscript"/>
        </w:rPr>
        <w:t>aukcji</w:t>
      </w:r>
      <w:r w:rsidRPr="00C40C77">
        <w:rPr>
          <w:b/>
          <w:sz w:val="22"/>
          <w:szCs w:val="22"/>
        </w:rPr>
        <w:t xml:space="preserve"> = C </w:t>
      </w:r>
      <w:r w:rsidRPr="00C40C77">
        <w:rPr>
          <w:b/>
          <w:sz w:val="22"/>
          <w:szCs w:val="22"/>
          <w:vertAlign w:val="subscript"/>
        </w:rPr>
        <w:t>oferty</w:t>
      </w:r>
      <w:r w:rsidRPr="00C40C77">
        <w:rPr>
          <w:b/>
          <w:sz w:val="22"/>
          <w:szCs w:val="22"/>
        </w:rPr>
        <w:t xml:space="preserve"> – (C </w:t>
      </w:r>
      <w:r w:rsidRPr="00C40C77">
        <w:rPr>
          <w:b/>
          <w:sz w:val="22"/>
          <w:szCs w:val="22"/>
          <w:vertAlign w:val="subscript"/>
        </w:rPr>
        <w:t>oferty</w:t>
      </w:r>
      <w:r w:rsidRPr="00C40C77">
        <w:rPr>
          <w:b/>
          <w:sz w:val="22"/>
          <w:szCs w:val="22"/>
        </w:rPr>
        <w:t xml:space="preserve"> x U)</w:t>
      </w:r>
    </w:p>
    <w:p w14:paraId="1A818E68" w14:textId="51BFDFA1" w:rsidR="001D72FF" w:rsidRPr="00C40C77" w:rsidRDefault="001D72FF" w:rsidP="001D72FF">
      <w:pPr>
        <w:ind w:left="1080"/>
        <w:jc w:val="both"/>
        <w:rPr>
          <w:sz w:val="22"/>
          <w:szCs w:val="22"/>
        </w:rPr>
      </w:pPr>
      <w:r w:rsidRPr="00C40C77">
        <w:rPr>
          <w:sz w:val="22"/>
          <w:szCs w:val="22"/>
        </w:rPr>
        <w:t>gdzie:</w:t>
      </w:r>
    </w:p>
    <w:p w14:paraId="7740EE9D" w14:textId="70898703" w:rsidR="001D72FF" w:rsidRPr="00C40C77" w:rsidRDefault="001D72FF" w:rsidP="001D72FF">
      <w:pPr>
        <w:tabs>
          <w:tab w:val="left" w:pos="1800"/>
        </w:tabs>
        <w:ind w:left="1800" w:hanging="720"/>
        <w:jc w:val="both"/>
        <w:rPr>
          <w:sz w:val="22"/>
          <w:szCs w:val="22"/>
        </w:rPr>
      </w:pPr>
      <w:r w:rsidRPr="00C40C77">
        <w:rPr>
          <w:sz w:val="22"/>
          <w:szCs w:val="22"/>
        </w:rPr>
        <w:t>U – wartość wskaźnika upustu cenowego od wartości oferty pierwotnej uzyskanego w wyniku akcji elektronicznej</w:t>
      </w:r>
    </w:p>
    <w:p w14:paraId="110EFE24" w14:textId="3BB69DD9" w:rsidR="001D72FF" w:rsidRPr="00C40C77" w:rsidRDefault="001D72FF" w:rsidP="001D72FF">
      <w:pPr>
        <w:tabs>
          <w:tab w:val="left" w:pos="1800"/>
        </w:tabs>
        <w:ind w:left="1080"/>
        <w:jc w:val="both"/>
        <w:rPr>
          <w:sz w:val="22"/>
          <w:szCs w:val="22"/>
        </w:rPr>
      </w:pPr>
      <w:r w:rsidRPr="00C40C77">
        <w:rPr>
          <w:sz w:val="22"/>
          <w:szCs w:val="22"/>
        </w:rPr>
        <w:t xml:space="preserve">W </w:t>
      </w:r>
      <w:r w:rsidRPr="00C40C77">
        <w:rPr>
          <w:sz w:val="22"/>
          <w:szCs w:val="22"/>
          <w:vertAlign w:val="subscript"/>
        </w:rPr>
        <w:t>oferty</w:t>
      </w:r>
      <w:r w:rsidRPr="00C40C77">
        <w:rPr>
          <w:sz w:val="22"/>
          <w:szCs w:val="22"/>
        </w:rPr>
        <w:tab/>
        <w:t>– wartość oferty pierwotnej</w:t>
      </w:r>
    </w:p>
    <w:p w14:paraId="07385D5C" w14:textId="7B28D5CA" w:rsidR="001D72FF" w:rsidRPr="00C40C77" w:rsidRDefault="001D72FF" w:rsidP="001D72FF">
      <w:pPr>
        <w:tabs>
          <w:tab w:val="left" w:pos="1800"/>
        </w:tabs>
        <w:ind w:left="1080"/>
        <w:jc w:val="both"/>
        <w:rPr>
          <w:sz w:val="22"/>
          <w:szCs w:val="22"/>
        </w:rPr>
      </w:pPr>
      <w:r w:rsidRPr="00C40C77">
        <w:rPr>
          <w:sz w:val="22"/>
          <w:szCs w:val="22"/>
        </w:rPr>
        <w:t xml:space="preserve">W </w:t>
      </w:r>
      <w:r w:rsidRPr="00C40C77">
        <w:rPr>
          <w:sz w:val="22"/>
          <w:szCs w:val="22"/>
          <w:vertAlign w:val="subscript"/>
        </w:rPr>
        <w:t>aukcji</w:t>
      </w:r>
      <w:r w:rsidRPr="00C40C77">
        <w:rPr>
          <w:sz w:val="22"/>
          <w:szCs w:val="22"/>
        </w:rPr>
        <w:tab/>
        <w:t>– wartość oferty uzyskanej w toku aukcji elektronicznej</w:t>
      </w:r>
    </w:p>
    <w:p w14:paraId="18624154" w14:textId="04CAA506" w:rsidR="001D72FF" w:rsidRPr="00C40C77" w:rsidRDefault="001D72FF" w:rsidP="001D72FF">
      <w:pPr>
        <w:tabs>
          <w:tab w:val="left" w:pos="1800"/>
        </w:tabs>
        <w:ind w:left="1080"/>
        <w:jc w:val="both"/>
        <w:rPr>
          <w:sz w:val="22"/>
          <w:szCs w:val="22"/>
        </w:rPr>
      </w:pPr>
      <w:r w:rsidRPr="00C40C77">
        <w:rPr>
          <w:sz w:val="22"/>
          <w:szCs w:val="22"/>
        </w:rPr>
        <w:t xml:space="preserve">C </w:t>
      </w:r>
      <w:r w:rsidRPr="00C40C77">
        <w:rPr>
          <w:sz w:val="22"/>
          <w:szCs w:val="22"/>
          <w:vertAlign w:val="subscript"/>
        </w:rPr>
        <w:t>aukcji</w:t>
      </w:r>
      <w:r w:rsidRPr="00C40C77">
        <w:rPr>
          <w:sz w:val="22"/>
          <w:szCs w:val="22"/>
        </w:rPr>
        <w:tab/>
        <w:t>– cena jednostkowa netto przyjęta do umowy</w:t>
      </w:r>
    </w:p>
    <w:p w14:paraId="0C71021E" w14:textId="3DFFB0E4" w:rsidR="001D72FF" w:rsidRPr="00C40C77" w:rsidRDefault="001D72FF" w:rsidP="001D72FF">
      <w:pPr>
        <w:tabs>
          <w:tab w:val="left" w:pos="1800"/>
        </w:tabs>
        <w:ind w:left="1080"/>
        <w:jc w:val="both"/>
        <w:rPr>
          <w:sz w:val="22"/>
          <w:szCs w:val="22"/>
        </w:rPr>
      </w:pPr>
      <w:r w:rsidRPr="00C40C77">
        <w:rPr>
          <w:sz w:val="22"/>
          <w:szCs w:val="22"/>
        </w:rPr>
        <w:t xml:space="preserve">C </w:t>
      </w:r>
      <w:r w:rsidRPr="00C40C77">
        <w:rPr>
          <w:sz w:val="22"/>
          <w:szCs w:val="22"/>
          <w:vertAlign w:val="subscript"/>
        </w:rPr>
        <w:t>oferty</w:t>
      </w:r>
      <w:r w:rsidRPr="00C40C77">
        <w:rPr>
          <w:sz w:val="22"/>
          <w:szCs w:val="22"/>
        </w:rPr>
        <w:tab/>
        <w:t>– cena jednostkowa netto oferty pierwotnej</w:t>
      </w:r>
    </w:p>
    <w:p w14:paraId="5612EC6B" w14:textId="1531DE0B" w:rsidR="006B54BD" w:rsidRPr="00C40C77" w:rsidRDefault="006B54BD" w:rsidP="001D72FF">
      <w:pPr>
        <w:tabs>
          <w:tab w:val="left" w:pos="1800"/>
        </w:tabs>
        <w:ind w:left="1080"/>
        <w:jc w:val="both"/>
        <w:rPr>
          <w:sz w:val="22"/>
          <w:szCs w:val="22"/>
        </w:rPr>
      </w:pPr>
    </w:p>
    <w:p w14:paraId="666B0121" w14:textId="351FFCDA" w:rsidR="001D72FF" w:rsidRPr="00C40C77" w:rsidRDefault="001D72FF" w:rsidP="001D72FF">
      <w:pPr>
        <w:tabs>
          <w:tab w:val="left" w:pos="1800"/>
        </w:tabs>
        <w:jc w:val="both"/>
        <w:rPr>
          <w:sz w:val="22"/>
          <w:szCs w:val="22"/>
        </w:rPr>
      </w:pPr>
    </w:p>
    <w:p w14:paraId="775814AA" w14:textId="1E27970E" w:rsidR="006B54BD" w:rsidRPr="00C40C77" w:rsidRDefault="006B54BD" w:rsidP="00691E54">
      <w:pPr>
        <w:numPr>
          <w:ilvl w:val="3"/>
          <w:numId w:val="32"/>
        </w:numPr>
        <w:ind w:left="567" w:hanging="283"/>
        <w:jc w:val="both"/>
        <w:rPr>
          <w:sz w:val="22"/>
          <w:szCs w:val="22"/>
        </w:rPr>
      </w:pPr>
      <w:r w:rsidRPr="00C40C77">
        <w:rPr>
          <w:sz w:val="22"/>
          <w:szCs w:val="22"/>
        </w:rPr>
        <w:t xml:space="preserve">Upust uzyskany w toku aukcji elektronicznej dla istotnej części zamówienia określonej </w:t>
      </w:r>
      <w:r w:rsidR="009342C7" w:rsidRPr="00C40C77">
        <w:rPr>
          <w:sz w:val="22"/>
          <w:szCs w:val="22"/>
        </w:rPr>
        <w:br/>
      </w:r>
      <w:r w:rsidRPr="00C40C77">
        <w:rPr>
          <w:b/>
          <w:bCs/>
          <w:sz w:val="22"/>
          <w:szCs w:val="22"/>
        </w:rPr>
        <w:t xml:space="preserve">w </w:t>
      </w:r>
      <w:r w:rsidR="00784E3A" w:rsidRPr="00C40C77">
        <w:rPr>
          <w:b/>
          <w:bCs/>
          <w:sz w:val="22"/>
          <w:szCs w:val="22"/>
        </w:rPr>
        <w:t>Z</w:t>
      </w:r>
      <w:r w:rsidRPr="00C40C77">
        <w:rPr>
          <w:b/>
          <w:bCs/>
          <w:sz w:val="22"/>
          <w:szCs w:val="22"/>
        </w:rPr>
        <w:t>ałączniku nr 2a</w:t>
      </w:r>
      <w:r w:rsidRPr="00C40C77">
        <w:rPr>
          <w:sz w:val="22"/>
          <w:szCs w:val="22"/>
        </w:rPr>
        <w:t xml:space="preserve"> zostanie przeliczony dla wszystkich pozycji cennikowych wprowadzonych do </w:t>
      </w:r>
      <w:r w:rsidR="00784E3A" w:rsidRPr="00C40C77">
        <w:rPr>
          <w:b/>
          <w:bCs/>
          <w:sz w:val="22"/>
          <w:szCs w:val="22"/>
        </w:rPr>
        <w:t>Z</w:t>
      </w:r>
      <w:r w:rsidRPr="00C40C77">
        <w:rPr>
          <w:b/>
          <w:bCs/>
          <w:sz w:val="22"/>
          <w:szCs w:val="22"/>
        </w:rPr>
        <w:t>ałącznika nr 2a i 2b</w:t>
      </w:r>
      <w:r w:rsidRPr="00C40C77">
        <w:rPr>
          <w:sz w:val="22"/>
          <w:szCs w:val="22"/>
        </w:rPr>
        <w:t>.</w:t>
      </w:r>
    </w:p>
    <w:p w14:paraId="32172CBA" w14:textId="3616E3B6" w:rsidR="001D72FF" w:rsidRPr="00C40C77" w:rsidRDefault="001D72FF" w:rsidP="00691E54">
      <w:pPr>
        <w:numPr>
          <w:ilvl w:val="3"/>
          <w:numId w:val="32"/>
        </w:numPr>
        <w:ind w:left="567" w:hanging="283"/>
        <w:jc w:val="both"/>
        <w:rPr>
          <w:sz w:val="22"/>
          <w:szCs w:val="22"/>
        </w:rPr>
      </w:pPr>
      <w:r w:rsidRPr="00C40C77">
        <w:rPr>
          <w:sz w:val="22"/>
          <w:szCs w:val="22"/>
        </w:rPr>
        <w:t xml:space="preserve">Wartością </w:t>
      </w:r>
      <w:r w:rsidR="00784E3A" w:rsidRPr="00C40C77">
        <w:rPr>
          <w:sz w:val="22"/>
          <w:szCs w:val="22"/>
        </w:rPr>
        <w:t>U</w:t>
      </w:r>
      <w:r w:rsidRPr="00C40C77">
        <w:rPr>
          <w:sz w:val="22"/>
          <w:szCs w:val="22"/>
        </w:rPr>
        <w:t xml:space="preserve">mowy netto będzie kwota jaką </w:t>
      </w:r>
      <w:r w:rsidR="00784E3A" w:rsidRPr="00C40C77">
        <w:rPr>
          <w:sz w:val="22"/>
          <w:szCs w:val="22"/>
        </w:rPr>
        <w:t>Z</w:t>
      </w:r>
      <w:r w:rsidRPr="00C40C77">
        <w:rPr>
          <w:sz w:val="22"/>
          <w:szCs w:val="22"/>
        </w:rPr>
        <w:t xml:space="preserve">amawiający zamierza przeznaczyć na realizację zamówienia w okresie obowiązywania </w:t>
      </w:r>
      <w:r w:rsidR="00DB4257" w:rsidRPr="00C40C77">
        <w:rPr>
          <w:sz w:val="22"/>
          <w:szCs w:val="22"/>
        </w:rPr>
        <w:t>U</w:t>
      </w:r>
      <w:r w:rsidRPr="00C40C77">
        <w:rPr>
          <w:sz w:val="22"/>
          <w:szCs w:val="22"/>
        </w:rPr>
        <w:t>mowy.</w:t>
      </w:r>
    </w:p>
    <w:p w14:paraId="1557005D" w14:textId="29A9DA93" w:rsidR="00784E3A" w:rsidRPr="00C40C77" w:rsidRDefault="00DB464B" w:rsidP="00784E3A">
      <w:pPr>
        <w:ind w:left="567"/>
        <w:jc w:val="both"/>
        <w:rPr>
          <w:sz w:val="22"/>
          <w:szCs w:val="22"/>
        </w:rPr>
      </w:pPr>
      <w:r w:rsidRPr="00C40C77">
        <w:rPr>
          <w:sz w:val="22"/>
          <w:szCs w:val="22"/>
        </w:rPr>
        <w:t xml:space="preserve"> </w:t>
      </w:r>
    </w:p>
    <w:p w14:paraId="73833EC0" w14:textId="756B726B" w:rsidR="009342C7" w:rsidRPr="00C40C77" w:rsidRDefault="009342C7" w:rsidP="00691E54">
      <w:pPr>
        <w:pStyle w:val="Akapitzlist"/>
        <w:keepNext/>
        <w:numPr>
          <w:ilvl w:val="0"/>
          <w:numId w:val="49"/>
        </w:numPr>
        <w:tabs>
          <w:tab w:val="left" w:pos="720"/>
        </w:tabs>
        <w:snapToGrid w:val="0"/>
        <w:jc w:val="both"/>
        <w:outlineLvl w:val="1"/>
        <w:rPr>
          <w:sz w:val="22"/>
          <w:szCs w:val="22"/>
        </w:rPr>
      </w:pPr>
      <w:bookmarkStart w:id="100" w:name="_Toc218752627"/>
      <w:bookmarkStart w:id="101" w:name="_Hlk108341338"/>
      <w:bookmarkEnd w:id="99"/>
      <w:r w:rsidRPr="00C40C77">
        <w:rPr>
          <w:b/>
          <w:bCs/>
          <w:sz w:val="22"/>
          <w:szCs w:val="22"/>
        </w:rPr>
        <w:t>Kolejność podejmowania czynności przez Zamawiającego</w:t>
      </w:r>
      <w:bookmarkEnd w:id="100"/>
    </w:p>
    <w:p w14:paraId="1C94949E" w14:textId="64153738" w:rsidR="009342C7" w:rsidRPr="00C40C77" w:rsidRDefault="009342C7" w:rsidP="00691E54">
      <w:pPr>
        <w:pStyle w:val="Akapitzlist"/>
        <w:numPr>
          <w:ilvl w:val="0"/>
          <w:numId w:val="63"/>
        </w:numPr>
        <w:ind w:left="426" w:hanging="284"/>
        <w:jc w:val="both"/>
        <w:rPr>
          <w:bCs/>
          <w:strike/>
          <w:color w:val="000000" w:themeColor="text1"/>
          <w:sz w:val="22"/>
          <w:szCs w:val="22"/>
        </w:rPr>
      </w:pPr>
      <w:r w:rsidRPr="00C40C77">
        <w:rPr>
          <w:bCs/>
          <w:sz w:val="22"/>
          <w:szCs w:val="22"/>
        </w:rPr>
        <w:t xml:space="preserve">Po złożeniu ofert i przeprowadzeniu aukcji elektronicznej </w:t>
      </w:r>
      <w:r w:rsidRPr="00C40C77">
        <w:rPr>
          <w:bCs/>
          <w:color w:val="000000" w:themeColor="text1"/>
          <w:sz w:val="22"/>
          <w:szCs w:val="22"/>
        </w:rPr>
        <w:t xml:space="preserve">Zamawiający dokona badania i oceny ofert, </w:t>
      </w:r>
      <w:r w:rsidRPr="00C40C77">
        <w:rPr>
          <w:bCs/>
          <w:color w:val="000000" w:themeColor="text1"/>
          <w:sz w:val="22"/>
          <w:szCs w:val="22"/>
        </w:rPr>
        <w:br/>
        <w:t xml:space="preserve">w tym poprawy omyłek zgodnie z </w:t>
      </w:r>
      <w:r w:rsidRPr="00C40C77">
        <w:rPr>
          <w:bCs/>
          <w:iCs/>
          <w:color w:val="000000" w:themeColor="text1"/>
          <w:sz w:val="22"/>
          <w:szCs w:val="22"/>
        </w:rPr>
        <w:t>§ 39 ust. 9 Regulaminu.</w:t>
      </w:r>
    </w:p>
    <w:p w14:paraId="0B162853" w14:textId="20F5548F" w:rsidR="009342C7" w:rsidRPr="00C40C77" w:rsidRDefault="009342C7" w:rsidP="00691E54">
      <w:pPr>
        <w:pStyle w:val="Ustp"/>
        <w:numPr>
          <w:ilvl w:val="0"/>
          <w:numId w:val="63"/>
        </w:numPr>
        <w:spacing w:before="0" w:line="240" w:lineRule="auto"/>
        <w:ind w:left="426" w:hanging="284"/>
        <w:rPr>
          <w:color w:val="000000" w:themeColor="text1"/>
          <w:sz w:val="22"/>
          <w:szCs w:val="22"/>
        </w:rPr>
      </w:pPr>
      <w:r w:rsidRPr="00C40C77">
        <w:rPr>
          <w:bCs/>
          <w:color w:val="000000" w:themeColor="text1"/>
          <w:sz w:val="22"/>
          <w:szCs w:val="22"/>
        </w:rPr>
        <w:lastRenderedPageBreak/>
        <w:t xml:space="preserve">Zamawiający zgodnie z </w:t>
      </w:r>
      <w:r w:rsidRPr="00C40C77">
        <w:rPr>
          <w:color w:val="000000" w:themeColor="text1"/>
          <w:sz w:val="22"/>
          <w:szCs w:val="22"/>
        </w:rPr>
        <w:t xml:space="preserve"> </w:t>
      </w:r>
      <w:r w:rsidRPr="00C40C77">
        <w:rPr>
          <w:bCs/>
          <w:iCs/>
          <w:color w:val="000000" w:themeColor="text1"/>
          <w:sz w:val="22"/>
          <w:szCs w:val="22"/>
        </w:rPr>
        <w:t xml:space="preserve">§ 39 ust. 1 Regulaminu, </w:t>
      </w:r>
      <w:r w:rsidRPr="00C40C77">
        <w:rPr>
          <w:bCs/>
          <w:color w:val="000000" w:themeColor="text1"/>
          <w:sz w:val="22"/>
          <w:szCs w:val="22"/>
          <w:u w:val="single"/>
        </w:rPr>
        <w:t xml:space="preserve">wezwie Wykonawcę, który złożył najkorzystniejszą ofertę </w:t>
      </w:r>
      <w:r w:rsidRPr="00C40C77">
        <w:rPr>
          <w:bCs/>
          <w:color w:val="000000" w:themeColor="text1"/>
          <w:sz w:val="22"/>
          <w:szCs w:val="22"/>
        </w:rPr>
        <w:t xml:space="preserve">do przedstawienia podmiotowych i przedmiotowych środków dowodowych oraz wymaganych oświadczeń i dokumentów, o których mowa w części IX SWZ, </w:t>
      </w:r>
      <w:r w:rsidRPr="00C40C77">
        <w:rPr>
          <w:color w:val="000000" w:themeColor="text1"/>
          <w:sz w:val="22"/>
          <w:szCs w:val="22"/>
        </w:rPr>
        <w:t>chyba, że pomimo ich złożenia konieczne byłoby unieważnienie postępowania lub odrzucenie oferty.</w:t>
      </w:r>
    </w:p>
    <w:p w14:paraId="04DD3857" w14:textId="77777777" w:rsidR="00784E3A" w:rsidRPr="00C40C77" w:rsidRDefault="00784E3A" w:rsidP="00784E3A">
      <w:pPr>
        <w:pStyle w:val="Ustp"/>
        <w:spacing w:before="0" w:line="240" w:lineRule="auto"/>
        <w:ind w:left="426"/>
        <w:rPr>
          <w:color w:val="000000" w:themeColor="text1"/>
          <w:sz w:val="22"/>
          <w:szCs w:val="22"/>
        </w:rPr>
      </w:pPr>
    </w:p>
    <w:p w14:paraId="491BBFB9" w14:textId="3611758C" w:rsidR="00EB49F7" w:rsidRPr="00C40C77" w:rsidRDefault="00EB49F7" w:rsidP="00691E54">
      <w:pPr>
        <w:pStyle w:val="Akapitzlist"/>
        <w:keepNext/>
        <w:numPr>
          <w:ilvl w:val="0"/>
          <w:numId w:val="49"/>
        </w:numPr>
        <w:tabs>
          <w:tab w:val="left" w:pos="720"/>
        </w:tabs>
        <w:snapToGrid w:val="0"/>
        <w:jc w:val="both"/>
        <w:outlineLvl w:val="1"/>
        <w:rPr>
          <w:sz w:val="22"/>
          <w:szCs w:val="22"/>
        </w:rPr>
      </w:pPr>
      <w:bookmarkStart w:id="102" w:name="_Toc218752628"/>
      <w:r w:rsidRPr="00C40C77">
        <w:rPr>
          <w:b/>
          <w:bCs/>
          <w:sz w:val="22"/>
          <w:szCs w:val="22"/>
        </w:rPr>
        <w:t>Zabezpieczenie należytego wykonywania umowy</w:t>
      </w:r>
      <w:bookmarkEnd w:id="102"/>
    </w:p>
    <w:p w14:paraId="6A5C859F" w14:textId="70CFC3E6" w:rsidR="00EB49F7" w:rsidRPr="00C40C77" w:rsidRDefault="00EB49F7" w:rsidP="00784E3A">
      <w:pPr>
        <w:pStyle w:val="Akapitzlist"/>
        <w:ind w:left="360"/>
        <w:jc w:val="both"/>
        <w:rPr>
          <w:bCs/>
          <w:sz w:val="22"/>
          <w:szCs w:val="22"/>
        </w:rPr>
      </w:pPr>
      <w:r w:rsidRPr="00C40C77">
        <w:rPr>
          <w:bCs/>
          <w:sz w:val="22"/>
          <w:szCs w:val="22"/>
        </w:rPr>
        <w:t>Zamawiający nie wymaga wniesienia zabezpieczenia należytego wykonania umowy</w:t>
      </w:r>
      <w:r w:rsidR="00784E3A" w:rsidRPr="00C40C77">
        <w:rPr>
          <w:bCs/>
          <w:sz w:val="22"/>
          <w:szCs w:val="22"/>
        </w:rPr>
        <w:t>.</w:t>
      </w:r>
    </w:p>
    <w:p w14:paraId="770CFE1E" w14:textId="77777777" w:rsidR="00784E3A" w:rsidRPr="00C40C77" w:rsidRDefault="00784E3A" w:rsidP="00784E3A">
      <w:pPr>
        <w:pStyle w:val="Akapitzlist"/>
        <w:ind w:left="360"/>
        <w:jc w:val="both"/>
        <w:rPr>
          <w:bCs/>
          <w:strike/>
          <w:color w:val="000000" w:themeColor="text1"/>
          <w:sz w:val="22"/>
          <w:szCs w:val="22"/>
        </w:rPr>
      </w:pPr>
    </w:p>
    <w:p w14:paraId="6E30D5BC" w14:textId="252A2624" w:rsidR="00EB49F7" w:rsidRPr="00C40C77" w:rsidRDefault="00EB49F7" w:rsidP="00691E54">
      <w:pPr>
        <w:pStyle w:val="Akapitzlist"/>
        <w:keepNext/>
        <w:numPr>
          <w:ilvl w:val="0"/>
          <w:numId w:val="49"/>
        </w:numPr>
        <w:tabs>
          <w:tab w:val="left" w:pos="720"/>
        </w:tabs>
        <w:snapToGrid w:val="0"/>
        <w:jc w:val="both"/>
        <w:outlineLvl w:val="1"/>
        <w:rPr>
          <w:b/>
          <w:bCs/>
          <w:color w:val="FF0000"/>
          <w:sz w:val="22"/>
          <w:szCs w:val="22"/>
        </w:rPr>
      </w:pPr>
      <w:bookmarkStart w:id="103" w:name="_Toc106095856"/>
      <w:bookmarkStart w:id="104" w:name="_Toc106096400"/>
      <w:bookmarkStart w:id="105" w:name="_Toc107402504"/>
      <w:bookmarkStart w:id="106" w:name="_Toc218752629"/>
      <w:r w:rsidRPr="00C40C77">
        <w:rPr>
          <w:b/>
          <w:bCs/>
          <w:sz w:val="22"/>
          <w:szCs w:val="22"/>
        </w:rPr>
        <w:t>Istotne postanowienia umowy</w:t>
      </w:r>
      <w:bookmarkEnd w:id="103"/>
      <w:bookmarkEnd w:id="104"/>
      <w:bookmarkEnd w:id="105"/>
      <w:bookmarkEnd w:id="106"/>
    </w:p>
    <w:p w14:paraId="2C25A606" w14:textId="75BEB8D0" w:rsidR="00431179" w:rsidRPr="00C40C77" w:rsidRDefault="00431179" w:rsidP="00691E54">
      <w:pPr>
        <w:pStyle w:val="Akapitzlist"/>
        <w:numPr>
          <w:ilvl w:val="0"/>
          <w:numId w:val="64"/>
        </w:numPr>
        <w:ind w:left="426" w:hanging="284"/>
        <w:jc w:val="both"/>
        <w:rPr>
          <w:sz w:val="22"/>
          <w:szCs w:val="22"/>
        </w:rPr>
      </w:pPr>
      <w:r w:rsidRPr="00C40C77">
        <w:rPr>
          <w:b/>
          <w:bCs/>
          <w:sz w:val="22"/>
          <w:szCs w:val="22"/>
        </w:rPr>
        <w:t xml:space="preserve">Załącznik nr </w:t>
      </w:r>
      <w:r w:rsidR="00E247EB" w:rsidRPr="00C40C77">
        <w:rPr>
          <w:b/>
          <w:bCs/>
          <w:sz w:val="22"/>
          <w:szCs w:val="22"/>
        </w:rPr>
        <w:t>14</w:t>
      </w:r>
      <w:r w:rsidRPr="00C40C77">
        <w:rPr>
          <w:b/>
          <w:bCs/>
          <w:sz w:val="22"/>
          <w:szCs w:val="22"/>
        </w:rPr>
        <w:t xml:space="preserve"> do SWZ</w:t>
      </w:r>
      <w:r w:rsidRPr="00C40C77">
        <w:rPr>
          <w:sz w:val="22"/>
          <w:szCs w:val="22"/>
        </w:rPr>
        <w:t xml:space="preserve"> zawiera projektowane postanowienia, które zostaną wprowadzone do </w:t>
      </w:r>
      <w:r w:rsidR="00AC6B00" w:rsidRPr="00C40C77">
        <w:rPr>
          <w:sz w:val="22"/>
          <w:szCs w:val="22"/>
        </w:rPr>
        <w:t>U</w:t>
      </w:r>
      <w:r w:rsidRPr="00C40C77">
        <w:rPr>
          <w:sz w:val="22"/>
          <w:szCs w:val="22"/>
        </w:rPr>
        <w:t>mowy w sprawie udzielenia zamówienia.</w:t>
      </w:r>
    </w:p>
    <w:p w14:paraId="3B5EEC14" w14:textId="32193368" w:rsidR="00431179" w:rsidRPr="00C40C77" w:rsidRDefault="00431179" w:rsidP="00691E54">
      <w:pPr>
        <w:pStyle w:val="Akapitzlist"/>
        <w:numPr>
          <w:ilvl w:val="0"/>
          <w:numId w:val="64"/>
        </w:numPr>
        <w:ind w:left="426" w:hanging="284"/>
        <w:jc w:val="both"/>
        <w:rPr>
          <w:sz w:val="22"/>
          <w:szCs w:val="22"/>
        </w:rPr>
      </w:pPr>
      <w:bookmarkStart w:id="107" w:name="_Hlk106044996"/>
      <w:r w:rsidRPr="00C40C77">
        <w:rPr>
          <w:sz w:val="22"/>
          <w:szCs w:val="22"/>
        </w:rPr>
        <w:t>Postanowienia, które wprowadzone zostaną do</w:t>
      </w:r>
      <w:r w:rsidR="00DB4257" w:rsidRPr="00C40C77">
        <w:rPr>
          <w:sz w:val="22"/>
          <w:szCs w:val="22"/>
        </w:rPr>
        <w:t xml:space="preserve"> </w:t>
      </w:r>
      <w:r w:rsidR="00AC6B00" w:rsidRPr="00C40C77">
        <w:rPr>
          <w:sz w:val="22"/>
          <w:szCs w:val="22"/>
        </w:rPr>
        <w:t>U</w:t>
      </w:r>
      <w:r w:rsidRPr="00C40C77">
        <w:rPr>
          <w:sz w:val="22"/>
          <w:szCs w:val="22"/>
        </w:rPr>
        <w:t xml:space="preserve">mowy, zawierają informacje w sprawie ochrony osób fizycznych w związku z przetwarzaniem danych osobowych i w sprawie swobodnego przepływu takich danych zgodnie z Rozporządzeniem Parlamentu Europejskiego i Rady z dnia 27 kwietnia 2016 r. </w:t>
      </w:r>
      <w:r w:rsidRPr="00C40C77">
        <w:rPr>
          <w:sz w:val="22"/>
          <w:szCs w:val="22"/>
        </w:rPr>
        <w:br/>
        <w:t xml:space="preserve">w sprawie ochrony osób fizycznych w związku z przetwarzaniem danych osobowych i w sprawie swobodnego przepływu takich danych oraz uchylenia dyrektywy 95/46/WE (ogólne rozporządzenie </w:t>
      </w:r>
      <w:r w:rsidRPr="00C40C77">
        <w:rPr>
          <w:sz w:val="22"/>
          <w:szCs w:val="22"/>
        </w:rPr>
        <w:br/>
        <w:t>o ochronie danych osobowych) (Dz. Urz. UE L.2016.119.1 z dnia 4 maja 2016 roku).</w:t>
      </w:r>
    </w:p>
    <w:p w14:paraId="0D70467C" w14:textId="77777777" w:rsidR="00784E3A" w:rsidRPr="00C40C77" w:rsidRDefault="00784E3A" w:rsidP="00784E3A">
      <w:pPr>
        <w:pStyle w:val="Akapitzlist"/>
        <w:ind w:left="426"/>
        <w:jc w:val="both"/>
        <w:rPr>
          <w:sz w:val="22"/>
          <w:szCs w:val="22"/>
        </w:rPr>
      </w:pPr>
    </w:p>
    <w:p w14:paraId="187927BA" w14:textId="41826091" w:rsidR="00431179" w:rsidRPr="00C40C77" w:rsidRDefault="00431179" w:rsidP="00691E54">
      <w:pPr>
        <w:pStyle w:val="Akapitzlist"/>
        <w:keepNext/>
        <w:numPr>
          <w:ilvl w:val="0"/>
          <w:numId w:val="49"/>
        </w:numPr>
        <w:tabs>
          <w:tab w:val="left" w:pos="720"/>
        </w:tabs>
        <w:snapToGrid w:val="0"/>
        <w:jc w:val="both"/>
        <w:outlineLvl w:val="1"/>
        <w:rPr>
          <w:b/>
          <w:bCs/>
          <w:color w:val="FF0000"/>
          <w:sz w:val="22"/>
          <w:szCs w:val="22"/>
        </w:rPr>
      </w:pPr>
      <w:bookmarkStart w:id="108" w:name="_Toc218752630"/>
      <w:r w:rsidRPr="00C40C77">
        <w:rPr>
          <w:b/>
          <w:bCs/>
          <w:sz w:val="22"/>
          <w:szCs w:val="22"/>
        </w:rPr>
        <w:t>Formalności, jakich należy dopełnić przed zawarciem umowy</w:t>
      </w:r>
      <w:bookmarkEnd w:id="108"/>
    </w:p>
    <w:p w14:paraId="66E8F483" w14:textId="292FD4B3" w:rsidR="00431179" w:rsidRPr="00C40C77" w:rsidRDefault="00431179" w:rsidP="00784E3A">
      <w:pPr>
        <w:pStyle w:val="Akapitzlist"/>
        <w:ind w:left="360"/>
        <w:jc w:val="both"/>
        <w:rPr>
          <w:sz w:val="22"/>
          <w:szCs w:val="22"/>
        </w:rPr>
      </w:pPr>
      <w:r w:rsidRPr="00C40C77">
        <w:rPr>
          <w:sz w:val="22"/>
          <w:szCs w:val="22"/>
        </w:rPr>
        <w:t xml:space="preserve">Zamawiający nie wymaga szczególnych formalności przed zawarciem </w:t>
      </w:r>
      <w:r w:rsidR="00784E3A" w:rsidRPr="00C40C77">
        <w:rPr>
          <w:sz w:val="22"/>
          <w:szCs w:val="22"/>
        </w:rPr>
        <w:t>U</w:t>
      </w:r>
      <w:r w:rsidRPr="00C40C77">
        <w:rPr>
          <w:sz w:val="22"/>
          <w:szCs w:val="22"/>
        </w:rPr>
        <w:t>mowy.</w:t>
      </w:r>
    </w:p>
    <w:p w14:paraId="08F7FDA1" w14:textId="77777777" w:rsidR="00784E3A" w:rsidRPr="00C40C77" w:rsidRDefault="00784E3A" w:rsidP="00784E3A">
      <w:pPr>
        <w:pStyle w:val="Akapitzlist"/>
        <w:ind w:left="360"/>
        <w:jc w:val="both"/>
        <w:rPr>
          <w:sz w:val="22"/>
          <w:szCs w:val="22"/>
        </w:rPr>
      </w:pPr>
    </w:p>
    <w:p w14:paraId="56953B9B" w14:textId="734E94FD" w:rsidR="00431179" w:rsidRPr="00C40C77" w:rsidRDefault="00431179" w:rsidP="00691E54">
      <w:pPr>
        <w:pStyle w:val="Akapitzlist"/>
        <w:keepNext/>
        <w:numPr>
          <w:ilvl w:val="0"/>
          <w:numId w:val="49"/>
        </w:numPr>
        <w:tabs>
          <w:tab w:val="left" w:pos="720"/>
        </w:tabs>
        <w:snapToGrid w:val="0"/>
        <w:jc w:val="both"/>
        <w:outlineLvl w:val="1"/>
        <w:rPr>
          <w:b/>
          <w:bCs/>
          <w:sz w:val="22"/>
          <w:szCs w:val="22"/>
        </w:rPr>
      </w:pPr>
      <w:bookmarkStart w:id="109" w:name="_Toc106095858"/>
      <w:bookmarkStart w:id="110" w:name="_Toc106096402"/>
      <w:bookmarkStart w:id="111" w:name="_Toc107402506"/>
      <w:bookmarkStart w:id="112" w:name="_Toc218752631"/>
      <w:bookmarkEnd w:id="107"/>
      <w:r w:rsidRPr="00C40C77">
        <w:rPr>
          <w:b/>
          <w:bCs/>
          <w:sz w:val="22"/>
          <w:szCs w:val="22"/>
        </w:rPr>
        <w:t>Pouczenie o środkach ochrony prawnej</w:t>
      </w:r>
      <w:bookmarkEnd w:id="109"/>
      <w:bookmarkEnd w:id="110"/>
      <w:bookmarkEnd w:id="111"/>
      <w:bookmarkEnd w:id="112"/>
    </w:p>
    <w:p w14:paraId="361C7A75" w14:textId="31AC7D34" w:rsidR="00431179" w:rsidRPr="00C40C77" w:rsidRDefault="00431179" w:rsidP="00784E3A">
      <w:pPr>
        <w:pStyle w:val="Akapitzlist"/>
        <w:ind w:left="360"/>
        <w:jc w:val="both"/>
        <w:rPr>
          <w:sz w:val="22"/>
          <w:szCs w:val="22"/>
        </w:rPr>
      </w:pPr>
      <w:r w:rsidRPr="00C40C77">
        <w:rPr>
          <w:sz w:val="22"/>
          <w:szCs w:val="22"/>
        </w:rPr>
        <w:t>W toku postępowania o udzielenie zamówienia Wykonawcom przysługują środki ochrony prawnej zgodnie z §47 Regulaminu.</w:t>
      </w:r>
    </w:p>
    <w:bookmarkEnd w:id="101"/>
    <w:p w14:paraId="2E3B699F" w14:textId="77777777" w:rsidR="0003040E" w:rsidRPr="00C40C77" w:rsidRDefault="0003040E" w:rsidP="00D976EF">
      <w:pPr>
        <w:spacing w:after="120"/>
        <w:rPr>
          <w:b/>
          <w:sz w:val="22"/>
          <w:szCs w:val="22"/>
          <w:u w:val="single"/>
        </w:rPr>
      </w:pPr>
    </w:p>
    <w:p w14:paraId="2B6266A7" w14:textId="2DDBEB3A" w:rsidR="00784E3A" w:rsidRPr="00C40C77" w:rsidRDefault="00784E3A" w:rsidP="00B41BF7">
      <w:pPr>
        <w:keepNext/>
        <w:tabs>
          <w:tab w:val="left" w:pos="720"/>
        </w:tabs>
        <w:snapToGrid w:val="0"/>
        <w:jc w:val="right"/>
        <w:outlineLvl w:val="1"/>
        <w:rPr>
          <w:b/>
          <w:sz w:val="22"/>
          <w:szCs w:val="22"/>
        </w:rPr>
      </w:pPr>
    </w:p>
    <w:p w14:paraId="69782626" w14:textId="77777777" w:rsidR="009918DC" w:rsidRPr="00C40C77" w:rsidRDefault="009918DC" w:rsidP="00DB4257">
      <w:pPr>
        <w:jc w:val="right"/>
        <w:rPr>
          <w:b/>
          <w:bCs/>
          <w:sz w:val="22"/>
          <w:szCs w:val="22"/>
        </w:rPr>
      </w:pPr>
    </w:p>
    <w:p w14:paraId="131644CC" w14:textId="77777777" w:rsidR="009918DC" w:rsidRPr="00C40C77" w:rsidRDefault="009918DC" w:rsidP="00DB4257">
      <w:pPr>
        <w:jc w:val="right"/>
        <w:rPr>
          <w:b/>
          <w:bCs/>
          <w:sz w:val="22"/>
          <w:szCs w:val="22"/>
        </w:rPr>
      </w:pPr>
    </w:p>
    <w:p w14:paraId="1F3EB41E" w14:textId="77777777" w:rsidR="009918DC" w:rsidRPr="00C40C77" w:rsidRDefault="009918DC" w:rsidP="00DB4257">
      <w:pPr>
        <w:jc w:val="right"/>
        <w:rPr>
          <w:b/>
          <w:bCs/>
          <w:sz w:val="22"/>
          <w:szCs w:val="22"/>
        </w:rPr>
      </w:pPr>
    </w:p>
    <w:p w14:paraId="46319020" w14:textId="77777777" w:rsidR="009918DC" w:rsidRPr="00C40C77" w:rsidRDefault="009918DC" w:rsidP="00DB4257">
      <w:pPr>
        <w:jc w:val="right"/>
        <w:rPr>
          <w:b/>
          <w:bCs/>
          <w:sz w:val="22"/>
          <w:szCs w:val="22"/>
        </w:rPr>
      </w:pPr>
    </w:p>
    <w:p w14:paraId="4D596241" w14:textId="77777777" w:rsidR="009918DC" w:rsidRPr="00C40C77" w:rsidRDefault="009918DC" w:rsidP="00DB4257">
      <w:pPr>
        <w:jc w:val="right"/>
        <w:rPr>
          <w:b/>
          <w:bCs/>
          <w:sz w:val="22"/>
          <w:szCs w:val="22"/>
        </w:rPr>
      </w:pPr>
    </w:p>
    <w:p w14:paraId="6F8533E4" w14:textId="77777777" w:rsidR="009918DC" w:rsidRPr="00C40C77" w:rsidRDefault="009918DC" w:rsidP="00DB4257">
      <w:pPr>
        <w:jc w:val="right"/>
        <w:rPr>
          <w:b/>
          <w:bCs/>
          <w:sz w:val="22"/>
          <w:szCs w:val="22"/>
        </w:rPr>
      </w:pPr>
    </w:p>
    <w:p w14:paraId="5FC3A2E9" w14:textId="77777777" w:rsidR="0057039E" w:rsidRPr="00C40C77" w:rsidRDefault="0057039E" w:rsidP="00DB4257">
      <w:pPr>
        <w:jc w:val="right"/>
        <w:rPr>
          <w:b/>
          <w:bCs/>
          <w:sz w:val="22"/>
          <w:szCs w:val="22"/>
        </w:rPr>
      </w:pPr>
    </w:p>
    <w:p w14:paraId="11E23469" w14:textId="77777777" w:rsidR="0057039E" w:rsidRPr="00C40C77" w:rsidRDefault="0057039E" w:rsidP="00DB4257">
      <w:pPr>
        <w:jc w:val="right"/>
        <w:rPr>
          <w:b/>
          <w:bCs/>
          <w:sz w:val="22"/>
          <w:szCs w:val="22"/>
        </w:rPr>
      </w:pPr>
    </w:p>
    <w:p w14:paraId="02C6D9E3" w14:textId="77777777" w:rsidR="0057039E" w:rsidRDefault="0057039E" w:rsidP="00DB4257">
      <w:pPr>
        <w:jc w:val="right"/>
        <w:rPr>
          <w:b/>
          <w:bCs/>
          <w:sz w:val="22"/>
          <w:szCs w:val="22"/>
        </w:rPr>
      </w:pPr>
    </w:p>
    <w:p w14:paraId="03F387C5" w14:textId="77777777" w:rsidR="00A0248B" w:rsidRDefault="00A0248B" w:rsidP="00DB4257">
      <w:pPr>
        <w:jc w:val="right"/>
        <w:rPr>
          <w:b/>
          <w:bCs/>
          <w:sz w:val="22"/>
          <w:szCs w:val="22"/>
        </w:rPr>
      </w:pPr>
    </w:p>
    <w:p w14:paraId="5DF17230" w14:textId="77777777" w:rsidR="00A0248B" w:rsidRDefault="00A0248B" w:rsidP="00DB4257">
      <w:pPr>
        <w:jc w:val="right"/>
        <w:rPr>
          <w:b/>
          <w:bCs/>
          <w:sz w:val="22"/>
          <w:szCs w:val="22"/>
        </w:rPr>
      </w:pPr>
    </w:p>
    <w:p w14:paraId="017DDFC4" w14:textId="77777777" w:rsidR="00A0248B" w:rsidRDefault="00A0248B" w:rsidP="00DB4257">
      <w:pPr>
        <w:jc w:val="right"/>
        <w:rPr>
          <w:b/>
          <w:bCs/>
          <w:sz w:val="22"/>
          <w:szCs w:val="22"/>
        </w:rPr>
      </w:pPr>
    </w:p>
    <w:p w14:paraId="2FFA83C2" w14:textId="77777777" w:rsidR="00A0248B" w:rsidRDefault="00A0248B" w:rsidP="00DB4257">
      <w:pPr>
        <w:jc w:val="right"/>
        <w:rPr>
          <w:b/>
          <w:bCs/>
          <w:sz w:val="22"/>
          <w:szCs w:val="22"/>
        </w:rPr>
      </w:pPr>
    </w:p>
    <w:p w14:paraId="0E590560" w14:textId="77777777" w:rsidR="00A0248B" w:rsidRDefault="00A0248B" w:rsidP="00DB4257">
      <w:pPr>
        <w:jc w:val="right"/>
        <w:rPr>
          <w:b/>
          <w:bCs/>
          <w:sz w:val="22"/>
          <w:szCs w:val="22"/>
        </w:rPr>
      </w:pPr>
    </w:p>
    <w:p w14:paraId="331B5EBA" w14:textId="77777777" w:rsidR="00A0248B" w:rsidRDefault="00A0248B" w:rsidP="00DB4257">
      <w:pPr>
        <w:jc w:val="right"/>
        <w:rPr>
          <w:b/>
          <w:bCs/>
          <w:sz w:val="22"/>
          <w:szCs w:val="22"/>
        </w:rPr>
      </w:pPr>
    </w:p>
    <w:p w14:paraId="7A719A20" w14:textId="77777777" w:rsidR="00A0248B" w:rsidRDefault="00A0248B" w:rsidP="00DB4257">
      <w:pPr>
        <w:jc w:val="right"/>
        <w:rPr>
          <w:b/>
          <w:bCs/>
          <w:sz w:val="22"/>
          <w:szCs w:val="22"/>
        </w:rPr>
      </w:pPr>
    </w:p>
    <w:p w14:paraId="7B111220" w14:textId="77777777" w:rsidR="00A0248B" w:rsidRDefault="00A0248B" w:rsidP="00DB4257">
      <w:pPr>
        <w:jc w:val="right"/>
        <w:rPr>
          <w:b/>
          <w:bCs/>
          <w:sz w:val="22"/>
          <w:szCs w:val="22"/>
        </w:rPr>
      </w:pPr>
    </w:p>
    <w:p w14:paraId="3A295DC9" w14:textId="77777777" w:rsidR="00A0248B" w:rsidRDefault="00A0248B" w:rsidP="00DB4257">
      <w:pPr>
        <w:jc w:val="right"/>
        <w:rPr>
          <w:b/>
          <w:bCs/>
          <w:sz w:val="22"/>
          <w:szCs w:val="22"/>
        </w:rPr>
      </w:pPr>
    </w:p>
    <w:p w14:paraId="704FD704" w14:textId="77777777" w:rsidR="00A0248B" w:rsidRDefault="00A0248B" w:rsidP="00DB4257">
      <w:pPr>
        <w:jc w:val="right"/>
        <w:rPr>
          <w:b/>
          <w:bCs/>
          <w:sz w:val="22"/>
          <w:szCs w:val="22"/>
        </w:rPr>
      </w:pPr>
    </w:p>
    <w:p w14:paraId="7B181B4B" w14:textId="77777777" w:rsidR="00A0248B" w:rsidRPr="00C40C77" w:rsidRDefault="00A0248B" w:rsidP="00DB4257">
      <w:pPr>
        <w:jc w:val="right"/>
        <w:rPr>
          <w:b/>
          <w:bCs/>
          <w:sz w:val="22"/>
          <w:szCs w:val="22"/>
        </w:rPr>
      </w:pPr>
    </w:p>
    <w:p w14:paraId="60E2792C" w14:textId="77777777" w:rsidR="009918DC" w:rsidRPr="00C40C77" w:rsidRDefault="009918DC" w:rsidP="00DB4257">
      <w:pPr>
        <w:jc w:val="right"/>
        <w:rPr>
          <w:b/>
          <w:bCs/>
          <w:sz w:val="22"/>
          <w:szCs w:val="22"/>
        </w:rPr>
      </w:pPr>
    </w:p>
    <w:p w14:paraId="58EFCDB4" w14:textId="77777777" w:rsidR="009918DC" w:rsidRPr="00C40C77" w:rsidRDefault="009918DC" w:rsidP="00DB4257">
      <w:pPr>
        <w:jc w:val="right"/>
        <w:rPr>
          <w:b/>
          <w:bCs/>
          <w:sz w:val="22"/>
          <w:szCs w:val="22"/>
        </w:rPr>
      </w:pPr>
    </w:p>
    <w:p w14:paraId="2785CC65" w14:textId="77777777" w:rsidR="009918DC" w:rsidRPr="00C40C77" w:rsidRDefault="009918DC" w:rsidP="00DB4257">
      <w:pPr>
        <w:jc w:val="right"/>
        <w:rPr>
          <w:b/>
          <w:bCs/>
          <w:sz w:val="22"/>
          <w:szCs w:val="22"/>
        </w:rPr>
      </w:pPr>
    </w:p>
    <w:p w14:paraId="0ECF80CF" w14:textId="77777777" w:rsidR="009918DC" w:rsidRPr="00C40C77" w:rsidRDefault="009918DC" w:rsidP="00DB4257">
      <w:pPr>
        <w:jc w:val="right"/>
        <w:rPr>
          <w:b/>
          <w:bCs/>
          <w:sz w:val="22"/>
          <w:szCs w:val="22"/>
        </w:rPr>
      </w:pPr>
    </w:p>
    <w:p w14:paraId="7A293456" w14:textId="77777777" w:rsidR="009918DC" w:rsidRPr="00C40C77" w:rsidRDefault="009918DC" w:rsidP="00DB4257">
      <w:pPr>
        <w:jc w:val="right"/>
        <w:rPr>
          <w:b/>
          <w:bCs/>
          <w:sz w:val="22"/>
          <w:szCs w:val="22"/>
        </w:rPr>
      </w:pPr>
    </w:p>
    <w:p w14:paraId="59F68013" w14:textId="77777777" w:rsidR="009918DC" w:rsidRPr="00C40C77" w:rsidRDefault="009918DC" w:rsidP="00DB4257">
      <w:pPr>
        <w:jc w:val="right"/>
        <w:rPr>
          <w:b/>
          <w:bCs/>
          <w:sz w:val="22"/>
          <w:szCs w:val="22"/>
        </w:rPr>
      </w:pPr>
    </w:p>
    <w:p w14:paraId="1ED23669" w14:textId="77777777" w:rsidR="009918DC" w:rsidRDefault="009918DC" w:rsidP="00DB4257">
      <w:pPr>
        <w:jc w:val="right"/>
        <w:rPr>
          <w:b/>
          <w:bCs/>
          <w:sz w:val="22"/>
          <w:szCs w:val="22"/>
        </w:rPr>
      </w:pPr>
    </w:p>
    <w:p w14:paraId="7AA00E4B" w14:textId="77777777" w:rsidR="00D9726B" w:rsidRPr="00C40C77" w:rsidRDefault="00D9726B" w:rsidP="00DB4257">
      <w:pPr>
        <w:jc w:val="right"/>
        <w:rPr>
          <w:b/>
          <w:bCs/>
          <w:sz w:val="22"/>
          <w:szCs w:val="22"/>
        </w:rPr>
      </w:pPr>
    </w:p>
    <w:p w14:paraId="3824FF65" w14:textId="77777777" w:rsidR="009918DC" w:rsidRPr="00C40C77" w:rsidRDefault="009918DC" w:rsidP="00DB4257">
      <w:pPr>
        <w:jc w:val="right"/>
        <w:rPr>
          <w:b/>
          <w:bCs/>
          <w:sz w:val="22"/>
          <w:szCs w:val="22"/>
        </w:rPr>
      </w:pPr>
    </w:p>
    <w:p w14:paraId="74C870C0" w14:textId="20D9A07E" w:rsidR="00DC159C" w:rsidRPr="00C40C77" w:rsidRDefault="008C4032" w:rsidP="00A0248B">
      <w:pPr>
        <w:jc w:val="right"/>
        <w:rPr>
          <w:b/>
          <w:sz w:val="22"/>
          <w:szCs w:val="22"/>
        </w:rPr>
      </w:pPr>
      <w:r w:rsidRPr="00D9726B">
        <w:rPr>
          <w:rStyle w:val="Nagwek9Znak"/>
        </w:rPr>
        <w:lastRenderedPageBreak/>
        <w:t>Załącznik nr 1</w:t>
      </w:r>
      <w:r w:rsidR="003C50D0" w:rsidRPr="00D9726B">
        <w:rPr>
          <w:rStyle w:val="Nagwek9Znak"/>
        </w:rPr>
        <w:t xml:space="preserve"> do </w:t>
      </w:r>
      <w:r w:rsidR="00B60CDC" w:rsidRPr="00D9726B">
        <w:rPr>
          <w:rStyle w:val="Nagwek9Znak"/>
        </w:rPr>
        <w:t>SWZ</w:t>
      </w:r>
      <w:r w:rsidR="00334125" w:rsidRPr="00D9726B">
        <w:rPr>
          <w:rStyle w:val="Nagwek9Znak"/>
        </w:rPr>
        <w:t xml:space="preserve">. Szczegółowy opis przedmiotu zamówienia </w:t>
      </w:r>
      <w:r w:rsidR="00DC159C" w:rsidRPr="00D9726B">
        <w:rPr>
          <w:rStyle w:val="Nagwek9Znak"/>
        </w:rPr>
        <w:t>–</w:t>
      </w:r>
      <w:r w:rsidR="00334125" w:rsidRPr="00D9726B">
        <w:rPr>
          <w:rStyle w:val="Nagwek9Znak"/>
        </w:rPr>
        <w:t xml:space="preserve"> SOPZ</w:t>
      </w:r>
      <w:r w:rsidR="00DC159C" w:rsidRPr="00C40C77">
        <w:rPr>
          <w:b/>
          <w:bCs/>
          <w:sz w:val="22"/>
          <w:szCs w:val="22"/>
        </w:rPr>
        <w:t>(załącznik nr 1 do</w:t>
      </w:r>
      <w:r w:rsidR="00A0248B">
        <w:rPr>
          <w:b/>
          <w:bCs/>
          <w:sz w:val="22"/>
          <w:szCs w:val="22"/>
        </w:rPr>
        <w:t xml:space="preserve"> </w:t>
      </w:r>
      <w:r w:rsidR="00DC159C" w:rsidRPr="00C40C77">
        <w:rPr>
          <w:b/>
          <w:bCs/>
          <w:sz w:val="22"/>
          <w:szCs w:val="22"/>
        </w:rPr>
        <w:t>Umowy)</w:t>
      </w:r>
    </w:p>
    <w:p w14:paraId="24FDBA20" w14:textId="77777777" w:rsidR="00B41BF7" w:rsidRPr="00C40C77" w:rsidRDefault="00B41BF7" w:rsidP="0060297A">
      <w:pPr>
        <w:jc w:val="right"/>
        <w:rPr>
          <w:b/>
          <w:sz w:val="22"/>
          <w:szCs w:val="22"/>
        </w:rPr>
      </w:pPr>
    </w:p>
    <w:p w14:paraId="08B66A9F" w14:textId="08B05DAC" w:rsidR="00A00F3F" w:rsidRPr="00C40C77" w:rsidRDefault="00A00F3F" w:rsidP="00D976EF">
      <w:pPr>
        <w:jc w:val="center"/>
        <w:rPr>
          <w:b/>
          <w:sz w:val="22"/>
          <w:szCs w:val="22"/>
        </w:rPr>
      </w:pPr>
      <w:r w:rsidRPr="00C40C77">
        <w:rPr>
          <w:b/>
          <w:sz w:val="22"/>
          <w:szCs w:val="22"/>
        </w:rPr>
        <w:t xml:space="preserve">SZCZEGÓŁOWY </w:t>
      </w:r>
      <w:r w:rsidR="00B41BF7" w:rsidRPr="00C40C77">
        <w:rPr>
          <w:b/>
          <w:sz w:val="22"/>
          <w:szCs w:val="22"/>
        </w:rPr>
        <w:t>OPIS PRZEMIOTU ZAMÓWIENIA</w:t>
      </w:r>
      <w:r w:rsidR="00784E3A" w:rsidRPr="00C40C77">
        <w:rPr>
          <w:b/>
          <w:sz w:val="22"/>
          <w:szCs w:val="22"/>
        </w:rPr>
        <w:t xml:space="preserve"> (SOPZ)</w:t>
      </w:r>
    </w:p>
    <w:p w14:paraId="7D461A29" w14:textId="77777777" w:rsidR="00B233A8" w:rsidRPr="00C40C77" w:rsidRDefault="00B233A8" w:rsidP="00691E54">
      <w:pPr>
        <w:widowControl w:val="0"/>
        <w:numPr>
          <w:ilvl w:val="0"/>
          <w:numId w:val="78"/>
        </w:numPr>
        <w:adjustRightInd w:val="0"/>
        <w:contextualSpacing/>
        <w:jc w:val="both"/>
        <w:textAlignment w:val="baseline"/>
        <w:rPr>
          <w:rFonts w:eastAsia="Calibri"/>
          <w:sz w:val="22"/>
          <w:szCs w:val="22"/>
        </w:rPr>
      </w:pPr>
      <w:r w:rsidRPr="00C40C77">
        <w:rPr>
          <w:b/>
          <w:sz w:val="22"/>
          <w:szCs w:val="22"/>
        </w:rPr>
        <w:t xml:space="preserve">Przedmiot zamówienia: </w:t>
      </w:r>
    </w:p>
    <w:p w14:paraId="056696F3" w14:textId="77777777" w:rsidR="00B233A8" w:rsidRPr="00C40C77" w:rsidRDefault="00B233A8" w:rsidP="00B233A8">
      <w:pPr>
        <w:ind w:left="502"/>
        <w:contextualSpacing/>
        <w:rPr>
          <w:rFonts w:eastAsia="Calibri"/>
          <w:b/>
          <w:sz w:val="22"/>
          <w:szCs w:val="22"/>
        </w:rPr>
      </w:pPr>
      <w:r w:rsidRPr="00C40C77">
        <w:rPr>
          <w:rFonts w:eastAsia="Calibri"/>
          <w:b/>
          <w:sz w:val="22"/>
          <w:szCs w:val="22"/>
        </w:rPr>
        <w:t xml:space="preserve">    „</w:t>
      </w:r>
      <w:r w:rsidRPr="00C40C77">
        <w:rPr>
          <w:sz w:val="22"/>
          <w:szCs w:val="22"/>
        </w:rPr>
        <w:t>Serwis ploterów i skanerów eksploatowanych w  Polskiej Grupie Górniczej S.A.”</w:t>
      </w:r>
    </w:p>
    <w:p w14:paraId="4BB9AC16" w14:textId="77777777" w:rsidR="00B233A8" w:rsidRPr="00C40C77" w:rsidRDefault="00B233A8" w:rsidP="00B233A8">
      <w:pPr>
        <w:contextualSpacing/>
        <w:rPr>
          <w:b/>
          <w:sz w:val="22"/>
          <w:szCs w:val="22"/>
        </w:rPr>
      </w:pPr>
    </w:p>
    <w:p w14:paraId="2D0BB098" w14:textId="77777777" w:rsidR="00B233A8" w:rsidRPr="00C40C77" w:rsidRDefault="00B233A8" w:rsidP="00691E54">
      <w:pPr>
        <w:pStyle w:val="Akapitzlist"/>
        <w:numPr>
          <w:ilvl w:val="0"/>
          <w:numId w:val="78"/>
        </w:numPr>
        <w:contextualSpacing/>
        <w:jc w:val="both"/>
        <w:rPr>
          <w:rFonts w:eastAsiaTheme="minorHAnsi"/>
          <w:b/>
          <w:sz w:val="22"/>
          <w:szCs w:val="22"/>
        </w:rPr>
      </w:pPr>
      <w:r w:rsidRPr="00C40C77">
        <w:rPr>
          <w:rFonts w:eastAsiaTheme="minorHAnsi"/>
          <w:b/>
          <w:sz w:val="22"/>
          <w:szCs w:val="22"/>
        </w:rPr>
        <w:t xml:space="preserve">Lokalizacja realizacji usługi: </w:t>
      </w:r>
      <w:r w:rsidRPr="00C40C77">
        <w:rPr>
          <w:sz w:val="22"/>
          <w:szCs w:val="22"/>
        </w:rPr>
        <w:t>Zgodnie z załącznikiem nr 1A</w:t>
      </w:r>
    </w:p>
    <w:p w14:paraId="34828093" w14:textId="77777777" w:rsidR="00B233A8" w:rsidRPr="00C40C77" w:rsidRDefault="00B233A8" w:rsidP="00B233A8">
      <w:pPr>
        <w:pStyle w:val="Akapitzlist"/>
        <w:rPr>
          <w:rFonts w:eastAsiaTheme="minorHAnsi"/>
          <w:b/>
          <w:sz w:val="22"/>
          <w:szCs w:val="22"/>
        </w:rPr>
      </w:pPr>
    </w:p>
    <w:p w14:paraId="0D8B5A93" w14:textId="77777777" w:rsidR="00B233A8" w:rsidRPr="00C40C77" w:rsidRDefault="00B233A8" w:rsidP="00691E54">
      <w:pPr>
        <w:pStyle w:val="Akapitzlist"/>
        <w:numPr>
          <w:ilvl w:val="0"/>
          <w:numId w:val="78"/>
        </w:numPr>
        <w:contextualSpacing/>
        <w:rPr>
          <w:rFonts w:eastAsiaTheme="minorHAnsi"/>
          <w:bCs/>
          <w:i/>
          <w:iCs/>
          <w:sz w:val="22"/>
          <w:szCs w:val="22"/>
        </w:rPr>
      </w:pPr>
      <w:r w:rsidRPr="00C40C77">
        <w:rPr>
          <w:rFonts w:eastAsiaTheme="minorHAnsi"/>
          <w:b/>
          <w:sz w:val="22"/>
          <w:szCs w:val="22"/>
        </w:rPr>
        <w:t xml:space="preserve">Termin realizacji zamówienia: </w:t>
      </w:r>
      <w:r w:rsidRPr="00C40C77">
        <w:rPr>
          <w:sz w:val="22"/>
          <w:szCs w:val="22"/>
        </w:rPr>
        <w:t>24 miesiące od  podpisania  umowy</w:t>
      </w:r>
      <w:r w:rsidRPr="00C40C77">
        <w:rPr>
          <w:rFonts w:eastAsiaTheme="minorHAnsi"/>
          <w:b/>
          <w:sz w:val="22"/>
          <w:szCs w:val="22"/>
        </w:rPr>
        <w:t xml:space="preserve">                                          </w:t>
      </w:r>
    </w:p>
    <w:p w14:paraId="361E84B5" w14:textId="77777777" w:rsidR="00B233A8" w:rsidRPr="00C40C77" w:rsidRDefault="00B233A8" w:rsidP="00B233A8">
      <w:pPr>
        <w:contextualSpacing/>
        <w:rPr>
          <w:rFonts w:eastAsiaTheme="minorHAnsi"/>
          <w:b/>
          <w:color w:val="0070C0"/>
          <w:sz w:val="22"/>
          <w:szCs w:val="22"/>
          <w:lang w:val="cs-CZ"/>
        </w:rPr>
      </w:pPr>
    </w:p>
    <w:p w14:paraId="4BD5DC49" w14:textId="77777777" w:rsidR="00B233A8" w:rsidRPr="00C40C77" w:rsidRDefault="00B233A8" w:rsidP="00691E54">
      <w:pPr>
        <w:pStyle w:val="Akapitzlist"/>
        <w:numPr>
          <w:ilvl w:val="0"/>
          <w:numId w:val="78"/>
        </w:numPr>
        <w:contextualSpacing/>
        <w:jc w:val="both"/>
        <w:rPr>
          <w:b/>
          <w:sz w:val="22"/>
          <w:szCs w:val="22"/>
        </w:rPr>
      </w:pPr>
      <w:r w:rsidRPr="00C40C77">
        <w:rPr>
          <w:b/>
          <w:sz w:val="22"/>
          <w:szCs w:val="22"/>
        </w:rPr>
        <w:t xml:space="preserve">Wymagania prawne: </w:t>
      </w:r>
    </w:p>
    <w:p w14:paraId="0C13C47A" w14:textId="12B34D3C" w:rsidR="00B233A8" w:rsidRPr="00C40C77" w:rsidRDefault="00B233A8" w:rsidP="0060297A">
      <w:pPr>
        <w:pStyle w:val="Akapitzlist"/>
        <w:tabs>
          <w:tab w:val="left" w:pos="284"/>
          <w:tab w:val="left" w:pos="2662"/>
        </w:tabs>
        <w:suppressAutoHyphens/>
        <w:overflowPunct w:val="0"/>
        <w:autoSpaceDE w:val="0"/>
        <w:autoSpaceDN w:val="0"/>
        <w:adjustRightInd w:val="0"/>
        <w:jc w:val="both"/>
        <w:rPr>
          <w:rFonts w:eastAsiaTheme="minorHAnsi"/>
          <w:bCs/>
          <w:sz w:val="22"/>
          <w:szCs w:val="22"/>
        </w:rPr>
      </w:pPr>
      <w:r w:rsidRPr="00C40C77">
        <w:rPr>
          <w:bCs/>
          <w:sz w:val="22"/>
          <w:szCs w:val="22"/>
        </w:rPr>
        <w:t>Przedmiot zamówienia powinien być realizowany zgodnie z obowiązującymi przepisami prawa, w szczególności:</w:t>
      </w:r>
      <w:r w:rsidR="00F60A63" w:rsidRPr="00C40C77">
        <w:rPr>
          <w:rFonts w:eastAsiaTheme="minorHAnsi"/>
          <w:bCs/>
          <w:sz w:val="22"/>
          <w:szCs w:val="22"/>
        </w:rPr>
        <w:t xml:space="preserve"> BHP, p-</w:t>
      </w:r>
      <w:proofErr w:type="spellStart"/>
      <w:r w:rsidR="00F60A63" w:rsidRPr="00C40C77">
        <w:rPr>
          <w:rFonts w:eastAsiaTheme="minorHAnsi"/>
          <w:bCs/>
          <w:sz w:val="22"/>
          <w:szCs w:val="22"/>
        </w:rPr>
        <w:t>poż</w:t>
      </w:r>
      <w:proofErr w:type="spellEnd"/>
      <w:r w:rsidR="00F60A63" w:rsidRPr="00C40C77">
        <w:rPr>
          <w:rFonts w:eastAsiaTheme="minorHAnsi"/>
          <w:bCs/>
          <w:sz w:val="22"/>
          <w:szCs w:val="22"/>
        </w:rPr>
        <w:t xml:space="preserve">., przepisami w zakresie naprawy i użytkowania urządzeń zasilanych energią elektryczną. </w:t>
      </w:r>
    </w:p>
    <w:p w14:paraId="6D6540BA" w14:textId="77777777" w:rsidR="00B233A8" w:rsidRPr="00C40C77" w:rsidRDefault="00B233A8" w:rsidP="00B233A8">
      <w:pPr>
        <w:contextualSpacing/>
        <w:rPr>
          <w:bCs/>
          <w:sz w:val="22"/>
          <w:szCs w:val="22"/>
          <w:lang w:val="cs-CZ"/>
        </w:rPr>
      </w:pPr>
    </w:p>
    <w:p w14:paraId="6071198D" w14:textId="18FA6437" w:rsidR="00B233A8" w:rsidRPr="00C40C77" w:rsidRDefault="00B233A8" w:rsidP="00691E54">
      <w:pPr>
        <w:pStyle w:val="Akapitzlist"/>
        <w:numPr>
          <w:ilvl w:val="0"/>
          <w:numId w:val="78"/>
        </w:numPr>
        <w:contextualSpacing/>
        <w:jc w:val="both"/>
        <w:rPr>
          <w:bCs/>
          <w:i/>
          <w:iCs/>
          <w:sz w:val="22"/>
          <w:szCs w:val="22"/>
        </w:rPr>
      </w:pPr>
      <w:r w:rsidRPr="00C40C77">
        <w:rPr>
          <w:b/>
          <w:sz w:val="22"/>
          <w:szCs w:val="22"/>
        </w:rPr>
        <w:t>Wizja lokalna: niewymagana</w:t>
      </w:r>
    </w:p>
    <w:p w14:paraId="6DEE2B55" w14:textId="77777777" w:rsidR="00B233A8" w:rsidRPr="00C40C77" w:rsidRDefault="00B233A8" w:rsidP="00B233A8">
      <w:pPr>
        <w:pStyle w:val="Akapitzlist"/>
        <w:jc w:val="both"/>
        <w:rPr>
          <w:b/>
          <w:sz w:val="22"/>
          <w:szCs w:val="22"/>
        </w:rPr>
      </w:pPr>
    </w:p>
    <w:p w14:paraId="65015868" w14:textId="77777777" w:rsidR="00B233A8" w:rsidRPr="00C40C77" w:rsidRDefault="00B233A8" w:rsidP="00721CD5">
      <w:pPr>
        <w:pStyle w:val="Akapitzlist"/>
        <w:numPr>
          <w:ilvl w:val="1"/>
          <w:numId w:val="77"/>
        </w:numPr>
        <w:ind w:left="850" w:hanging="425"/>
        <w:contextualSpacing/>
        <w:jc w:val="both"/>
        <w:rPr>
          <w:sz w:val="22"/>
          <w:szCs w:val="22"/>
        </w:rPr>
      </w:pPr>
      <w:r w:rsidRPr="00C40C77">
        <w:rPr>
          <w:b/>
          <w:sz w:val="22"/>
          <w:szCs w:val="22"/>
        </w:rPr>
        <w:t xml:space="preserve">Opis przedmiotu zamówienia:  </w:t>
      </w:r>
    </w:p>
    <w:p w14:paraId="7FA989C9" w14:textId="77777777" w:rsidR="00B233A8" w:rsidRPr="00C40C77" w:rsidRDefault="00B233A8" w:rsidP="00B233A8">
      <w:pPr>
        <w:pStyle w:val="Akapitzlist"/>
        <w:tabs>
          <w:tab w:val="num" w:pos="1582"/>
        </w:tabs>
        <w:ind w:left="850"/>
        <w:jc w:val="both"/>
        <w:rPr>
          <w:sz w:val="22"/>
          <w:szCs w:val="22"/>
        </w:rPr>
      </w:pPr>
      <w:r w:rsidRPr="00C40C77">
        <w:rPr>
          <w:sz w:val="22"/>
          <w:szCs w:val="22"/>
        </w:rPr>
        <w:t xml:space="preserve">Przedmiotem  zamówienia jest świadczenie usług serwisowych ploterów i skanerów eksploatowanych w  Polskiej Grupie Górniczej S.A.  </w:t>
      </w:r>
      <w:bookmarkStart w:id="113" w:name="_Hlk217044981"/>
      <w:r w:rsidRPr="00C40C77">
        <w:rPr>
          <w:sz w:val="22"/>
          <w:szCs w:val="22"/>
        </w:rPr>
        <w:t>Specyfikację  ilościową sprzętu objętego serwisem wraz z lokalizacją zawarto w załączniku nr 1A.</w:t>
      </w:r>
    </w:p>
    <w:bookmarkEnd w:id="113"/>
    <w:p w14:paraId="2617D576" w14:textId="77777777" w:rsidR="00B233A8" w:rsidRPr="00C40C77" w:rsidRDefault="00B233A8" w:rsidP="00B233A8">
      <w:pPr>
        <w:pStyle w:val="Akapitzlist"/>
        <w:ind w:left="502"/>
        <w:jc w:val="both"/>
        <w:rPr>
          <w:sz w:val="22"/>
          <w:szCs w:val="22"/>
        </w:rPr>
      </w:pPr>
    </w:p>
    <w:p w14:paraId="7B64EA01" w14:textId="77777777" w:rsidR="00B233A8" w:rsidRPr="00C40C77" w:rsidRDefault="00B233A8" w:rsidP="00691E54">
      <w:pPr>
        <w:widowControl w:val="0"/>
        <w:numPr>
          <w:ilvl w:val="1"/>
          <w:numId w:val="77"/>
        </w:numPr>
        <w:adjustRightInd w:val="0"/>
        <w:ind w:left="850" w:hanging="425"/>
        <w:jc w:val="both"/>
        <w:textAlignment w:val="baseline"/>
        <w:rPr>
          <w:sz w:val="22"/>
          <w:szCs w:val="22"/>
        </w:rPr>
      </w:pPr>
      <w:r w:rsidRPr="00C40C77">
        <w:rPr>
          <w:sz w:val="22"/>
          <w:szCs w:val="22"/>
        </w:rPr>
        <w:t xml:space="preserve">Dla dostarczonego sprzętu (w ramach ewentualnych napraw serwisowych) i usług muszą być spełnione wymagania opisane poniżej: </w:t>
      </w:r>
    </w:p>
    <w:p w14:paraId="697215E8" w14:textId="77777777" w:rsidR="00B233A8" w:rsidRPr="00C40C77" w:rsidRDefault="00B233A8" w:rsidP="00691E54">
      <w:pPr>
        <w:widowControl w:val="0"/>
        <w:numPr>
          <w:ilvl w:val="0"/>
          <w:numId w:val="79"/>
        </w:numPr>
        <w:adjustRightInd w:val="0"/>
        <w:jc w:val="both"/>
        <w:textAlignment w:val="baseline"/>
        <w:rPr>
          <w:sz w:val="22"/>
          <w:szCs w:val="22"/>
        </w:rPr>
      </w:pPr>
      <w:r w:rsidRPr="00C40C77">
        <w:rPr>
          <w:sz w:val="22"/>
          <w:szCs w:val="22"/>
        </w:rPr>
        <w:t>Zamawiający wymaga, by serwis urządzeń będący przedmiotem zamówienia był świadczony zgodnie z zaleceniami producenta.</w:t>
      </w:r>
    </w:p>
    <w:p w14:paraId="58BF54B3" w14:textId="77777777" w:rsidR="00B233A8" w:rsidRPr="00C40C77" w:rsidRDefault="00B233A8" w:rsidP="00691E54">
      <w:pPr>
        <w:numPr>
          <w:ilvl w:val="0"/>
          <w:numId w:val="79"/>
        </w:numPr>
        <w:jc w:val="both"/>
        <w:rPr>
          <w:sz w:val="22"/>
          <w:szCs w:val="22"/>
        </w:rPr>
      </w:pPr>
      <w:r w:rsidRPr="00C40C77">
        <w:rPr>
          <w:sz w:val="22"/>
          <w:szCs w:val="22"/>
        </w:rPr>
        <w:t xml:space="preserve">O ile w ramach umowy serwisowej wystąpi konieczność wymiany serwisowanych elementów urządzenia – zwanych dalej sprzętem musi on spełniać następujące wymagania: </w:t>
      </w:r>
    </w:p>
    <w:p w14:paraId="3F2134B0" w14:textId="77777777" w:rsidR="00B233A8" w:rsidRPr="00C40C77" w:rsidRDefault="00B233A8" w:rsidP="00B233A8">
      <w:pPr>
        <w:autoSpaceDE w:val="0"/>
        <w:autoSpaceDN w:val="0"/>
        <w:rPr>
          <w:sz w:val="22"/>
          <w:szCs w:val="22"/>
        </w:rPr>
      </w:pPr>
    </w:p>
    <w:p w14:paraId="77EF1FB9" w14:textId="77777777" w:rsidR="00B233A8" w:rsidRPr="00C40C77" w:rsidRDefault="00B233A8" w:rsidP="00691E54">
      <w:pPr>
        <w:pStyle w:val="Akapitzlist"/>
        <w:numPr>
          <w:ilvl w:val="1"/>
          <w:numId w:val="79"/>
        </w:numPr>
        <w:autoSpaceDE w:val="0"/>
        <w:autoSpaceDN w:val="0"/>
        <w:adjustRightInd w:val="0"/>
        <w:spacing w:after="22"/>
        <w:contextualSpacing/>
        <w:jc w:val="both"/>
        <w:rPr>
          <w:sz w:val="22"/>
          <w:szCs w:val="22"/>
        </w:rPr>
      </w:pPr>
      <w:r w:rsidRPr="00C40C77">
        <w:rPr>
          <w:sz w:val="22"/>
          <w:szCs w:val="22"/>
        </w:rPr>
        <w:t xml:space="preserve">Sprzęt dostarczony w ramach realizacji umowy musi być sprzętem nowym, pochodzącym z bieżącej produkcji, nie używanym wcześniej w innych projektach. </w:t>
      </w:r>
    </w:p>
    <w:p w14:paraId="2BA0E99B" w14:textId="77777777" w:rsidR="00B233A8" w:rsidRPr="00C40C77" w:rsidRDefault="00B233A8" w:rsidP="00691E54">
      <w:pPr>
        <w:pStyle w:val="Akapitzlist"/>
        <w:numPr>
          <w:ilvl w:val="1"/>
          <w:numId w:val="79"/>
        </w:numPr>
        <w:autoSpaceDE w:val="0"/>
        <w:autoSpaceDN w:val="0"/>
        <w:adjustRightInd w:val="0"/>
        <w:spacing w:after="22"/>
        <w:contextualSpacing/>
        <w:jc w:val="both"/>
        <w:rPr>
          <w:sz w:val="22"/>
          <w:szCs w:val="22"/>
        </w:rPr>
      </w:pPr>
      <w:r w:rsidRPr="00C40C77">
        <w:rPr>
          <w:sz w:val="22"/>
          <w:szCs w:val="22"/>
        </w:rPr>
        <w:t xml:space="preserve">Sprzęt dostarczony w ramach realizacji umowy nie może być sprzętem poddanym procesowi odnowienia (ang. </w:t>
      </w:r>
      <w:proofErr w:type="spellStart"/>
      <w:r w:rsidRPr="00C40C77">
        <w:rPr>
          <w:sz w:val="22"/>
          <w:szCs w:val="22"/>
        </w:rPr>
        <w:t>refurbished</w:t>
      </w:r>
      <w:proofErr w:type="spellEnd"/>
      <w:r w:rsidRPr="00C40C77">
        <w:rPr>
          <w:sz w:val="22"/>
          <w:szCs w:val="22"/>
        </w:rPr>
        <w:t xml:space="preserve">). </w:t>
      </w:r>
    </w:p>
    <w:p w14:paraId="572E9A47" w14:textId="77777777" w:rsidR="00B233A8" w:rsidRPr="00C40C77" w:rsidRDefault="00B233A8" w:rsidP="00691E54">
      <w:pPr>
        <w:pStyle w:val="Akapitzlist"/>
        <w:numPr>
          <w:ilvl w:val="1"/>
          <w:numId w:val="79"/>
        </w:numPr>
        <w:autoSpaceDE w:val="0"/>
        <w:autoSpaceDN w:val="0"/>
        <w:adjustRightInd w:val="0"/>
        <w:spacing w:after="22"/>
        <w:contextualSpacing/>
        <w:jc w:val="both"/>
        <w:rPr>
          <w:sz w:val="22"/>
          <w:szCs w:val="22"/>
        </w:rPr>
      </w:pPr>
      <w:r w:rsidRPr="00C40C77">
        <w:rPr>
          <w:sz w:val="22"/>
          <w:szCs w:val="22"/>
        </w:rPr>
        <w:t xml:space="preserve">Sprzęt dostarczony w ramach realizacji umowy musi posiadać świadczenia gwarancyjne oparte na gwarancji świadczonej przez producenta sprzętu. Pakiet usług gwarancyjnych musi być kierowany do użytkowników z obszaru Rzeczpospolitej Polskiej. </w:t>
      </w:r>
    </w:p>
    <w:p w14:paraId="31E16DC3" w14:textId="77777777" w:rsidR="00B233A8" w:rsidRPr="00C40C77" w:rsidRDefault="00B233A8" w:rsidP="00691E54">
      <w:pPr>
        <w:pStyle w:val="Akapitzlist"/>
        <w:numPr>
          <w:ilvl w:val="1"/>
          <w:numId w:val="79"/>
        </w:numPr>
        <w:autoSpaceDE w:val="0"/>
        <w:autoSpaceDN w:val="0"/>
        <w:adjustRightInd w:val="0"/>
        <w:spacing w:after="22"/>
        <w:contextualSpacing/>
        <w:jc w:val="both"/>
        <w:rPr>
          <w:sz w:val="22"/>
          <w:szCs w:val="22"/>
        </w:rPr>
      </w:pPr>
      <w:r w:rsidRPr="00C40C77">
        <w:rPr>
          <w:sz w:val="22"/>
          <w:szCs w:val="22"/>
        </w:rPr>
        <w:t xml:space="preserve">Sprzęt  dostarczony w  ramach realizacji  umowy  musi  być sprzętem zakupionym                w oficjalnym kanale sprzedaży producenta na rynek UE. </w:t>
      </w:r>
    </w:p>
    <w:p w14:paraId="303C8EC2" w14:textId="77777777" w:rsidR="00B233A8" w:rsidRPr="00C40C77" w:rsidRDefault="00B233A8" w:rsidP="00691E54">
      <w:pPr>
        <w:pStyle w:val="Akapitzlist"/>
        <w:numPr>
          <w:ilvl w:val="1"/>
          <w:numId w:val="79"/>
        </w:numPr>
        <w:autoSpaceDE w:val="0"/>
        <w:autoSpaceDN w:val="0"/>
        <w:adjustRightInd w:val="0"/>
        <w:spacing w:after="22"/>
        <w:contextualSpacing/>
        <w:jc w:val="both"/>
        <w:rPr>
          <w:sz w:val="22"/>
          <w:szCs w:val="22"/>
        </w:rPr>
      </w:pPr>
      <w:r w:rsidRPr="00C40C77">
        <w:rPr>
          <w:sz w:val="22"/>
          <w:szCs w:val="22"/>
        </w:rPr>
        <w:t xml:space="preserve">Sprzęt dostarczony w ramach realizacji umowy musi posiadać zainstalowane tylko oryginalne komponenty, nie dopuszcza się stosowania zamienników. </w:t>
      </w:r>
    </w:p>
    <w:p w14:paraId="1E3D75CE" w14:textId="77777777" w:rsidR="00B233A8" w:rsidRPr="00C40C77" w:rsidRDefault="00B233A8" w:rsidP="00691E54">
      <w:pPr>
        <w:pStyle w:val="Akapitzlist"/>
        <w:numPr>
          <w:ilvl w:val="1"/>
          <w:numId w:val="79"/>
        </w:numPr>
        <w:autoSpaceDE w:val="0"/>
        <w:autoSpaceDN w:val="0"/>
        <w:adjustRightInd w:val="0"/>
        <w:spacing w:after="22"/>
        <w:contextualSpacing/>
        <w:jc w:val="both"/>
        <w:rPr>
          <w:sz w:val="22"/>
          <w:szCs w:val="22"/>
        </w:rPr>
      </w:pPr>
      <w:r w:rsidRPr="00C40C77">
        <w:rPr>
          <w:sz w:val="22"/>
          <w:szCs w:val="22"/>
        </w:rPr>
        <w:t xml:space="preserve">Dostarczane urządzenia i oprogramowanie musi pochodzić z legalnego, autoryzowanego kanału sprzedaży producenta i nie posiadać wad prawnych, zaś korzystanie z niego przez Zamawiającego nie może stanowić naruszenia majątkowych praw autorskich osób trzecich. Oprogramowanie będące integralną częścią dostarczanych urządzeń sieciowych musi być licencjonowane na użytkownika  końcowego (Zamawiającego) </w:t>
      </w:r>
    </w:p>
    <w:p w14:paraId="36DD24B2" w14:textId="77777777" w:rsidR="00B233A8" w:rsidRPr="00C40C77" w:rsidRDefault="00B233A8" w:rsidP="00691E54">
      <w:pPr>
        <w:pStyle w:val="Akapitzlist"/>
        <w:numPr>
          <w:ilvl w:val="1"/>
          <w:numId w:val="79"/>
        </w:numPr>
        <w:autoSpaceDE w:val="0"/>
        <w:autoSpaceDN w:val="0"/>
        <w:adjustRightInd w:val="0"/>
        <w:contextualSpacing/>
        <w:jc w:val="both"/>
        <w:rPr>
          <w:sz w:val="22"/>
          <w:szCs w:val="22"/>
        </w:rPr>
      </w:pPr>
      <w:r w:rsidRPr="00C40C77">
        <w:rPr>
          <w:sz w:val="22"/>
          <w:szCs w:val="22"/>
        </w:rPr>
        <w:t xml:space="preserve">Ponadto Zamawiający żąda, by przez czas trwania umowy serwisowej Zamawiający miał dostęp i prawo do korzystania z najnowszych wersji oprogramowania systemowego urządzeń. </w:t>
      </w:r>
    </w:p>
    <w:p w14:paraId="5CD597BB" w14:textId="77777777" w:rsidR="00B233A8" w:rsidRPr="00C40C77" w:rsidRDefault="00B233A8" w:rsidP="00B233A8">
      <w:pPr>
        <w:pStyle w:val="Default"/>
        <w:ind w:left="708"/>
        <w:jc w:val="both"/>
        <w:rPr>
          <w:color w:val="auto"/>
          <w:sz w:val="22"/>
          <w:szCs w:val="22"/>
        </w:rPr>
      </w:pPr>
    </w:p>
    <w:p w14:paraId="092ABD53" w14:textId="77777777" w:rsidR="00B233A8" w:rsidRPr="00C40C77" w:rsidRDefault="00B233A8" w:rsidP="00B233A8">
      <w:pPr>
        <w:pStyle w:val="Default"/>
        <w:spacing w:after="14"/>
        <w:ind w:left="426" w:firstLine="425"/>
        <w:jc w:val="both"/>
        <w:rPr>
          <w:color w:val="auto"/>
          <w:sz w:val="22"/>
          <w:szCs w:val="22"/>
        </w:rPr>
      </w:pPr>
      <w:r w:rsidRPr="00C40C77">
        <w:rPr>
          <w:color w:val="auto"/>
          <w:sz w:val="22"/>
          <w:szCs w:val="22"/>
        </w:rPr>
        <w:t xml:space="preserve"> 3)   Wraz z dostawą sprzętu należy dostarczyć dokument wydany przez producenta lub </w:t>
      </w:r>
    </w:p>
    <w:p w14:paraId="47ADCB34" w14:textId="77777777" w:rsidR="00B233A8" w:rsidRPr="00C40C77" w:rsidRDefault="00B233A8" w:rsidP="00B233A8">
      <w:pPr>
        <w:pStyle w:val="Default"/>
        <w:spacing w:after="14"/>
        <w:ind w:left="426" w:firstLine="425"/>
        <w:jc w:val="both"/>
        <w:rPr>
          <w:color w:val="auto"/>
          <w:sz w:val="22"/>
          <w:szCs w:val="22"/>
        </w:rPr>
      </w:pPr>
      <w:r w:rsidRPr="00C40C77">
        <w:rPr>
          <w:color w:val="auto"/>
          <w:sz w:val="22"/>
          <w:szCs w:val="22"/>
        </w:rPr>
        <w:t xml:space="preserve">       dystrybutora, poświadczający informacje z punktów 2 od a) do f). </w:t>
      </w:r>
    </w:p>
    <w:p w14:paraId="7159709D" w14:textId="77777777" w:rsidR="00B233A8" w:rsidRPr="00C40C77" w:rsidRDefault="00B233A8" w:rsidP="00B233A8">
      <w:pPr>
        <w:pStyle w:val="Default"/>
        <w:ind w:left="426" w:firstLine="425"/>
        <w:jc w:val="both"/>
        <w:rPr>
          <w:color w:val="auto"/>
          <w:sz w:val="22"/>
          <w:szCs w:val="22"/>
        </w:rPr>
      </w:pPr>
      <w:r w:rsidRPr="00C40C77">
        <w:rPr>
          <w:color w:val="auto"/>
          <w:sz w:val="22"/>
          <w:szCs w:val="22"/>
        </w:rPr>
        <w:t xml:space="preserve"> 4)   Sprzęt winne być wydany Zamawiającemu w opakowaniach zwyczajowo przyjętych </w:t>
      </w:r>
    </w:p>
    <w:p w14:paraId="0F42385D" w14:textId="77777777" w:rsidR="00B233A8" w:rsidRPr="00C40C77" w:rsidRDefault="00B233A8" w:rsidP="00B233A8">
      <w:pPr>
        <w:pStyle w:val="Default"/>
        <w:ind w:left="426" w:firstLine="567"/>
        <w:jc w:val="both"/>
        <w:rPr>
          <w:color w:val="auto"/>
          <w:sz w:val="22"/>
          <w:szCs w:val="22"/>
        </w:rPr>
      </w:pPr>
      <w:r w:rsidRPr="00C40C77">
        <w:rPr>
          <w:color w:val="auto"/>
          <w:sz w:val="22"/>
          <w:szCs w:val="22"/>
        </w:rPr>
        <w:t xml:space="preserve">       dla danego rodzaju towaru i sposobu jego przewozu. </w:t>
      </w:r>
    </w:p>
    <w:p w14:paraId="7A790F0A" w14:textId="77777777" w:rsidR="00B233A8" w:rsidRPr="00C40C77" w:rsidRDefault="00B233A8" w:rsidP="00B233A8">
      <w:pPr>
        <w:pStyle w:val="Default"/>
        <w:ind w:left="426" w:firstLine="425"/>
        <w:jc w:val="both"/>
        <w:rPr>
          <w:color w:val="auto"/>
          <w:sz w:val="22"/>
          <w:szCs w:val="22"/>
        </w:rPr>
      </w:pPr>
      <w:r w:rsidRPr="00C40C77">
        <w:rPr>
          <w:color w:val="auto"/>
          <w:sz w:val="22"/>
          <w:szCs w:val="22"/>
        </w:rPr>
        <w:t xml:space="preserve"> 5)  W przypadku dostarczenia sprzętu wadliwego w tym z wadą ukrytą, Zamawiający</w:t>
      </w:r>
    </w:p>
    <w:p w14:paraId="1142E8DF" w14:textId="77777777" w:rsidR="00B233A8" w:rsidRPr="00C40C77" w:rsidRDefault="00B233A8" w:rsidP="00B233A8">
      <w:pPr>
        <w:pStyle w:val="Default"/>
        <w:ind w:left="426" w:firstLine="425"/>
        <w:jc w:val="both"/>
        <w:rPr>
          <w:color w:val="auto"/>
          <w:sz w:val="22"/>
          <w:szCs w:val="22"/>
        </w:rPr>
      </w:pPr>
      <w:r w:rsidRPr="00C40C77">
        <w:rPr>
          <w:color w:val="auto"/>
          <w:sz w:val="22"/>
          <w:szCs w:val="22"/>
        </w:rPr>
        <w:t xml:space="preserve">      zastrzega sobie prawo do złożenia Wykonawcy pisemnej reklamacji. Wykonawca </w:t>
      </w:r>
    </w:p>
    <w:p w14:paraId="4EEC7EC3" w14:textId="5DD72DB4" w:rsidR="00B233A8" w:rsidRPr="00C40C77" w:rsidRDefault="00B233A8" w:rsidP="00B233A8">
      <w:pPr>
        <w:pStyle w:val="Default"/>
        <w:ind w:left="426" w:firstLine="425"/>
        <w:jc w:val="both"/>
        <w:rPr>
          <w:color w:val="auto"/>
          <w:sz w:val="22"/>
          <w:szCs w:val="22"/>
        </w:rPr>
      </w:pPr>
      <w:r w:rsidRPr="00C40C77">
        <w:rPr>
          <w:color w:val="auto"/>
          <w:sz w:val="22"/>
          <w:szCs w:val="22"/>
        </w:rPr>
        <w:t>winien być zobowiązany w terminie 7 dni reklamację rozpatrzeć i udzielić</w:t>
      </w:r>
    </w:p>
    <w:p w14:paraId="61C7F12E" w14:textId="2301348C" w:rsidR="00B233A8" w:rsidRPr="00C40C77" w:rsidRDefault="00B233A8" w:rsidP="00B233A8">
      <w:pPr>
        <w:pStyle w:val="Default"/>
        <w:ind w:left="426" w:firstLine="425"/>
        <w:jc w:val="both"/>
        <w:rPr>
          <w:color w:val="auto"/>
          <w:sz w:val="22"/>
          <w:szCs w:val="22"/>
        </w:rPr>
      </w:pPr>
      <w:r w:rsidRPr="00C40C77">
        <w:rPr>
          <w:color w:val="auto"/>
          <w:sz w:val="22"/>
          <w:szCs w:val="22"/>
        </w:rPr>
        <w:lastRenderedPageBreak/>
        <w:t xml:space="preserve">Zamawiającemu odpowiedzi czy reklamację uznaje i wskazać jej sposób </w:t>
      </w:r>
    </w:p>
    <w:p w14:paraId="4E7C5298" w14:textId="0049B6C1" w:rsidR="00B233A8" w:rsidRPr="00C40C77" w:rsidRDefault="00B233A8" w:rsidP="00B233A8">
      <w:pPr>
        <w:pStyle w:val="Default"/>
        <w:ind w:left="426" w:firstLine="425"/>
        <w:jc w:val="both"/>
        <w:rPr>
          <w:color w:val="auto"/>
          <w:sz w:val="22"/>
          <w:szCs w:val="22"/>
        </w:rPr>
      </w:pPr>
      <w:r w:rsidRPr="00C40C77">
        <w:rPr>
          <w:color w:val="auto"/>
          <w:sz w:val="22"/>
          <w:szCs w:val="22"/>
        </w:rPr>
        <w:t xml:space="preserve">załatwienia. W przypadku uznania reklamacji Wykonawca winien w terminie 7 dni </w:t>
      </w:r>
    </w:p>
    <w:p w14:paraId="127965BE" w14:textId="26F4C010" w:rsidR="00B233A8" w:rsidRPr="00C40C77" w:rsidRDefault="00B233A8" w:rsidP="00B233A8">
      <w:pPr>
        <w:pStyle w:val="Default"/>
        <w:ind w:left="426" w:firstLine="425"/>
        <w:jc w:val="both"/>
        <w:rPr>
          <w:color w:val="auto"/>
          <w:sz w:val="22"/>
          <w:szCs w:val="22"/>
        </w:rPr>
      </w:pPr>
      <w:r w:rsidRPr="00C40C77">
        <w:rPr>
          <w:color w:val="auto"/>
          <w:sz w:val="22"/>
          <w:szCs w:val="22"/>
        </w:rPr>
        <w:t xml:space="preserve">od daty uznania reklamacji dostarczyć towar wolny od wad. </w:t>
      </w:r>
    </w:p>
    <w:p w14:paraId="5640D94D" w14:textId="77777777" w:rsidR="00B233A8" w:rsidRPr="00C40C77" w:rsidRDefault="00B233A8" w:rsidP="00B233A8">
      <w:pPr>
        <w:pStyle w:val="Default"/>
        <w:ind w:left="426"/>
        <w:rPr>
          <w:color w:val="auto"/>
          <w:sz w:val="22"/>
          <w:szCs w:val="22"/>
        </w:rPr>
      </w:pPr>
    </w:p>
    <w:p w14:paraId="10DD506B" w14:textId="77777777" w:rsidR="00B233A8" w:rsidRPr="00C40C77" w:rsidRDefault="00B233A8" w:rsidP="00691E54">
      <w:pPr>
        <w:pStyle w:val="Akapitzlist"/>
        <w:numPr>
          <w:ilvl w:val="0"/>
          <w:numId w:val="78"/>
        </w:numPr>
        <w:ind w:left="714" w:hanging="357"/>
        <w:contextualSpacing/>
        <w:jc w:val="both"/>
        <w:rPr>
          <w:bCs/>
          <w:i/>
          <w:iCs/>
          <w:sz w:val="22"/>
          <w:szCs w:val="22"/>
        </w:rPr>
      </w:pPr>
      <w:r w:rsidRPr="00C40C77">
        <w:rPr>
          <w:b/>
          <w:sz w:val="22"/>
          <w:szCs w:val="22"/>
        </w:rPr>
        <w:t xml:space="preserve">Opis sposobu zamawiania i rozliczania usług: </w:t>
      </w:r>
      <w:r w:rsidRPr="00C40C77">
        <w:rPr>
          <w:bCs/>
          <w:iCs/>
          <w:sz w:val="22"/>
          <w:szCs w:val="22"/>
        </w:rPr>
        <w:t>Zlecenie wykonania usługi.</w:t>
      </w:r>
    </w:p>
    <w:p w14:paraId="1562CC80" w14:textId="77777777" w:rsidR="00B233A8" w:rsidRPr="00C40C77" w:rsidRDefault="00B233A8" w:rsidP="00B233A8">
      <w:pPr>
        <w:ind w:firstLine="709"/>
        <w:rPr>
          <w:bCs/>
          <w:i/>
          <w:iCs/>
          <w:sz w:val="22"/>
          <w:szCs w:val="22"/>
        </w:rPr>
      </w:pPr>
    </w:p>
    <w:p w14:paraId="0A4C03C0" w14:textId="77777777" w:rsidR="00B233A8" w:rsidRPr="00C40C77" w:rsidRDefault="00B233A8" w:rsidP="00B233A8">
      <w:pPr>
        <w:contextualSpacing/>
        <w:rPr>
          <w:b/>
          <w:sz w:val="22"/>
          <w:szCs w:val="22"/>
        </w:rPr>
      </w:pPr>
    </w:p>
    <w:p w14:paraId="21388789" w14:textId="77777777" w:rsidR="00B233A8" w:rsidRPr="00C40C77" w:rsidRDefault="00B233A8" w:rsidP="00691E54">
      <w:pPr>
        <w:pStyle w:val="Akapitzlist"/>
        <w:numPr>
          <w:ilvl w:val="0"/>
          <w:numId w:val="78"/>
        </w:numPr>
        <w:contextualSpacing/>
        <w:jc w:val="both"/>
        <w:rPr>
          <w:b/>
          <w:sz w:val="22"/>
          <w:szCs w:val="22"/>
        </w:rPr>
      </w:pPr>
      <w:r w:rsidRPr="00C40C77">
        <w:rPr>
          <w:b/>
          <w:sz w:val="22"/>
          <w:szCs w:val="22"/>
        </w:rPr>
        <w:t xml:space="preserve">Obowiązki Wykonawcy: </w:t>
      </w:r>
    </w:p>
    <w:p w14:paraId="10B461BF" w14:textId="77777777" w:rsidR="00B233A8" w:rsidRPr="00C40C77" w:rsidRDefault="00B233A8" w:rsidP="00B233A8">
      <w:pPr>
        <w:pStyle w:val="Default"/>
        <w:ind w:left="993"/>
        <w:jc w:val="both"/>
        <w:rPr>
          <w:color w:val="auto"/>
          <w:sz w:val="22"/>
          <w:szCs w:val="22"/>
        </w:rPr>
      </w:pPr>
      <w:r w:rsidRPr="00C40C77">
        <w:rPr>
          <w:bCs/>
          <w:color w:val="auto"/>
          <w:sz w:val="22"/>
          <w:szCs w:val="22"/>
        </w:rPr>
        <w:t>Zadaniem Wykonawcy</w:t>
      </w:r>
      <w:r w:rsidRPr="00C40C77">
        <w:rPr>
          <w:b/>
          <w:bCs/>
          <w:color w:val="auto"/>
          <w:sz w:val="22"/>
          <w:szCs w:val="22"/>
        </w:rPr>
        <w:t xml:space="preserve">  </w:t>
      </w:r>
      <w:r w:rsidRPr="00C40C77">
        <w:rPr>
          <w:color w:val="auto"/>
          <w:sz w:val="22"/>
          <w:szCs w:val="22"/>
        </w:rPr>
        <w:t xml:space="preserve">jest zapewnienie serwisu urządzeń  na warunkach opisanych poniżej oraz zapewnienie dostępu do aktualizacji oprogramowania  systemowego urządzeń wchodzących w skład systemu. </w:t>
      </w:r>
    </w:p>
    <w:p w14:paraId="7316A118" w14:textId="77777777" w:rsidR="00B233A8" w:rsidRPr="00C40C77" w:rsidRDefault="00B233A8" w:rsidP="00B233A8">
      <w:pPr>
        <w:pStyle w:val="Default"/>
        <w:ind w:left="426"/>
        <w:jc w:val="both"/>
        <w:rPr>
          <w:color w:val="auto"/>
          <w:sz w:val="22"/>
          <w:szCs w:val="22"/>
        </w:rPr>
      </w:pPr>
    </w:p>
    <w:p w14:paraId="462F0536" w14:textId="77777777" w:rsidR="00B233A8" w:rsidRPr="00C40C77" w:rsidRDefault="00B233A8" w:rsidP="00B233A8">
      <w:pPr>
        <w:pStyle w:val="Default"/>
        <w:jc w:val="both"/>
        <w:rPr>
          <w:color w:val="auto"/>
          <w:sz w:val="22"/>
          <w:szCs w:val="22"/>
        </w:rPr>
      </w:pPr>
      <w:r w:rsidRPr="00C40C77">
        <w:rPr>
          <w:b/>
          <w:bCs/>
          <w:color w:val="auto"/>
          <w:sz w:val="22"/>
          <w:szCs w:val="22"/>
        </w:rPr>
        <w:t xml:space="preserve">    1. Serwis sprzętu </w:t>
      </w:r>
    </w:p>
    <w:p w14:paraId="14E7CD40" w14:textId="77777777" w:rsidR="00B233A8" w:rsidRPr="00C40C77" w:rsidRDefault="00B233A8" w:rsidP="00B233A8">
      <w:pPr>
        <w:pStyle w:val="Default"/>
        <w:spacing w:after="17"/>
        <w:ind w:left="993" w:hanging="426"/>
        <w:jc w:val="both"/>
        <w:rPr>
          <w:color w:val="auto"/>
          <w:sz w:val="22"/>
          <w:szCs w:val="22"/>
        </w:rPr>
      </w:pPr>
      <w:r w:rsidRPr="00C40C77">
        <w:rPr>
          <w:color w:val="auto"/>
          <w:sz w:val="22"/>
          <w:szCs w:val="22"/>
        </w:rPr>
        <w:t xml:space="preserve">1)    Urządzenia wymienione w Załączniku nr 1A do wniosku należy objąć serwisem przez okres  24 miesięcy. </w:t>
      </w:r>
    </w:p>
    <w:p w14:paraId="1BB9C18E" w14:textId="77777777" w:rsidR="00B233A8" w:rsidRPr="00C40C77" w:rsidRDefault="00B233A8" w:rsidP="00B233A8">
      <w:pPr>
        <w:pStyle w:val="Default"/>
        <w:spacing w:after="17"/>
        <w:ind w:left="993" w:hanging="426"/>
        <w:jc w:val="both"/>
        <w:rPr>
          <w:color w:val="auto"/>
          <w:sz w:val="22"/>
          <w:szCs w:val="22"/>
        </w:rPr>
      </w:pPr>
      <w:r w:rsidRPr="00C40C77">
        <w:rPr>
          <w:color w:val="auto"/>
          <w:sz w:val="22"/>
          <w:szCs w:val="22"/>
        </w:rPr>
        <w:t xml:space="preserve">2)    Zamawiający dopuszcza wykonywanie czynności serwisowych na terenie Zamawiającego – o ile zostanie to każdorazowo uzgodnione przez Strony – dla czynności wymagających prac w miejscu instalacji. </w:t>
      </w:r>
    </w:p>
    <w:p w14:paraId="6BFB8D15" w14:textId="1678F744" w:rsidR="00B233A8" w:rsidRPr="00C40C77" w:rsidRDefault="00B233A8" w:rsidP="0060297A">
      <w:pPr>
        <w:pStyle w:val="Default"/>
        <w:spacing w:after="17"/>
        <w:ind w:left="993" w:hanging="426"/>
        <w:jc w:val="both"/>
        <w:rPr>
          <w:color w:val="auto"/>
          <w:sz w:val="22"/>
          <w:szCs w:val="22"/>
        </w:rPr>
      </w:pPr>
      <w:r w:rsidRPr="00C40C77">
        <w:rPr>
          <w:color w:val="auto"/>
          <w:sz w:val="22"/>
          <w:szCs w:val="22"/>
        </w:rPr>
        <w:t xml:space="preserve">3)  Obowiązkiem Wykonawcy jest podjęcie działań serwisowych niezwłocznie po powzięciu informacji o powstaniu uszkodzenia dla naprawy którego konieczny jest przyjazd służb technicznych Wykonawcy do miejsca instalacji serwisowanego systemu, nie później niż do godziny 8.00 następnego dnia po którym nastąpiło zgłoszenie uszkodzenia. </w:t>
      </w:r>
    </w:p>
    <w:p w14:paraId="2C60485B" w14:textId="2E74A998" w:rsidR="00B233A8" w:rsidRPr="00C40C77" w:rsidRDefault="00B233A8" w:rsidP="00B233A8">
      <w:pPr>
        <w:pStyle w:val="Default"/>
        <w:spacing w:after="14"/>
        <w:ind w:left="993" w:hanging="426"/>
        <w:jc w:val="both"/>
        <w:rPr>
          <w:bCs/>
          <w:color w:val="auto"/>
          <w:sz w:val="22"/>
          <w:szCs w:val="22"/>
        </w:rPr>
      </w:pPr>
      <w:r w:rsidRPr="00C40C77">
        <w:rPr>
          <w:bCs/>
          <w:color w:val="auto"/>
          <w:sz w:val="22"/>
          <w:szCs w:val="22"/>
        </w:rPr>
        <w:t>4)    Czas naprawy (zwrotu naprawionego sprzętu) – nie dłużej niż 5 dni roboczych od otrzymania uszkodzonego sprzętu. Do tego czasu wlicza się również czas przesyłki kurierskiej do</w:t>
      </w:r>
      <w:r w:rsidR="00B17234" w:rsidRPr="00C40C77">
        <w:rPr>
          <w:bCs/>
          <w:color w:val="auto"/>
          <w:sz w:val="22"/>
          <w:szCs w:val="22"/>
        </w:rPr>
        <w:t> </w:t>
      </w:r>
      <w:r w:rsidRPr="00C40C77">
        <w:rPr>
          <w:bCs/>
          <w:color w:val="auto"/>
          <w:sz w:val="22"/>
          <w:szCs w:val="22"/>
        </w:rPr>
        <w:t xml:space="preserve">Zamawiającego. </w:t>
      </w:r>
    </w:p>
    <w:p w14:paraId="04C489ED" w14:textId="77777777" w:rsidR="00B233A8" w:rsidRPr="00C40C77" w:rsidRDefault="00B233A8" w:rsidP="00B233A8">
      <w:pPr>
        <w:pStyle w:val="Default"/>
        <w:spacing w:after="14"/>
        <w:ind w:left="993" w:hanging="426"/>
        <w:jc w:val="both"/>
        <w:rPr>
          <w:color w:val="auto"/>
          <w:sz w:val="22"/>
          <w:szCs w:val="22"/>
        </w:rPr>
      </w:pPr>
      <w:r w:rsidRPr="00C40C77">
        <w:rPr>
          <w:color w:val="auto"/>
          <w:sz w:val="22"/>
          <w:szCs w:val="22"/>
        </w:rPr>
        <w:t>5)    W przypadku, gdy czas naprawy przekracza okres, o którym mowa w punkcie 4 Wykonawca zobowiązany jest dostarczyć sprzęt zastępczy na swój koszt.</w:t>
      </w:r>
    </w:p>
    <w:p w14:paraId="02EC0BCA" w14:textId="77777777" w:rsidR="00B233A8" w:rsidRPr="00C40C77" w:rsidRDefault="00B233A8" w:rsidP="00B233A8">
      <w:pPr>
        <w:pStyle w:val="Default"/>
        <w:spacing w:after="14"/>
        <w:ind w:left="993" w:hanging="426"/>
        <w:rPr>
          <w:color w:val="auto"/>
          <w:sz w:val="22"/>
          <w:szCs w:val="22"/>
        </w:rPr>
      </w:pPr>
      <w:r w:rsidRPr="00C40C77">
        <w:rPr>
          <w:color w:val="auto"/>
          <w:sz w:val="22"/>
          <w:szCs w:val="22"/>
        </w:rPr>
        <w:t>6)    Obowiązkiem Wykonawcy jest zagospodarowanie wymienionych zużytych lub uszkodzonych części serwisowanych urządzeń.</w:t>
      </w:r>
    </w:p>
    <w:p w14:paraId="348CEAD2" w14:textId="77777777" w:rsidR="00B233A8" w:rsidRPr="00C40C77" w:rsidRDefault="00B233A8" w:rsidP="00B233A8">
      <w:pPr>
        <w:pStyle w:val="Default"/>
        <w:spacing w:after="14"/>
        <w:ind w:left="709" w:hanging="142"/>
        <w:jc w:val="both"/>
        <w:rPr>
          <w:color w:val="auto"/>
          <w:sz w:val="22"/>
          <w:szCs w:val="22"/>
        </w:rPr>
      </w:pPr>
      <w:r w:rsidRPr="00C40C77">
        <w:rPr>
          <w:color w:val="auto"/>
          <w:sz w:val="22"/>
          <w:szCs w:val="22"/>
        </w:rPr>
        <w:t xml:space="preserve">7)   Serwis obejmuje: </w:t>
      </w:r>
    </w:p>
    <w:p w14:paraId="1D195B1A" w14:textId="77777777" w:rsidR="00B233A8" w:rsidRPr="00C40C77" w:rsidRDefault="00B233A8" w:rsidP="00B233A8">
      <w:pPr>
        <w:pStyle w:val="Default"/>
        <w:spacing w:after="14"/>
        <w:ind w:left="709" w:hanging="142"/>
        <w:jc w:val="both"/>
        <w:rPr>
          <w:color w:val="auto"/>
          <w:sz w:val="22"/>
          <w:szCs w:val="22"/>
        </w:rPr>
      </w:pPr>
      <w:r w:rsidRPr="00C40C77">
        <w:rPr>
          <w:color w:val="auto"/>
          <w:sz w:val="22"/>
          <w:szCs w:val="22"/>
        </w:rPr>
        <w:t xml:space="preserve">       a)   zlecone przeglądy, regulacje, naprawy niezbędne do zapewnienia prawidłowego</w:t>
      </w:r>
    </w:p>
    <w:p w14:paraId="70C8B2A2" w14:textId="77777777" w:rsidR="00B233A8" w:rsidRPr="00C40C77" w:rsidRDefault="00B233A8" w:rsidP="00B233A8">
      <w:pPr>
        <w:pStyle w:val="Default"/>
        <w:spacing w:after="14"/>
        <w:ind w:left="709" w:hanging="142"/>
        <w:jc w:val="both"/>
        <w:rPr>
          <w:color w:val="auto"/>
          <w:sz w:val="22"/>
          <w:szCs w:val="22"/>
        </w:rPr>
      </w:pPr>
      <w:r w:rsidRPr="00C40C77">
        <w:rPr>
          <w:color w:val="auto"/>
          <w:sz w:val="22"/>
          <w:szCs w:val="22"/>
        </w:rPr>
        <w:t xml:space="preserve">             funkcjonowania urządzeń, </w:t>
      </w:r>
    </w:p>
    <w:p w14:paraId="5E79E7E9" w14:textId="77777777" w:rsidR="00B233A8" w:rsidRPr="00C40C77" w:rsidRDefault="00B233A8" w:rsidP="00B233A8">
      <w:pPr>
        <w:pStyle w:val="Default"/>
        <w:spacing w:after="14"/>
        <w:ind w:left="709" w:hanging="142"/>
        <w:jc w:val="both"/>
        <w:rPr>
          <w:color w:val="auto"/>
          <w:sz w:val="22"/>
          <w:szCs w:val="22"/>
        </w:rPr>
      </w:pPr>
      <w:r w:rsidRPr="00C40C77">
        <w:rPr>
          <w:color w:val="auto"/>
          <w:sz w:val="22"/>
          <w:szCs w:val="22"/>
        </w:rPr>
        <w:t xml:space="preserve">       b)  wymiana uszkodzonych części, które powodują nieprawidłowe funkcjonowanie </w:t>
      </w:r>
    </w:p>
    <w:p w14:paraId="05C2C79D" w14:textId="77777777" w:rsidR="00B233A8" w:rsidRPr="00C40C77" w:rsidRDefault="00B233A8" w:rsidP="00B233A8">
      <w:pPr>
        <w:pStyle w:val="Default"/>
        <w:spacing w:after="14"/>
        <w:ind w:left="709" w:hanging="142"/>
        <w:jc w:val="both"/>
        <w:rPr>
          <w:color w:val="auto"/>
          <w:sz w:val="22"/>
          <w:szCs w:val="22"/>
        </w:rPr>
      </w:pPr>
      <w:r w:rsidRPr="00C40C77">
        <w:rPr>
          <w:color w:val="auto"/>
          <w:sz w:val="22"/>
          <w:szCs w:val="22"/>
        </w:rPr>
        <w:t xml:space="preserve">             urządzenia, </w:t>
      </w:r>
    </w:p>
    <w:p w14:paraId="1C709014" w14:textId="77777777" w:rsidR="00B233A8" w:rsidRPr="00C40C77" w:rsidRDefault="00B233A8" w:rsidP="00B233A8">
      <w:pPr>
        <w:pStyle w:val="Default"/>
        <w:spacing w:after="14"/>
        <w:ind w:left="709" w:hanging="142"/>
        <w:jc w:val="both"/>
        <w:rPr>
          <w:color w:val="auto"/>
          <w:sz w:val="22"/>
          <w:szCs w:val="22"/>
        </w:rPr>
      </w:pPr>
      <w:r w:rsidRPr="00C40C77">
        <w:rPr>
          <w:color w:val="auto"/>
          <w:sz w:val="22"/>
          <w:szCs w:val="22"/>
        </w:rPr>
        <w:t xml:space="preserve">       c)   pomoc techniczną z zakresu obsługi urządzenia, </w:t>
      </w:r>
    </w:p>
    <w:p w14:paraId="25541207" w14:textId="77777777" w:rsidR="00B233A8" w:rsidRPr="00C40C77" w:rsidRDefault="00B233A8" w:rsidP="00B233A8">
      <w:pPr>
        <w:pStyle w:val="Default"/>
        <w:ind w:left="709" w:hanging="142"/>
        <w:jc w:val="both"/>
        <w:rPr>
          <w:color w:val="auto"/>
          <w:sz w:val="22"/>
          <w:szCs w:val="22"/>
        </w:rPr>
      </w:pPr>
      <w:r w:rsidRPr="00C40C77">
        <w:rPr>
          <w:color w:val="auto"/>
          <w:sz w:val="22"/>
          <w:szCs w:val="22"/>
        </w:rPr>
        <w:t xml:space="preserve">       d)  aktualizację sterowników i oprogramowania systemowego urządzeń objętych </w:t>
      </w:r>
    </w:p>
    <w:p w14:paraId="25446A51" w14:textId="77777777" w:rsidR="00B233A8" w:rsidRPr="00C40C77" w:rsidRDefault="00B233A8" w:rsidP="00B233A8">
      <w:pPr>
        <w:pStyle w:val="Default"/>
        <w:ind w:left="709" w:hanging="142"/>
        <w:jc w:val="both"/>
        <w:rPr>
          <w:color w:val="auto"/>
          <w:sz w:val="22"/>
          <w:szCs w:val="22"/>
        </w:rPr>
      </w:pPr>
      <w:r w:rsidRPr="00C40C77">
        <w:rPr>
          <w:color w:val="auto"/>
          <w:sz w:val="22"/>
          <w:szCs w:val="22"/>
        </w:rPr>
        <w:t xml:space="preserve">            serwisem.</w:t>
      </w:r>
    </w:p>
    <w:p w14:paraId="4CAF5BC0" w14:textId="77777777" w:rsidR="00B233A8" w:rsidRPr="00C40C77" w:rsidRDefault="00B233A8" w:rsidP="00B233A8">
      <w:pPr>
        <w:pStyle w:val="Default"/>
        <w:ind w:left="426" w:hanging="142"/>
        <w:jc w:val="both"/>
        <w:rPr>
          <w:color w:val="auto"/>
          <w:sz w:val="22"/>
          <w:szCs w:val="22"/>
        </w:rPr>
      </w:pPr>
    </w:p>
    <w:p w14:paraId="7E5FA2AC" w14:textId="77777777" w:rsidR="00B233A8" w:rsidRPr="00C40C77" w:rsidRDefault="00B233A8" w:rsidP="00B233A8">
      <w:pPr>
        <w:pStyle w:val="Default"/>
        <w:jc w:val="both"/>
        <w:rPr>
          <w:color w:val="auto"/>
          <w:sz w:val="22"/>
          <w:szCs w:val="22"/>
        </w:rPr>
      </w:pPr>
      <w:r w:rsidRPr="00C40C77">
        <w:rPr>
          <w:b/>
          <w:bCs/>
          <w:color w:val="auto"/>
          <w:sz w:val="22"/>
          <w:szCs w:val="22"/>
        </w:rPr>
        <w:t xml:space="preserve">  2. Wymagane parametry serwisu </w:t>
      </w:r>
    </w:p>
    <w:p w14:paraId="35F09D17" w14:textId="77777777" w:rsidR="00B233A8" w:rsidRPr="00C40C77" w:rsidRDefault="00B233A8" w:rsidP="00721CD5">
      <w:pPr>
        <w:pStyle w:val="Default"/>
        <w:numPr>
          <w:ilvl w:val="1"/>
          <w:numId w:val="80"/>
        </w:numPr>
        <w:ind w:left="720" w:hanging="360"/>
        <w:jc w:val="both"/>
        <w:rPr>
          <w:color w:val="auto"/>
          <w:sz w:val="22"/>
          <w:szCs w:val="22"/>
        </w:rPr>
      </w:pPr>
    </w:p>
    <w:p w14:paraId="6AC757E4" w14:textId="6A1E133F" w:rsidR="00B233A8" w:rsidRPr="00C40C77" w:rsidRDefault="00B233A8" w:rsidP="00B233A8">
      <w:pPr>
        <w:pStyle w:val="Default"/>
        <w:ind w:left="993" w:hanging="284"/>
        <w:jc w:val="both"/>
        <w:rPr>
          <w:color w:val="auto"/>
          <w:sz w:val="22"/>
          <w:szCs w:val="22"/>
        </w:rPr>
      </w:pPr>
      <w:r w:rsidRPr="00C40C77">
        <w:rPr>
          <w:color w:val="auto"/>
          <w:sz w:val="22"/>
          <w:szCs w:val="22"/>
        </w:rPr>
        <w:t xml:space="preserve">1)  Zamawiający wymaga, by Kadra Inżynierska (zespół techniczny) Wykonawcy zaangażowania </w:t>
      </w:r>
      <w:r w:rsidR="00F60A63" w:rsidRPr="00C40C77">
        <w:rPr>
          <w:color w:val="auto"/>
          <w:sz w:val="22"/>
          <w:szCs w:val="22"/>
        </w:rPr>
        <w:br/>
      </w:r>
      <w:r w:rsidRPr="00C40C77">
        <w:rPr>
          <w:color w:val="auto"/>
          <w:sz w:val="22"/>
          <w:szCs w:val="22"/>
        </w:rPr>
        <w:t>w realizację zadania udzielała wsparcia dla Zamawiającego w rozwiązywaniu bieżących błędów i problemów, jakie mogą wyniknąć z bieżącej eksploatacji urządzeń.</w:t>
      </w:r>
    </w:p>
    <w:p w14:paraId="7C83AC2D" w14:textId="22C4BFA1" w:rsidR="00B233A8" w:rsidRPr="00C40C77" w:rsidRDefault="00B233A8" w:rsidP="00B233A8">
      <w:pPr>
        <w:pStyle w:val="Default"/>
        <w:ind w:left="993" w:hanging="426"/>
        <w:jc w:val="both"/>
        <w:rPr>
          <w:color w:val="auto"/>
          <w:sz w:val="22"/>
          <w:szCs w:val="22"/>
        </w:rPr>
      </w:pPr>
      <w:r w:rsidRPr="00C40C77">
        <w:rPr>
          <w:color w:val="auto"/>
          <w:sz w:val="22"/>
          <w:szCs w:val="22"/>
        </w:rPr>
        <w:t>2)   Zamawiający wymaga, by Zespół Techniczny Zamawiającego przez cały okres trwania umowy miał możliwość bezpośredniego kontaktu ze służbami technicznymi Wykonawcy</w:t>
      </w:r>
      <w:r w:rsidR="00F60A63" w:rsidRPr="00C40C77">
        <w:rPr>
          <w:color w:val="auto"/>
          <w:sz w:val="22"/>
          <w:szCs w:val="22"/>
        </w:rPr>
        <w:t xml:space="preserve"> </w:t>
      </w:r>
      <w:r w:rsidRPr="00C40C77">
        <w:rPr>
          <w:color w:val="auto"/>
          <w:sz w:val="22"/>
          <w:szCs w:val="22"/>
        </w:rPr>
        <w:t>w zakresie zgłaszania  incydentów zaistniałych w trakcie realizacji zadania i uzyskania</w:t>
      </w:r>
    </w:p>
    <w:p w14:paraId="62713F58" w14:textId="77777777" w:rsidR="00B233A8" w:rsidRPr="00C40C77" w:rsidRDefault="00B233A8" w:rsidP="00B233A8">
      <w:pPr>
        <w:pStyle w:val="Default"/>
        <w:ind w:left="993" w:hanging="426"/>
        <w:jc w:val="both"/>
        <w:rPr>
          <w:color w:val="auto"/>
          <w:sz w:val="22"/>
          <w:szCs w:val="22"/>
        </w:rPr>
      </w:pPr>
      <w:r w:rsidRPr="00C40C77">
        <w:rPr>
          <w:color w:val="auto"/>
          <w:sz w:val="22"/>
          <w:szCs w:val="22"/>
        </w:rPr>
        <w:t xml:space="preserve">        wsparcia w ich rozwiązywaniu. </w:t>
      </w:r>
    </w:p>
    <w:p w14:paraId="2D97FCB2" w14:textId="77777777" w:rsidR="00B233A8" w:rsidRPr="00C40C77" w:rsidRDefault="00B233A8" w:rsidP="00B233A8">
      <w:pPr>
        <w:pStyle w:val="Default"/>
        <w:ind w:left="993" w:hanging="426"/>
        <w:jc w:val="both"/>
        <w:rPr>
          <w:color w:val="auto"/>
          <w:sz w:val="22"/>
          <w:szCs w:val="22"/>
        </w:rPr>
      </w:pPr>
      <w:r w:rsidRPr="00C40C77">
        <w:rPr>
          <w:color w:val="auto"/>
          <w:sz w:val="22"/>
          <w:szCs w:val="22"/>
        </w:rPr>
        <w:t xml:space="preserve">3)   Wykonawca udzieli gwarancji na dostarczone części liczone od daty wykonania naprawy    potwierdzonej podpisanym przez strony protokołem odbioru. </w:t>
      </w:r>
    </w:p>
    <w:p w14:paraId="3AC5F774" w14:textId="77777777" w:rsidR="00B233A8" w:rsidRPr="00C40C77" w:rsidRDefault="00B233A8" w:rsidP="00B233A8">
      <w:pPr>
        <w:pStyle w:val="Default"/>
        <w:ind w:left="993" w:hanging="426"/>
        <w:jc w:val="both"/>
        <w:rPr>
          <w:color w:val="auto"/>
          <w:sz w:val="22"/>
          <w:szCs w:val="22"/>
        </w:rPr>
      </w:pPr>
      <w:r w:rsidRPr="00C40C77">
        <w:rPr>
          <w:color w:val="auto"/>
          <w:sz w:val="22"/>
          <w:szCs w:val="22"/>
        </w:rPr>
        <w:t xml:space="preserve">4)   Wykonawca udzieli minimum 3 miesięcy gwarancji na wykonaną usługę liczone od daty wykonania  naprawy potwierdzonej podpisaniem przez strony protokołem odbioru. </w:t>
      </w:r>
    </w:p>
    <w:p w14:paraId="57B2FF38" w14:textId="77777777" w:rsidR="00B233A8" w:rsidRPr="00C40C77" w:rsidRDefault="00B233A8" w:rsidP="00B233A8">
      <w:pPr>
        <w:pStyle w:val="Default"/>
        <w:spacing w:after="13"/>
        <w:ind w:left="993" w:hanging="426"/>
        <w:jc w:val="both"/>
        <w:rPr>
          <w:color w:val="auto"/>
          <w:sz w:val="22"/>
          <w:szCs w:val="22"/>
        </w:rPr>
      </w:pPr>
      <w:r w:rsidRPr="00C40C77">
        <w:rPr>
          <w:color w:val="auto"/>
          <w:sz w:val="22"/>
          <w:szCs w:val="22"/>
        </w:rPr>
        <w:t xml:space="preserve">5)   Naprawy będą rozliczane w następujący sposób: </w:t>
      </w:r>
    </w:p>
    <w:p w14:paraId="08F5FEA2" w14:textId="77777777" w:rsidR="00B233A8" w:rsidRPr="00C40C77" w:rsidRDefault="00B233A8" w:rsidP="00B233A8">
      <w:pPr>
        <w:pStyle w:val="Default"/>
        <w:spacing w:after="13"/>
        <w:ind w:left="1276" w:hanging="425"/>
        <w:jc w:val="both"/>
        <w:rPr>
          <w:color w:val="auto"/>
          <w:sz w:val="22"/>
          <w:szCs w:val="22"/>
        </w:rPr>
      </w:pPr>
      <w:r w:rsidRPr="00C40C77">
        <w:rPr>
          <w:color w:val="auto"/>
          <w:sz w:val="22"/>
          <w:szCs w:val="22"/>
        </w:rPr>
        <w:t xml:space="preserve"> a)   naprawy w siedzibie Wykonawcy – koszt robocizny + koszt zużytych materiałów  </w:t>
      </w:r>
    </w:p>
    <w:p w14:paraId="603646EB" w14:textId="77777777" w:rsidR="00B233A8" w:rsidRPr="00C40C77" w:rsidRDefault="00B233A8" w:rsidP="00B233A8">
      <w:pPr>
        <w:pStyle w:val="Default"/>
        <w:spacing w:after="13"/>
        <w:ind w:left="1276" w:hanging="425"/>
        <w:jc w:val="both"/>
        <w:rPr>
          <w:color w:val="auto"/>
          <w:sz w:val="22"/>
          <w:szCs w:val="22"/>
        </w:rPr>
      </w:pPr>
      <w:r w:rsidRPr="00C40C77">
        <w:rPr>
          <w:color w:val="auto"/>
          <w:sz w:val="22"/>
          <w:szCs w:val="22"/>
        </w:rPr>
        <w:t xml:space="preserve">      (wg  cennika)  + koszt przesyłki kurierskiej, </w:t>
      </w:r>
    </w:p>
    <w:p w14:paraId="1D4B9CCF" w14:textId="77777777" w:rsidR="00B233A8" w:rsidRPr="00C40C77" w:rsidRDefault="00B233A8" w:rsidP="00B233A8">
      <w:pPr>
        <w:pStyle w:val="Default"/>
        <w:ind w:left="1276" w:hanging="425"/>
        <w:jc w:val="both"/>
        <w:rPr>
          <w:color w:val="auto"/>
          <w:sz w:val="22"/>
          <w:szCs w:val="22"/>
        </w:rPr>
      </w:pPr>
      <w:r w:rsidRPr="00C40C77">
        <w:rPr>
          <w:color w:val="auto"/>
          <w:sz w:val="22"/>
          <w:szCs w:val="22"/>
        </w:rPr>
        <w:t xml:space="preserve"> b)   naprawy w siedzibie Zamawiającego - koszt robocizny + koszt zużytych materiałów </w:t>
      </w:r>
    </w:p>
    <w:p w14:paraId="78CB7934" w14:textId="77777777" w:rsidR="00B233A8" w:rsidRPr="00C40C77" w:rsidRDefault="00B233A8" w:rsidP="00B233A8">
      <w:pPr>
        <w:pStyle w:val="Default"/>
        <w:ind w:left="1276" w:hanging="425"/>
        <w:jc w:val="both"/>
        <w:rPr>
          <w:color w:val="auto"/>
          <w:sz w:val="22"/>
          <w:szCs w:val="22"/>
        </w:rPr>
      </w:pPr>
      <w:r w:rsidRPr="00C40C77">
        <w:rPr>
          <w:color w:val="auto"/>
          <w:sz w:val="22"/>
          <w:szCs w:val="22"/>
        </w:rPr>
        <w:lastRenderedPageBreak/>
        <w:t xml:space="preserve">      (wg  cennika) + koszt dojazdu Wykonawcy do siedziby Zamawiającego (zł/km), </w:t>
      </w:r>
    </w:p>
    <w:p w14:paraId="30F5AF16" w14:textId="77777777" w:rsidR="00B233A8" w:rsidRPr="00C40C77" w:rsidRDefault="00B233A8" w:rsidP="00B233A8">
      <w:pPr>
        <w:pStyle w:val="Default"/>
        <w:spacing w:after="13"/>
        <w:ind w:left="1276" w:hanging="425"/>
        <w:jc w:val="both"/>
        <w:rPr>
          <w:color w:val="auto"/>
          <w:sz w:val="22"/>
          <w:szCs w:val="22"/>
        </w:rPr>
      </w:pPr>
      <w:r w:rsidRPr="00C40C77">
        <w:rPr>
          <w:color w:val="auto"/>
          <w:sz w:val="22"/>
          <w:szCs w:val="22"/>
        </w:rPr>
        <w:t xml:space="preserve"> c)  faktury za wykonanie zlecenia będą wystawiane po podpisaniu przez obie strony</w:t>
      </w:r>
    </w:p>
    <w:p w14:paraId="5C4AA7BF" w14:textId="77777777" w:rsidR="00B233A8" w:rsidRPr="00C40C77" w:rsidRDefault="00B233A8" w:rsidP="00B233A8">
      <w:pPr>
        <w:pStyle w:val="Default"/>
        <w:spacing w:after="13"/>
        <w:ind w:left="1276" w:hanging="425"/>
        <w:jc w:val="both"/>
        <w:rPr>
          <w:color w:val="auto"/>
          <w:sz w:val="22"/>
          <w:szCs w:val="22"/>
        </w:rPr>
      </w:pPr>
      <w:r w:rsidRPr="00C40C77">
        <w:rPr>
          <w:color w:val="auto"/>
          <w:sz w:val="22"/>
          <w:szCs w:val="22"/>
        </w:rPr>
        <w:t xml:space="preserve">      bezusterkowego protokołu odbioru wykonania usługi. </w:t>
      </w:r>
    </w:p>
    <w:p w14:paraId="3712328A" w14:textId="77777777" w:rsidR="00B233A8" w:rsidRPr="00C40C77" w:rsidRDefault="00B233A8" w:rsidP="00B233A8">
      <w:pPr>
        <w:pStyle w:val="Default"/>
        <w:spacing w:after="13"/>
        <w:ind w:left="1276" w:hanging="425"/>
        <w:jc w:val="both"/>
        <w:rPr>
          <w:color w:val="auto"/>
          <w:sz w:val="22"/>
          <w:szCs w:val="22"/>
        </w:rPr>
      </w:pPr>
      <w:r w:rsidRPr="00C40C77">
        <w:rPr>
          <w:color w:val="auto"/>
          <w:sz w:val="22"/>
          <w:szCs w:val="22"/>
        </w:rPr>
        <w:t xml:space="preserve"> d)  Zamawiający wymaga aby  protokół odbioru  wykonania  usługi był podpisany</w:t>
      </w:r>
    </w:p>
    <w:p w14:paraId="50299E0A" w14:textId="77777777" w:rsidR="00B233A8" w:rsidRPr="00C40C77" w:rsidRDefault="00B233A8" w:rsidP="00B233A8">
      <w:pPr>
        <w:pStyle w:val="Default"/>
        <w:spacing w:after="13"/>
        <w:ind w:left="993" w:hanging="142"/>
        <w:jc w:val="both"/>
        <w:rPr>
          <w:color w:val="auto"/>
          <w:sz w:val="22"/>
          <w:szCs w:val="22"/>
        </w:rPr>
      </w:pPr>
      <w:r w:rsidRPr="00C40C77">
        <w:rPr>
          <w:color w:val="auto"/>
          <w:sz w:val="22"/>
          <w:szCs w:val="22"/>
        </w:rPr>
        <w:t xml:space="preserve">     przez Koordynatora  ds. Teleinformatyki (oddział ZIT) danej lokalizacji PGG S.A..</w:t>
      </w:r>
    </w:p>
    <w:p w14:paraId="67A0D187" w14:textId="3913F32D" w:rsidR="00B233A8" w:rsidRPr="00C40C77" w:rsidRDefault="00B233A8" w:rsidP="00B233A8">
      <w:pPr>
        <w:tabs>
          <w:tab w:val="left" w:pos="851"/>
          <w:tab w:val="right" w:leader="dot" w:pos="9638"/>
        </w:tabs>
        <w:ind w:left="993" w:hanging="426"/>
        <w:rPr>
          <w:sz w:val="22"/>
          <w:szCs w:val="22"/>
        </w:rPr>
      </w:pPr>
      <w:r w:rsidRPr="00C40C77">
        <w:rPr>
          <w:sz w:val="22"/>
          <w:szCs w:val="22"/>
        </w:rPr>
        <w:t xml:space="preserve"> 6) W przypadku wystąpienia awarii zamawiający dokona telefonicznego zgłoszenia serwisowego, natomiast wykonawca podejmie niezwłocznie działania zgodnie  z o</w:t>
      </w:r>
      <w:r w:rsidR="00AF21A0" w:rsidRPr="00C40C77">
        <w:rPr>
          <w:sz w:val="22"/>
          <w:szCs w:val="22"/>
        </w:rPr>
        <w:t>pisanym wyżej reżimem, dokona w  miejscu lokalizacji urządzenia</w:t>
      </w:r>
      <w:r w:rsidRPr="00C40C77">
        <w:rPr>
          <w:sz w:val="22"/>
          <w:szCs w:val="22"/>
        </w:rPr>
        <w:t xml:space="preserve"> odpowiedniej diagnostyki  i przedstawi kosztorys naprawy do akceptacji przez wskazanego w umowie przedstawiciela zamawiającego. Ceny robocizny  materiałów i części zamiennych zawarte w kosztorysie muszą być zgodne z cenami zawartymi w umowie. W przypadku konieczności wymiany elementów których ceny nie zostały przedstawione w umowie, upoważniony przedstawiciel zamawiającego, akceptuje bądź nie akceptuje przedstawiony kosztorys. W Przypadku braku akceptacji wykonawca nie ma obowiązku naprawy urządzenia.</w:t>
      </w:r>
    </w:p>
    <w:p w14:paraId="68F7E786" w14:textId="77777777" w:rsidR="00B233A8" w:rsidRPr="00C40C77" w:rsidRDefault="00B233A8" w:rsidP="00B233A8">
      <w:pPr>
        <w:pStyle w:val="Akapitzlist"/>
        <w:ind w:left="709" w:hanging="709"/>
        <w:jc w:val="both"/>
        <w:rPr>
          <w:b/>
          <w:sz w:val="22"/>
          <w:szCs w:val="22"/>
        </w:rPr>
      </w:pPr>
    </w:p>
    <w:p w14:paraId="097A01D5" w14:textId="77777777" w:rsidR="00B233A8" w:rsidRPr="00C40C77" w:rsidRDefault="00B233A8" w:rsidP="00B233A8">
      <w:pPr>
        <w:ind w:left="720"/>
        <w:contextualSpacing/>
        <w:rPr>
          <w:rFonts w:eastAsia="Calibri"/>
          <w:sz w:val="22"/>
          <w:szCs w:val="22"/>
        </w:rPr>
      </w:pPr>
      <w:r w:rsidRPr="00C40C77">
        <w:rPr>
          <w:b/>
          <w:sz w:val="22"/>
          <w:szCs w:val="22"/>
        </w:rPr>
        <w:t xml:space="preserve">Obowiązki Zamawiającego: </w:t>
      </w:r>
      <w:r w:rsidRPr="00C40C77">
        <w:rPr>
          <w:rFonts w:eastAsia="Calibri"/>
          <w:sz w:val="22"/>
          <w:szCs w:val="22"/>
        </w:rPr>
        <w:t>Umożliwić dostęp do urządzenia wskazanego w zleceniu</w:t>
      </w:r>
    </w:p>
    <w:p w14:paraId="28A50F6A" w14:textId="77777777" w:rsidR="00B233A8" w:rsidRPr="00C40C77" w:rsidRDefault="00B233A8" w:rsidP="00B233A8">
      <w:pPr>
        <w:ind w:left="720"/>
        <w:contextualSpacing/>
        <w:rPr>
          <w:rFonts w:eastAsia="Calibri"/>
          <w:sz w:val="22"/>
          <w:szCs w:val="22"/>
        </w:rPr>
      </w:pPr>
      <w:r w:rsidRPr="00C40C77">
        <w:rPr>
          <w:rFonts w:eastAsia="Calibri"/>
          <w:sz w:val="22"/>
          <w:szCs w:val="22"/>
        </w:rPr>
        <w:t>naprawy.</w:t>
      </w:r>
    </w:p>
    <w:p w14:paraId="5F4D107A" w14:textId="77777777" w:rsidR="00B233A8" w:rsidRPr="00C40C77" w:rsidRDefault="00B233A8" w:rsidP="00B233A8">
      <w:pPr>
        <w:pStyle w:val="Akapitzlist"/>
        <w:jc w:val="both"/>
        <w:rPr>
          <w:b/>
          <w:sz w:val="22"/>
          <w:szCs w:val="22"/>
        </w:rPr>
      </w:pPr>
    </w:p>
    <w:p w14:paraId="2A7DF04A" w14:textId="77777777" w:rsidR="00B233A8" w:rsidRPr="00C40C77" w:rsidRDefault="00B233A8" w:rsidP="00691E54">
      <w:pPr>
        <w:widowControl w:val="0"/>
        <w:numPr>
          <w:ilvl w:val="0"/>
          <w:numId w:val="78"/>
        </w:numPr>
        <w:adjustRightInd w:val="0"/>
        <w:contextualSpacing/>
        <w:jc w:val="both"/>
        <w:textAlignment w:val="baseline"/>
        <w:rPr>
          <w:rFonts w:eastAsia="Calibri"/>
          <w:b/>
          <w:sz w:val="22"/>
          <w:szCs w:val="22"/>
        </w:rPr>
      </w:pPr>
      <w:r w:rsidRPr="00C40C77">
        <w:rPr>
          <w:b/>
          <w:sz w:val="22"/>
          <w:szCs w:val="22"/>
        </w:rPr>
        <w:t xml:space="preserve">Gwarancja i postępowanie reklamacyjne: </w:t>
      </w:r>
      <w:r w:rsidRPr="00C40C77">
        <w:rPr>
          <w:rFonts w:eastAsia="Calibri"/>
          <w:sz w:val="22"/>
          <w:szCs w:val="22"/>
        </w:rPr>
        <w:t>Zgodne z zapisami SWZ</w:t>
      </w:r>
    </w:p>
    <w:p w14:paraId="3C7803CD" w14:textId="77777777" w:rsidR="00B233A8" w:rsidRPr="00C40C77" w:rsidRDefault="00B233A8" w:rsidP="00B233A8">
      <w:pPr>
        <w:pStyle w:val="Akapitzlist"/>
        <w:jc w:val="both"/>
        <w:rPr>
          <w:b/>
          <w:sz w:val="22"/>
          <w:szCs w:val="22"/>
        </w:rPr>
      </w:pPr>
      <w:r w:rsidRPr="00C40C77">
        <w:rPr>
          <w:b/>
          <w:sz w:val="22"/>
          <w:szCs w:val="22"/>
        </w:rPr>
        <w:t xml:space="preserve"> </w:t>
      </w:r>
    </w:p>
    <w:p w14:paraId="63369CCC" w14:textId="77777777" w:rsidR="00B233A8" w:rsidRPr="00C40C77" w:rsidRDefault="00B233A8" w:rsidP="00B233A8">
      <w:pPr>
        <w:contextualSpacing/>
        <w:rPr>
          <w:b/>
          <w:sz w:val="22"/>
          <w:szCs w:val="22"/>
        </w:rPr>
      </w:pPr>
    </w:p>
    <w:p w14:paraId="412A2955" w14:textId="3AF3AE8C" w:rsidR="00B233A8" w:rsidRPr="00C40C77" w:rsidRDefault="00B233A8" w:rsidP="00691E54">
      <w:pPr>
        <w:pStyle w:val="Akapitzlist"/>
        <w:numPr>
          <w:ilvl w:val="0"/>
          <w:numId w:val="78"/>
        </w:numPr>
        <w:contextualSpacing/>
        <w:jc w:val="both"/>
        <w:rPr>
          <w:b/>
          <w:sz w:val="22"/>
          <w:szCs w:val="22"/>
        </w:rPr>
      </w:pPr>
      <w:r w:rsidRPr="00C40C77">
        <w:rPr>
          <w:b/>
          <w:sz w:val="22"/>
          <w:szCs w:val="22"/>
        </w:rPr>
        <w:t xml:space="preserve">Forma zatrudnienia osób realizujących zamówienie: </w:t>
      </w:r>
      <w:r w:rsidR="00F60A63" w:rsidRPr="00C40C77">
        <w:rPr>
          <w:b/>
          <w:sz w:val="22"/>
          <w:szCs w:val="22"/>
        </w:rPr>
        <w:t>nie dotyczy</w:t>
      </w:r>
      <w:r w:rsidRPr="00C40C77">
        <w:rPr>
          <w:b/>
          <w:sz w:val="22"/>
          <w:szCs w:val="22"/>
        </w:rPr>
        <w:t xml:space="preserve"> </w:t>
      </w:r>
    </w:p>
    <w:p w14:paraId="098078F3" w14:textId="77777777" w:rsidR="00B233A8" w:rsidRPr="00C40C77" w:rsidRDefault="00B233A8" w:rsidP="00B233A8">
      <w:pPr>
        <w:contextualSpacing/>
        <w:rPr>
          <w:bCs/>
          <w:sz w:val="22"/>
          <w:szCs w:val="22"/>
        </w:rPr>
      </w:pPr>
    </w:p>
    <w:p w14:paraId="20ACB84E" w14:textId="77777777" w:rsidR="00B233A8" w:rsidRPr="00C40C77" w:rsidRDefault="00B233A8" w:rsidP="00691E54">
      <w:pPr>
        <w:pStyle w:val="Akapitzlist"/>
        <w:numPr>
          <w:ilvl w:val="0"/>
          <w:numId w:val="78"/>
        </w:numPr>
        <w:contextualSpacing/>
        <w:jc w:val="both"/>
        <w:rPr>
          <w:b/>
          <w:sz w:val="22"/>
          <w:szCs w:val="22"/>
        </w:rPr>
      </w:pPr>
      <w:r w:rsidRPr="00C40C77">
        <w:rPr>
          <w:b/>
          <w:sz w:val="22"/>
          <w:szCs w:val="22"/>
        </w:rPr>
        <w:t xml:space="preserve">Świadczenia Zamawiającego na rzecz Wykonawcy w związku z realizacją zamówienia: </w:t>
      </w:r>
    </w:p>
    <w:p w14:paraId="1D273A64" w14:textId="4C9AF1FA" w:rsidR="00B233A8" w:rsidRPr="00C40C77" w:rsidRDefault="00B233A8" w:rsidP="00B233A8">
      <w:pPr>
        <w:pStyle w:val="Akapitzlist"/>
        <w:jc w:val="both"/>
        <w:rPr>
          <w:b/>
          <w:sz w:val="22"/>
          <w:szCs w:val="22"/>
        </w:rPr>
      </w:pPr>
      <w:r w:rsidRPr="00C40C77">
        <w:rPr>
          <w:sz w:val="22"/>
          <w:szCs w:val="22"/>
        </w:rPr>
        <w:t>niewymagane</w:t>
      </w:r>
    </w:p>
    <w:p w14:paraId="04F7CEB2" w14:textId="77777777" w:rsidR="00B233A8" w:rsidRPr="00C40C77" w:rsidRDefault="00B233A8" w:rsidP="00B233A8">
      <w:pPr>
        <w:pStyle w:val="Akapitzlist"/>
        <w:rPr>
          <w:bCs/>
          <w:sz w:val="22"/>
          <w:szCs w:val="22"/>
        </w:rPr>
      </w:pPr>
    </w:p>
    <w:p w14:paraId="31C13744" w14:textId="77777777" w:rsidR="00B233A8" w:rsidRPr="00C40C77" w:rsidRDefault="00B233A8" w:rsidP="00691E54">
      <w:pPr>
        <w:pStyle w:val="Akapitzlist"/>
        <w:numPr>
          <w:ilvl w:val="0"/>
          <w:numId w:val="78"/>
        </w:numPr>
        <w:contextualSpacing/>
        <w:jc w:val="both"/>
        <w:rPr>
          <w:b/>
          <w:sz w:val="22"/>
          <w:szCs w:val="22"/>
        </w:rPr>
      </w:pPr>
      <w:r w:rsidRPr="00C40C77">
        <w:rPr>
          <w:b/>
          <w:sz w:val="22"/>
          <w:szCs w:val="22"/>
        </w:rPr>
        <w:t>Informacje dodatkowe: nie dotyczy</w:t>
      </w:r>
    </w:p>
    <w:p w14:paraId="77D5080B" w14:textId="77777777" w:rsidR="00EF7441" w:rsidRPr="00C40C77" w:rsidRDefault="00EF7441" w:rsidP="0061396C">
      <w:pPr>
        <w:ind w:left="714"/>
        <w:jc w:val="both"/>
        <w:rPr>
          <w:sz w:val="22"/>
          <w:szCs w:val="22"/>
        </w:rPr>
      </w:pPr>
    </w:p>
    <w:p w14:paraId="472EC8EB" w14:textId="164B9D09" w:rsidR="00A00F3F" w:rsidRPr="00C40C77" w:rsidRDefault="00C374A1" w:rsidP="00C374A1">
      <w:pPr>
        <w:ind w:left="426"/>
        <w:rPr>
          <w:b/>
          <w:sz w:val="22"/>
          <w:szCs w:val="22"/>
        </w:rPr>
      </w:pPr>
      <w:r>
        <w:rPr>
          <w:b/>
          <w:sz w:val="22"/>
          <w:szCs w:val="22"/>
        </w:rPr>
        <w:t xml:space="preserve">XII </w:t>
      </w:r>
      <w:r>
        <w:rPr>
          <w:b/>
          <w:sz w:val="22"/>
          <w:szCs w:val="22"/>
        </w:rPr>
        <w:tab/>
      </w:r>
      <w:r w:rsidR="00A00F3F" w:rsidRPr="00C40C77">
        <w:rPr>
          <w:b/>
          <w:sz w:val="22"/>
          <w:szCs w:val="22"/>
        </w:rPr>
        <w:t>Wymagane dokumenty</w:t>
      </w:r>
      <w:r w:rsidR="00F22D40" w:rsidRPr="00C40C77">
        <w:rPr>
          <w:b/>
          <w:sz w:val="22"/>
          <w:szCs w:val="22"/>
        </w:rPr>
        <w:t xml:space="preserve"> na etapie realizacji usługi serwisowej</w:t>
      </w:r>
      <w:r w:rsidR="00A00F3F" w:rsidRPr="00C40C77">
        <w:rPr>
          <w:b/>
          <w:sz w:val="22"/>
          <w:szCs w:val="22"/>
        </w:rPr>
        <w:t>:</w:t>
      </w:r>
    </w:p>
    <w:p w14:paraId="11C34468" w14:textId="77777777" w:rsidR="0061396C" w:rsidRPr="00C40C77" w:rsidRDefault="0061396C" w:rsidP="0061396C">
      <w:pPr>
        <w:ind w:left="426"/>
        <w:rPr>
          <w:b/>
          <w:sz w:val="22"/>
          <w:szCs w:val="22"/>
        </w:rPr>
      </w:pPr>
    </w:p>
    <w:p w14:paraId="2226CA56" w14:textId="77777777" w:rsidR="00683DBB" w:rsidRPr="00C40C77" w:rsidRDefault="00C57945" w:rsidP="002032E0">
      <w:pPr>
        <w:numPr>
          <w:ilvl w:val="3"/>
          <w:numId w:val="8"/>
        </w:numPr>
        <w:tabs>
          <w:tab w:val="clear" w:pos="2880"/>
        </w:tabs>
        <w:ind w:left="567" w:hanging="283"/>
        <w:jc w:val="both"/>
        <w:rPr>
          <w:b/>
          <w:sz w:val="22"/>
          <w:szCs w:val="22"/>
        </w:rPr>
      </w:pPr>
      <w:r w:rsidRPr="00C40C77">
        <w:rPr>
          <w:b/>
          <w:sz w:val="22"/>
          <w:szCs w:val="22"/>
        </w:rPr>
        <w:t>Dokumenty dotyczące realizacji zamówienia objętego zamówieniem:</w:t>
      </w:r>
    </w:p>
    <w:p w14:paraId="68DEC053" w14:textId="25E98530" w:rsidR="00A00F3F" w:rsidRPr="00C40C77" w:rsidRDefault="00A00F3F">
      <w:pPr>
        <w:pStyle w:val="Akapitzlist"/>
        <w:numPr>
          <w:ilvl w:val="6"/>
          <w:numId w:val="8"/>
        </w:numPr>
        <w:tabs>
          <w:tab w:val="clear" w:pos="5040"/>
        </w:tabs>
        <w:ind w:left="993" w:hanging="284"/>
        <w:jc w:val="both"/>
        <w:rPr>
          <w:b/>
          <w:sz w:val="22"/>
          <w:szCs w:val="22"/>
        </w:rPr>
      </w:pPr>
      <w:r w:rsidRPr="00C40C77">
        <w:rPr>
          <w:b/>
          <w:sz w:val="22"/>
          <w:szCs w:val="22"/>
        </w:rPr>
        <w:t>Protokół wykonania usługi serwisowej.</w:t>
      </w:r>
    </w:p>
    <w:p w14:paraId="44853201" w14:textId="36428E7A" w:rsidR="00DE2CDB" w:rsidRPr="00C40C77" w:rsidRDefault="00C57945" w:rsidP="00683DBB">
      <w:pPr>
        <w:ind w:left="993"/>
        <w:jc w:val="both"/>
        <w:rPr>
          <w:bCs/>
          <w:sz w:val="22"/>
          <w:szCs w:val="22"/>
        </w:rPr>
      </w:pPr>
      <w:bookmarkStart w:id="114" w:name="_Hlk86988604"/>
      <w:r w:rsidRPr="00C40C77">
        <w:rPr>
          <w:bCs/>
          <w:sz w:val="22"/>
          <w:szCs w:val="22"/>
        </w:rPr>
        <w:t xml:space="preserve">Pod pojęciem </w:t>
      </w:r>
      <w:r w:rsidR="0061396C" w:rsidRPr="00C40C77">
        <w:rPr>
          <w:bCs/>
          <w:sz w:val="22"/>
          <w:szCs w:val="22"/>
        </w:rPr>
        <w:t>P</w:t>
      </w:r>
      <w:r w:rsidR="00DE2CDB" w:rsidRPr="00C40C77">
        <w:rPr>
          <w:bCs/>
          <w:sz w:val="22"/>
          <w:szCs w:val="22"/>
        </w:rPr>
        <w:t xml:space="preserve">rotokołu </w:t>
      </w:r>
      <w:r w:rsidR="0061396C" w:rsidRPr="00C40C77">
        <w:rPr>
          <w:bCs/>
          <w:sz w:val="22"/>
          <w:szCs w:val="22"/>
        </w:rPr>
        <w:t xml:space="preserve"> wykonania usługi serwisowej </w:t>
      </w:r>
      <w:r w:rsidRPr="00C40C77">
        <w:rPr>
          <w:bCs/>
          <w:sz w:val="22"/>
          <w:szCs w:val="22"/>
        </w:rPr>
        <w:t xml:space="preserve">należy rozumieć </w:t>
      </w:r>
      <w:r w:rsidR="00683DBB" w:rsidRPr="00C40C77">
        <w:rPr>
          <w:bCs/>
          <w:sz w:val="22"/>
          <w:szCs w:val="22"/>
        </w:rPr>
        <w:t xml:space="preserve">zamiennie </w:t>
      </w:r>
      <w:r w:rsidRPr="00C40C77">
        <w:rPr>
          <w:bCs/>
          <w:sz w:val="22"/>
          <w:szCs w:val="22"/>
        </w:rPr>
        <w:t xml:space="preserve">każdy </w:t>
      </w:r>
      <w:r w:rsidR="00391E5B" w:rsidRPr="00C40C77">
        <w:rPr>
          <w:bCs/>
          <w:sz w:val="22"/>
          <w:szCs w:val="22"/>
        </w:rPr>
        <w:br/>
      </w:r>
      <w:r w:rsidRPr="00C40C77">
        <w:rPr>
          <w:bCs/>
          <w:sz w:val="22"/>
          <w:szCs w:val="22"/>
        </w:rPr>
        <w:t>z następujących dokumentów:</w:t>
      </w:r>
    </w:p>
    <w:p w14:paraId="76F1FB8C" w14:textId="1B530150" w:rsidR="00C57945" w:rsidRPr="00C40C77" w:rsidRDefault="00C57945" w:rsidP="00691E54">
      <w:pPr>
        <w:pStyle w:val="Akapitzlist"/>
        <w:numPr>
          <w:ilvl w:val="1"/>
          <w:numId w:val="40"/>
        </w:numPr>
        <w:suppressAutoHyphens/>
        <w:autoSpaceDN w:val="0"/>
        <w:spacing w:after="40"/>
        <w:ind w:left="1276" w:hanging="283"/>
        <w:contextualSpacing/>
        <w:jc w:val="both"/>
        <w:textAlignment w:val="baseline"/>
        <w:rPr>
          <w:sz w:val="22"/>
          <w:szCs w:val="22"/>
        </w:rPr>
      </w:pPr>
      <w:r w:rsidRPr="00C40C77">
        <w:rPr>
          <w:sz w:val="22"/>
          <w:szCs w:val="22"/>
        </w:rPr>
        <w:t xml:space="preserve">Protokół wykonania usługi serwisowej </w:t>
      </w:r>
    </w:p>
    <w:p w14:paraId="3C4C1EAC" w14:textId="27D3012F" w:rsidR="00C57945" w:rsidRPr="00C40C77" w:rsidRDefault="00C57945" w:rsidP="00691E54">
      <w:pPr>
        <w:pStyle w:val="Akapitzlist"/>
        <w:numPr>
          <w:ilvl w:val="1"/>
          <w:numId w:val="40"/>
        </w:numPr>
        <w:suppressAutoHyphens/>
        <w:autoSpaceDN w:val="0"/>
        <w:spacing w:after="40"/>
        <w:ind w:left="1276" w:hanging="283"/>
        <w:contextualSpacing/>
        <w:jc w:val="both"/>
        <w:textAlignment w:val="baseline"/>
        <w:rPr>
          <w:sz w:val="22"/>
          <w:szCs w:val="22"/>
        </w:rPr>
      </w:pPr>
      <w:r w:rsidRPr="00C40C77">
        <w:rPr>
          <w:sz w:val="22"/>
          <w:szCs w:val="22"/>
        </w:rPr>
        <w:t xml:space="preserve">Protokół Serwisowy </w:t>
      </w:r>
    </w:p>
    <w:p w14:paraId="023CDDC5" w14:textId="3FB91DF7" w:rsidR="00C57945" w:rsidRPr="00C40C77" w:rsidRDefault="00C57945">
      <w:pPr>
        <w:pStyle w:val="Akapitzlist"/>
        <w:numPr>
          <w:ilvl w:val="6"/>
          <w:numId w:val="8"/>
        </w:numPr>
        <w:tabs>
          <w:tab w:val="clear" w:pos="5040"/>
        </w:tabs>
        <w:suppressAutoHyphens/>
        <w:autoSpaceDN w:val="0"/>
        <w:spacing w:after="40"/>
        <w:ind w:left="993" w:hanging="284"/>
        <w:contextualSpacing/>
        <w:jc w:val="both"/>
        <w:textAlignment w:val="baseline"/>
        <w:rPr>
          <w:sz w:val="22"/>
          <w:szCs w:val="22"/>
        </w:rPr>
      </w:pPr>
      <w:r w:rsidRPr="00C40C77">
        <w:rPr>
          <w:sz w:val="22"/>
          <w:szCs w:val="22"/>
        </w:rPr>
        <w:t>Dowód dostawy (WZ/WZS)</w:t>
      </w:r>
      <w:r w:rsidR="00683DBB" w:rsidRPr="00C40C77">
        <w:rPr>
          <w:sz w:val="22"/>
          <w:szCs w:val="22"/>
        </w:rPr>
        <w:t xml:space="preserve"> – w przypadku dostawy części zamiennych</w:t>
      </w:r>
    </w:p>
    <w:p w14:paraId="35B56468" w14:textId="16EE6578" w:rsidR="00AC148C" w:rsidRPr="00C40C77" w:rsidRDefault="00AC148C" w:rsidP="002032E0">
      <w:pPr>
        <w:suppressAutoHyphens/>
        <w:autoSpaceDN w:val="0"/>
        <w:spacing w:after="40"/>
        <w:ind w:left="709"/>
        <w:jc w:val="both"/>
        <w:textAlignment w:val="baseline"/>
        <w:rPr>
          <w:bCs/>
          <w:sz w:val="22"/>
          <w:szCs w:val="22"/>
        </w:rPr>
      </w:pPr>
      <w:r w:rsidRPr="00C40C77">
        <w:rPr>
          <w:bCs/>
          <w:sz w:val="22"/>
          <w:szCs w:val="22"/>
        </w:rPr>
        <w:t>sporządzone w 2 egzemplarzach (po jednym dla każdej ze Stron) i potwierdzone przez przedstawicieli Wykonawcy (Serwisu) i Zamawiającego (Kopalni).</w:t>
      </w:r>
    </w:p>
    <w:bookmarkEnd w:id="114"/>
    <w:p w14:paraId="322782D4" w14:textId="5CA3680C" w:rsidR="00683DBB" w:rsidRPr="00C40C77" w:rsidRDefault="00683DBB" w:rsidP="00691E54">
      <w:pPr>
        <w:pStyle w:val="Akapitzlist"/>
        <w:numPr>
          <w:ilvl w:val="0"/>
          <w:numId w:val="40"/>
        </w:numPr>
        <w:autoSpaceDE w:val="0"/>
        <w:autoSpaceDN w:val="0"/>
        <w:adjustRightInd w:val="0"/>
        <w:ind w:left="709" w:hanging="425"/>
        <w:contextualSpacing/>
        <w:rPr>
          <w:iCs/>
          <w:sz w:val="22"/>
          <w:szCs w:val="22"/>
        </w:rPr>
      </w:pPr>
      <w:r w:rsidRPr="00C40C77">
        <w:rPr>
          <w:b/>
          <w:bCs/>
          <w:i/>
          <w:sz w:val="22"/>
          <w:szCs w:val="22"/>
        </w:rPr>
        <w:t xml:space="preserve">Protokół wykonania usługi serwisowej </w:t>
      </w:r>
      <w:r w:rsidR="00391E5B" w:rsidRPr="00C40C77">
        <w:rPr>
          <w:b/>
          <w:bCs/>
          <w:i/>
          <w:sz w:val="22"/>
          <w:szCs w:val="22"/>
        </w:rPr>
        <w:t xml:space="preserve">/ Protokół Serwisowy </w:t>
      </w:r>
      <w:r w:rsidR="00391E5B" w:rsidRPr="00C40C77">
        <w:rPr>
          <w:i/>
          <w:iCs/>
          <w:color w:val="FF0000"/>
          <w:sz w:val="22"/>
          <w:szCs w:val="22"/>
        </w:rPr>
        <w:t xml:space="preserve"> </w:t>
      </w:r>
      <w:r w:rsidRPr="00C40C77">
        <w:rPr>
          <w:iCs/>
          <w:sz w:val="22"/>
          <w:szCs w:val="22"/>
        </w:rPr>
        <w:t xml:space="preserve">powinien m.in. zawierać: </w:t>
      </w:r>
    </w:p>
    <w:p w14:paraId="30D2C7C6" w14:textId="77777777" w:rsidR="00683DBB" w:rsidRPr="00C40C77" w:rsidRDefault="00683DBB" w:rsidP="00691E54">
      <w:pPr>
        <w:numPr>
          <w:ilvl w:val="0"/>
          <w:numId w:val="69"/>
        </w:numPr>
        <w:ind w:left="1134"/>
        <w:jc w:val="both"/>
        <w:rPr>
          <w:sz w:val="22"/>
          <w:szCs w:val="22"/>
        </w:rPr>
      </w:pPr>
      <w:r w:rsidRPr="00C40C77">
        <w:rPr>
          <w:sz w:val="22"/>
          <w:szCs w:val="22"/>
        </w:rPr>
        <w:t>numer kolejny,</w:t>
      </w:r>
    </w:p>
    <w:p w14:paraId="2146B8B8" w14:textId="77777777" w:rsidR="00683DBB" w:rsidRPr="00C40C77" w:rsidRDefault="00683DBB" w:rsidP="00691E54">
      <w:pPr>
        <w:numPr>
          <w:ilvl w:val="0"/>
          <w:numId w:val="69"/>
        </w:numPr>
        <w:ind w:left="1134"/>
        <w:jc w:val="both"/>
        <w:rPr>
          <w:sz w:val="22"/>
          <w:szCs w:val="22"/>
        </w:rPr>
      </w:pPr>
      <w:r w:rsidRPr="00C40C77">
        <w:rPr>
          <w:sz w:val="22"/>
          <w:szCs w:val="22"/>
        </w:rPr>
        <w:t>datę i godzinę zgłoszenia usługi serwisowej (Wezwania Serwisowego),</w:t>
      </w:r>
    </w:p>
    <w:p w14:paraId="312930C1" w14:textId="77777777" w:rsidR="00683DBB" w:rsidRPr="00C40C77" w:rsidRDefault="00683DBB" w:rsidP="00691E54">
      <w:pPr>
        <w:numPr>
          <w:ilvl w:val="0"/>
          <w:numId w:val="69"/>
        </w:numPr>
        <w:ind w:left="1134"/>
        <w:jc w:val="both"/>
        <w:rPr>
          <w:sz w:val="22"/>
          <w:szCs w:val="22"/>
        </w:rPr>
      </w:pPr>
      <w:r w:rsidRPr="00C40C77">
        <w:rPr>
          <w:sz w:val="22"/>
          <w:szCs w:val="22"/>
        </w:rPr>
        <w:t>uzgodniony pomiędzy przedstawicielami stron termin wykonania usługi,</w:t>
      </w:r>
    </w:p>
    <w:p w14:paraId="144021A6" w14:textId="77777777" w:rsidR="00683DBB" w:rsidRPr="00C40C77" w:rsidRDefault="00683DBB" w:rsidP="00691E54">
      <w:pPr>
        <w:numPr>
          <w:ilvl w:val="0"/>
          <w:numId w:val="69"/>
        </w:numPr>
        <w:ind w:left="1134"/>
        <w:jc w:val="both"/>
        <w:rPr>
          <w:sz w:val="22"/>
          <w:szCs w:val="22"/>
        </w:rPr>
      </w:pPr>
      <w:r w:rsidRPr="00C40C77">
        <w:rPr>
          <w:sz w:val="22"/>
          <w:szCs w:val="22"/>
        </w:rPr>
        <w:t>rodzaj uszkodzenia,</w:t>
      </w:r>
    </w:p>
    <w:p w14:paraId="7B57A65B" w14:textId="26D65732" w:rsidR="00683DBB" w:rsidRPr="00C40C77" w:rsidRDefault="00683DBB" w:rsidP="00691E54">
      <w:pPr>
        <w:numPr>
          <w:ilvl w:val="0"/>
          <w:numId w:val="69"/>
        </w:numPr>
        <w:ind w:left="1134"/>
        <w:jc w:val="both"/>
        <w:rPr>
          <w:sz w:val="22"/>
          <w:szCs w:val="22"/>
        </w:rPr>
      </w:pPr>
      <w:r w:rsidRPr="00C40C77">
        <w:rPr>
          <w:sz w:val="22"/>
          <w:szCs w:val="22"/>
        </w:rPr>
        <w:t>datę i godzinę przystąpienia do pracy serwisu (godzina zgłoszenia się serwisu</w:t>
      </w:r>
      <w:r w:rsidR="002032E0" w:rsidRPr="00C40C77">
        <w:rPr>
          <w:sz w:val="22"/>
          <w:szCs w:val="22"/>
        </w:rPr>
        <w:t xml:space="preserve"> </w:t>
      </w:r>
      <w:r w:rsidRPr="00C40C77">
        <w:rPr>
          <w:sz w:val="22"/>
          <w:szCs w:val="22"/>
        </w:rPr>
        <w:t>u dyspozytora kopalni – wejście na teren Oddziału),</w:t>
      </w:r>
    </w:p>
    <w:p w14:paraId="6C95F514" w14:textId="77777777" w:rsidR="00683DBB" w:rsidRPr="00C40C77" w:rsidRDefault="00683DBB" w:rsidP="00691E54">
      <w:pPr>
        <w:numPr>
          <w:ilvl w:val="0"/>
          <w:numId w:val="69"/>
        </w:numPr>
        <w:ind w:left="1134"/>
        <w:jc w:val="both"/>
        <w:rPr>
          <w:sz w:val="22"/>
          <w:szCs w:val="22"/>
        </w:rPr>
      </w:pPr>
      <w:r w:rsidRPr="00C40C77">
        <w:rPr>
          <w:sz w:val="22"/>
          <w:szCs w:val="22"/>
        </w:rPr>
        <w:t>datę i godzinę sporządzenia oraz podpisania protokołu serwisowego (data i godzina zakończenia pracy serwisu),</w:t>
      </w:r>
    </w:p>
    <w:p w14:paraId="4FE80291" w14:textId="77777777" w:rsidR="00683DBB" w:rsidRPr="00C40C77" w:rsidRDefault="00683DBB" w:rsidP="00691E54">
      <w:pPr>
        <w:numPr>
          <w:ilvl w:val="0"/>
          <w:numId w:val="69"/>
        </w:numPr>
        <w:ind w:left="1134"/>
        <w:jc w:val="both"/>
        <w:rPr>
          <w:sz w:val="22"/>
          <w:szCs w:val="22"/>
        </w:rPr>
      </w:pPr>
      <w:r w:rsidRPr="00C40C77">
        <w:rPr>
          <w:sz w:val="22"/>
          <w:szCs w:val="22"/>
        </w:rPr>
        <w:t>liczby roboczogodzin serwisowych związanych z realizacją zlecenia – wyliczona w oparciu o pkt e) oraz f),</w:t>
      </w:r>
    </w:p>
    <w:p w14:paraId="12B749B9" w14:textId="77777777" w:rsidR="00683DBB" w:rsidRPr="00C40C77" w:rsidRDefault="00683DBB" w:rsidP="00691E54">
      <w:pPr>
        <w:numPr>
          <w:ilvl w:val="0"/>
          <w:numId w:val="69"/>
        </w:numPr>
        <w:ind w:left="1134"/>
        <w:jc w:val="both"/>
        <w:rPr>
          <w:sz w:val="22"/>
          <w:szCs w:val="22"/>
        </w:rPr>
      </w:pPr>
      <w:r w:rsidRPr="00C40C77">
        <w:rPr>
          <w:sz w:val="22"/>
          <w:szCs w:val="22"/>
        </w:rPr>
        <w:t>wyszczególnienie przeprowadzonych prac/czynności,</w:t>
      </w:r>
    </w:p>
    <w:p w14:paraId="1C93F7E8" w14:textId="77777777" w:rsidR="00683DBB" w:rsidRPr="00C40C77" w:rsidRDefault="00683DBB" w:rsidP="00691E54">
      <w:pPr>
        <w:numPr>
          <w:ilvl w:val="0"/>
          <w:numId w:val="69"/>
        </w:numPr>
        <w:ind w:left="1134"/>
        <w:jc w:val="both"/>
        <w:rPr>
          <w:sz w:val="22"/>
          <w:szCs w:val="22"/>
        </w:rPr>
      </w:pPr>
      <w:r w:rsidRPr="00C40C77">
        <w:rPr>
          <w:sz w:val="22"/>
          <w:szCs w:val="22"/>
        </w:rPr>
        <w:t>datę i godzinę zakończenia prac związanych z realizacją zlecenia (godzina przekazania użytkownikowi sprawnej maszyny/urządzenia),</w:t>
      </w:r>
    </w:p>
    <w:p w14:paraId="739A2D82" w14:textId="77777777" w:rsidR="00683DBB" w:rsidRPr="00C40C77" w:rsidRDefault="00683DBB" w:rsidP="00691E54">
      <w:pPr>
        <w:numPr>
          <w:ilvl w:val="0"/>
          <w:numId w:val="69"/>
        </w:numPr>
        <w:ind w:left="1134"/>
        <w:jc w:val="both"/>
        <w:rPr>
          <w:color w:val="000000"/>
          <w:sz w:val="22"/>
          <w:szCs w:val="22"/>
        </w:rPr>
      </w:pPr>
      <w:r w:rsidRPr="00C40C77">
        <w:rPr>
          <w:color w:val="000000"/>
          <w:sz w:val="22"/>
          <w:szCs w:val="22"/>
        </w:rPr>
        <w:t>Wstępną opinię serwisu o przyczynach zaistnienia awarii, tj. czy awaria nastąpiła z przyczyn niezależnych od użytkownika, czy z braku odpowiedniej obsługi</w:t>
      </w:r>
    </w:p>
    <w:p w14:paraId="7CD0D733" w14:textId="2DBEACB2" w:rsidR="00683DBB" w:rsidRPr="00C40C77" w:rsidRDefault="00391E5B" w:rsidP="00691E54">
      <w:pPr>
        <w:numPr>
          <w:ilvl w:val="0"/>
          <w:numId w:val="69"/>
        </w:numPr>
        <w:ind w:left="1134"/>
        <w:jc w:val="both"/>
        <w:rPr>
          <w:b/>
          <w:bCs/>
          <w:color w:val="000000"/>
          <w:sz w:val="22"/>
          <w:szCs w:val="22"/>
        </w:rPr>
      </w:pPr>
      <w:r w:rsidRPr="00C40C77">
        <w:rPr>
          <w:bCs/>
          <w:color w:val="000000"/>
          <w:sz w:val="22"/>
          <w:szCs w:val="22"/>
        </w:rPr>
        <w:lastRenderedPageBreak/>
        <w:t xml:space="preserve">na ww. dokumencie </w:t>
      </w:r>
      <w:r w:rsidR="00683DBB" w:rsidRPr="00C40C77">
        <w:rPr>
          <w:bCs/>
          <w:color w:val="000000"/>
          <w:sz w:val="22"/>
          <w:szCs w:val="22"/>
        </w:rPr>
        <w:t>Wykonawca określi wstępnie czy wykonana usługa jest gwarancyjna lub pozagwarancyjna,</w:t>
      </w:r>
    </w:p>
    <w:p w14:paraId="72DCACD8" w14:textId="77777777" w:rsidR="00683DBB" w:rsidRPr="00C40C77" w:rsidRDefault="00683DBB" w:rsidP="00691E54">
      <w:pPr>
        <w:numPr>
          <w:ilvl w:val="0"/>
          <w:numId w:val="69"/>
        </w:numPr>
        <w:ind w:left="1134"/>
        <w:jc w:val="both"/>
        <w:rPr>
          <w:b/>
          <w:bCs/>
          <w:color w:val="000000"/>
          <w:sz w:val="22"/>
          <w:szCs w:val="22"/>
        </w:rPr>
      </w:pPr>
      <w:r w:rsidRPr="00C40C77">
        <w:rPr>
          <w:sz w:val="22"/>
          <w:szCs w:val="22"/>
        </w:rPr>
        <w:t>specyfikację wymienionych elementów i podzespołów (z podaniem pozycji cennika/katalogu) oraz ilość przepracowanych godzin.</w:t>
      </w:r>
    </w:p>
    <w:p w14:paraId="16DFDB46" w14:textId="77777777" w:rsidR="00683DBB" w:rsidRPr="00C40C77" w:rsidRDefault="00683DBB" w:rsidP="00683DBB">
      <w:pPr>
        <w:ind w:left="1560" w:right="34" w:hanging="851"/>
        <w:jc w:val="both"/>
        <w:rPr>
          <w:iCs/>
          <w:sz w:val="22"/>
          <w:szCs w:val="22"/>
        </w:rPr>
      </w:pPr>
      <w:r w:rsidRPr="00C40C77">
        <w:rPr>
          <w:b/>
          <w:bCs/>
          <w:iCs/>
          <w:sz w:val="22"/>
          <w:szCs w:val="22"/>
        </w:rPr>
        <w:t>Uwaga:</w:t>
      </w:r>
      <w:r w:rsidRPr="00C40C77">
        <w:rPr>
          <w:iCs/>
          <w:sz w:val="22"/>
          <w:szCs w:val="22"/>
        </w:rPr>
        <w:t xml:space="preserve"> Dopuszcza się możliwość uzupełnienia numeru katalogowego/pozycji cennika z Umowy  </w:t>
      </w:r>
      <w:r w:rsidRPr="00C40C77">
        <w:rPr>
          <w:iCs/>
          <w:sz w:val="22"/>
          <w:szCs w:val="22"/>
        </w:rPr>
        <w:br/>
        <w:t>niezwłocznie,  nie później jednak niż do 3 dni roboczych po wykonaniu usługi serwisowej.</w:t>
      </w:r>
    </w:p>
    <w:p w14:paraId="64039C28" w14:textId="575FA459" w:rsidR="00683DBB" w:rsidRPr="00C40C77" w:rsidRDefault="00683DBB" w:rsidP="002032E0">
      <w:pPr>
        <w:autoSpaceDE w:val="0"/>
        <w:autoSpaceDN w:val="0"/>
        <w:adjustRightInd w:val="0"/>
        <w:ind w:left="1560" w:hanging="709"/>
        <w:jc w:val="both"/>
        <w:rPr>
          <w:iCs/>
          <w:sz w:val="22"/>
          <w:szCs w:val="22"/>
        </w:rPr>
      </w:pPr>
      <w:r w:rsidRPr="00C40C77">
        <w:rPr>
          <w:sz w:val="22"/>
          <w:szCs w:val="22"/>
        </w:rPr>
        <w:tab/>
        <w:t>Możliwość uzupełnienia numeru katalogowego/pozycji cennika z Umowy niezwłocznie,  nie później jednak niż do 3 dni roboczych po wykonaniu usługi serwisowej, stosowanie protokołu usługi serwisowej w wersji elektronicznej, potwierdzonego przez przedstawicieli Wykonawcy i przesyłanego na ustalony w tym celu adres mailowy.</w:t>
      </w:r>
    </w:p>
    <w:p w14:paraId="0DF772B6" w14:textId="292F4C77" w:rsidR="00A00F3F" w:rsidRPr="00C40C77" w:rsidRDefault="00A00F3F" w:rsidP="00691E54">
      <w:pPr>
        <w:pStyle w:val="Akapitzlist"/>
        <w:numPr>
          <w:ilvl w:val="0"/>
          <w:numId w:val="40"/>
        </w:numPr>
        <w:jc w:val="both"/>
        <w:rPr>
          <w:sz w:val="22"/>
          <w:szCs w:val="22"/>
        </w:rPr>
      </w:pPr>
      <w:r w:rsidRPr="00C40C77">
        <w:rPr>
          <w:b/>
          <w:sz w:val="22"/>
          <w:szCs w:val="22"/>
        </w:rPr>
        <w:t xml:space="preserve">Wraz z każdą usługą serwisową związaną z dostawą części zamiennych Wykonawca </w:t>
      </w:r>
      <w:r w:rsidR="00683DBB" w:rsidRPr="00C40C77">
        <w:rPr>
          <w:b/>
          <w:sz w:val="22"/>
          <w:szCs w:val="22"/>
        </w:rPr>
        <w:t xml:space="preserve">zobowiązany jest </w:t>
      </w:r>
      <w:r w:rsidRPr="00C40C77">
        <w:rPr>
          <w:b/>
          <w:sz w:val="22"/>
          <w:szCs w:val="22"/>
        </w:rPr>
        <w:t>dostarczy</w:t>
      </w:r>
      <w:r w:rsidR="00683DBB" w:rsidRPr="00C40C77">
        <w:rPr>
          <w:b/>
          <w:sz w:val="22"/>
          <w:szCs w:val="22"/>
        </w:rPr>
        <w:t>ć</w:t>
      </w:r>
      <w:r w:rsidRPr="00C40C77">
        <w:rPr>
          <w:b/>
          <w:sz w:val="22"/>
          <w:szCs w:val="22"/>
        </w:rPr>
        <w:t xml:space="preserve"> n/w dokumenty</w:t>
      </w:r>
      <w:r w:rsidRPr="00C40C77">
        <w:rPr>
          <w:sz w:val="22"/>
          <w:szCs w:val="22"/>
        </w:rPr>
        <w:t>:</w:t>
      </w:r>
    </w:p>
    <w:p w14:paraId="68F872E0" w14:textId="084FCC46" w:rsidR="00436442" w:rsidRPr="00C40C77" w:rsidRDefault="00436442" w:rsidP="00691E54">
      <w:pPr>
        <w:numPr>
          <w:ilvl w:val="0"/>
          <w:numId w:val="23"/>
        </w:numPr>
        <w:jc w:val="both"/>
        <w:rPr>
          <w:sz w:val="22"/>
          <w:szCs w:val="22"/>
        </w:rPr>
      </w:pPr>
      <w:r w:rsidRPr="00C40C77">
        <w:rPr>
          <w:sz w:val="22"/>
          <w:szCs w:val="22"/>
        </w:rPr>
        <w:t>Protokół wykonania usługi serwisowej</w:t>
      </w:r>
    </w:p>
    <w:p w14:paraId="1E5BF583" w14:textId="48D06CA6" w:rsidR="00F0249A" w:rsidRPr="00C40C77" w:rsidRDefault="00F0249A" w:rsidP="00691E54">
      <w:pPr>
        <w:numPr>
          <w:ilvl w:val="0"/>
          <w:numId w:val="23"/>
        </w:numPr>
        <w:spacing w:after="40"/>
        <w:jc w:val="both"/>
        <w:rPr>
          <w:sz w:val="22"/>
          <w:szCs w:val="22"/>
        </w:rPr>
      </w:pPr>
      <w:r w:rsidRPr="00C40C77">
        <w:rPr>
          <w:sz w:val="22"/>
          <w:szCs w:val="22"/>
        </w:rPr>
        <w:t>Dowód dostawy WZ – potwierdzony na bramie wja</w:t>
      </w:r>
      <w:r w:rsidR="005436F7" w:rsidRPr="00C40C77">
        <w:rPr>
          <w:sz w:val="22"/>
          <w:szCs w:val="22"/>
        </w:rPr>
        <w:t>zdowej Zamawiającego</w:t>
      </w:r>
      <w:r w:rsidR="0061396C" w:rsidRPr="00C40C77">
        <w:rPr>
          <w:sz w:val="22"/>
          <w:szCs w:val="22"/>
        </w:rPr>
        <w:t xml:space="preserve"> </w:t>
      </w:r>
    </w:p>
    <w:p w14:paraId="48E658EA" w14:textId="18E5153D" w:rsidR="00A00F3F" w:rsidRPr="00C40C77" w:rsidRDefault="00A00F3F" w:rsidP="00691E54">
      <w:pPr>
        <w:numPr>
          <w:ilvl w:val="0"/>
          <w:numId w:val="23"/>
        </w:numPr>
        <w:spacing w:after="40"/>
        <w:jc w:val="both"/>
        <w:rPr>
          <w:color w:val="FF0000"/>
          <w:sz w:val="22"/>
          <w:szCs w:val="22"/>
        </w:rPr>
      </w:pPr>
      <w:r w:rsidRPr="00C40C77">
        <w:rPr>
          <w:color w:val="000000" w:themeColor="text1"/>
          <w:sz w:val="22"/>
          <w:szCs w:val="22"/>
        </w:rPr>
        <w:t>Zaświadczenie fabryczne</w:t>
      </w:r>
      <w:r w:rsidR="00F0249A" w:rsidRPr="00C40C77">
        <w:rPr>
          <w:color w:val="000000" w:themeColor="text1"/>
          <w:sz w:val="22"/>
          <w:szCs w:val="22"/>
        </w:rPr>
        <w:t xml:space="preserve"> lub deklarację zgodności WE lub świadectwo zgodności</w:t>
      </w:r>
      <w:r w:rsidRPr="00C40C77">
        <w:rPr>
          <w:color w:val="000000" w:themeColor="text1"/>
          <w:sz w:val="22"/>
          <w:szCs w:val="22"/>
        </w:rPr>
        <w:t xml:space="preserve"> dla urządzeń elektrycznych </w:t>
      </w:r>
    </w:p>
    <w:p w14:paraId="0A5B6512" w14:textId="77777777" w:rsidR="00A00F3F" w:rsidRPr="00C40C77" w:rsidRDefault="00A00F3F" w:rsidP="00691E54">
      <w:pPr>
        <w:numPr>
          <w:ilvl w:val="0"/>
          <w:numId w:val="40"/>
        </w:numPr>
        <w:ind w:left="567" w:hanging="283"/>
        <w:jc w:val="both"/>
        <w:rPr>
          <w:b/>
          <w:sz w:val="22"/>
          <w:szCs w:val="22"/>
        </w:rPr>
      </w:pPr>
      <w:r w:rsidRPr="00C40C77">
        <w:rPr>
          <w:b/>
          <w:sz w:val="22"/>
          <w:szCs w:val="22"/>
        </w:rPr>
        <w:t>Wymagania organizacyjne.</w:t>
      </w:r>
    </w:p>
    <w:p w14:paraId="6F4119A2" w14:textId="24608311" w:rsidR="000632D1" w:rsidRPr="00C40C77" w:rsidRDefault="00A00F3F">
      <w:pPr>
        <w:numPr>
          <w:ilvl w:val="6"/>
          <w:numId w:val="9"/>
        </w:numPr>
        <w:ind w:hanging="294"/>
        <w:jc w:val="both"/>
        <w:rPr>
          <w:sz w:val="22"/>
          <w:szCs w:val="22"/>
        </w:rPr>
      </w:pPr>
      <w:r w:rsidRPr="00C40C77">
        <w:rPr>
          <w:sz w:val="22"/>
          <w:szCs w:val="22"/>
        </w:rPr>
        <w:t xml:space="preserve">Transport do i od </w:t>
      </w:r>
      <w:r w:rsidR="00165CA6" w:rsidRPr="00C40C77">
        <w:rPr>
          <w:sz w:val="22"/>
          <w:szCs w:val="22"/>
        </w:rPr>
        <w:t>Z</w:t>
      </w:r>
      <w:r w:rsidRPr="00C40C77">
        <w:rPr>
          <w:sz w:val="22"/>
          <w:szCs w:val="22"/>
        </w:rPr>
        <w:t>amawiającego na koszt Wykonawcy</w:t>
      </w:r>
      <w:r w:rsidR="00BB0A70" w:rsidRPr="00C40C77">
        <w:rPr>
          <w:sz w:val="22"/>
          <w:szCs w:val="22"/>
        </w:rPr>
        <w:t xml:space="preserve"> (dotyczy dostaw części zamiennych </w:t>
      </w:r>
      <w:r w:rsidR="00F841C8" w:rsidRPr="00C40C77">
        <w:rPr>
          <w:sz w:val="22"/>
          <w:szCs w:val="22"/>
        </w:rPr>
        <w:br/>
      </w:r>
      <w:r w:rsidR="00BB0A70" w:rsidRPr="00C40C77">
        <w:rPr>
          <w:sz w:val="22"/>
          <w:szCs w:val="22"/>
        </w:rPr>
        <w:t xml:space="preserve">do usługi z udziałem </w:t>
      </w:r>
      <w:r w:rsidR="000324F9" w:rsidRPr="00C40C77">
        <w:rPr>
          <w:sz w:val="22"/>
          <w:szCs w:val="22"/>
        </w:rPr>
        <w:t>serwisu</w:t>
      </w:r>
      <w:r w:rsidR="00BB0A70" w:rsidRPr="00C40C77">
        <w:rPr>
          <w:sz w:val="22"/>
          <w:szCs w:val="22"/>
        </w:rPr>
        <w:t>)</w:t>
      </w:r>
      <w:r w:rsidR="002A0F16" w:rsidRPr="00C40C77">
        <w:rPr>
          <w:sz w:val="22"/>
          <w:szCs w:val="22"/>
        </w:rPr>
        <w:t>.</w:t>
      </w:r>
    </w:p>
    <w:p w14:paraId="118A0D44" w14:textId="6D2868A7" w:rsidR="00F22D40" w:rsidRPr="00C40C77" w:rsidRDefault="00AC148C" w:rsidP="00691E54">
      <w:pPr>
        <w:numPr>
          <w:ilvl w:val="0"/>
          <w:numId w:val="40"/>
        </w:numPr>
        <w:ind w:left="426" w:hanging="426"/>
        <w:jc w:val="both"/>
        <w:rPr>
          <w:b/>
          <w:sz w:val="22"/>
          <w:szCs w:val="22"/>
        </w:rPr>
      </w:pPr>
      <w:r w:rsidRPr="00C40C77">
        <w:rPr>
          <w:b/>
          <w:sz w:val="22"/>
          <w:szCs w:val="22"/>
        </w:rPr>
        <w:t>Obowiązki Wykonawcy</w:t>
      </w:r>
      <w:r w:rsidR="00884FEB" w:rsidRPr="00C40C77">
        <w:rPr>
          <w:b/>
          <w:sz w:val="22"/>
          <w:szCs w:val="22"/>
        </w:rPr>
        <w:t>:</w:t>
      </w:r>
    </w:p>
    <w:p w14:paraId="782BA5A5" w14:textId="671D9DD9" w:rsidR="00736B28" w:rsidRPr="00C40C77" w:rsidRDefault="00736B28" w:rsidP="00691E54">
      <w:pPr>
        <w:numPr>
          <w:ilvl w:val="0"/>
          <w:numId w:val="24"/>
        </w:numPr>
        <w:ind w:left="709"/>
        <w:jc w:val="both"/>
        <w:rPr>
          <w:sz w:val="22"/>
          <w:szCs w:val="22"/>
        </w:rPr>
      </w:pPr>
      <w:r w:rsidRPr="00C40C77">
        <w:rPr>
          <w:sz w:val="22"/>
          <w:szCs w:val="22"/>
        </w:rPr>
        <w:t>wszystkie usługi serwisowe (naprawy) wykonane będą w sposób określony w DTR/ instrukcji użytkowania, a naprawiona maszyna/ urządzenie będzie odpowia</w:t>
      </w:r>
      <w:r w:rsidR="00EE1BD7" w:rsidRPr="00C40C77">
        <w:rPr>
          <w:sz w:val="22"/>
          <w:szCs w:val="22"/>
        </w:rPr>
        <w:t>dać DTR/ instrukcji użytkowania</w:t>
      </w:r>
      <w:r w:rsidR="00F841C8" w:rsidRPr="00C40C77">
        <w:rPr>
          <w:sz w:val="22"/>
          <w:szCs w:val="22"/>
        </w:rPr>
        <w:t xml:space="preserve"> </w:t>
      </w:r>
      <w:r w:rsidR="00F841C8" w:rsidRPr="00C40C77">
        <w:rPr>
          <w:sz w:val="22"/>
          <w:szCs w:val="22"/>
        </w:rPr>
        <w:br/>
        <w:t>w zakresie zrealizowanej usługi</w:t>
      </w:r>
      <w:r w:rsidR="00EE1BD7" w:rsidRPr="00C40C77">
        <w:rPr>
          <w:sz w:val="22"/>
          <w:szCs w:val="22"/>
        </w:rPr>
        <w:t>,</w:t>
      </w:r>
    </w:p>
    <w:p w14:paraId="3B84A9B6" w14:textId="516447E0" w:rsidR="00736B28" w:rsidRPr="00C40C77" w:rsidRDefault="002C5356" w:rsidP="00691E54">
      <w:pPr>
        <w:numPr>
          <w:ilvl w:val="0"/>
          <w:numId w:val="24"/>
        </w:numPr>
        <w:ind w:left="709"/>
        <w:jc w:val="both"/>
        <w:rPr>
          <w:sz w:val="22"/>
          <w:szCs w:val="22"/>
        </w:rPr>
      </w:pPr>
      <w:r w:rsidRPr="00C40C77">
        <w:rPr>
          <w:sz w:val="22"/>
          <w:szCs w:val="22"/>
        </w:rPr>
        <w:t xml:space="preserve">Wykonawca </w:t>
      </w:r>
      <w:r w:rsidR="00736B28" w:rsidRPr="00C40C77">
        <w:rPr>
          <w:sz w:val="22"/>
          <w:szCs w:val="22"/>
        </w:rPr>
        <w:t xml:space="preserve">dysponować będzie w okresie realizacji zamówienia wszystkimi częściami </w:t>
      </w:r>
      <w:r w:rsidRPr="00C40C77">
        <w:rPr>
          <w:sz w:val="22"/>
          <w:szCs w:val="22"/>
        </w:rPr>
        <w:br/>
      </w:r>
      <w:r w:rsidR="00736B28" w:rsidRPr="00C40C77">
        <w:rPr>
          <w:sz w:val="22"/>
          <w:szCs w:val="22"/>
        </w:rPr>
        <w:t>i podzespołami niezbędnymi do świadczenia usług serwisowych,</w:t>
      </w:r>
    </w:p>
    <w:p w14:paraId="6B6F8448" w14:textId="77777777" w:rsidR="00736B28" w:rsidRPr="00C40C77" w:rsidRDefault="00736B28" w:rsidP="00691E54">
      <w:pPr>
        <w:numPr>
          <w:ilvl w:val="0"/>
          <w:numId w:val="24"/>
        </w:numPr>
        <w:ind w:left="709"/>
        <w:jc w:val="both"/>
        <w:rPr>
          <w:sz w:val="22"/>
          <w:szCs w:val="22"/>
        </w:rPr>
      </w:pPr>
      <w:r w:rsidRPr="00C40C77">
        <w:rPr>
          <w:sz w:val="22"/>
          <w:szCs w:val="22"/>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w:t>
      </w:r>
      <w:r w:rsidR="005436F7" w:rsidRPr="00C40C77">
        <w:rPr>
          <w:sz w:val="22"/>
          <w:szCs w:val="22"/>
        </w:rPr>
        <w:t xml:space="preserve"> </w:t>
      </w:r>
      <w:r w:rsidR="00EE1BD7" w:rsidRPr="00C40C77">
        <w:rPr>
          <w:sz w:val="22"/>
          <w:szCs w:val="22"/>
        </w:rPr>
        <w:t>obrotu,</w:t>
      </w:r>
    </w:p>
    <w:p w14:paraId="30329DD7" w14:textId="77777777" w:rsidR="00736B28" w:rsidRPr="00C40C77" w:rsidRDefault="00736B28" w:rsidP="00691E54">
      <w:pPr>
        <w:numPr>
          <w:ilvl w:val="0"/>
          <w:numId w:val="24"/>
        </w:numPr>
        <w:ind w:left="709"/>
        <w:jc w:val="both"/>
        <w:rPr>
          <w:sz w:val="22"/>
          <w:szCs w:val="22"/>
        </w:rPr>
      </w:pPr>
      <w:r w:rsidRPr="00C40C77">
        <w:rPr>
          <w:sz w:val="22"/>
          <w:szCs w:val="22"/>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20DE194C" w14:textId="77777777" w:rsidR="00736B28" w:rsidRPr="00C40C77" w:rsidRDefault="00736B28" w:rsidP="00691E54">
      <w:pPr>
        <w:numPr>
          <w:ilvl w:val="0"/>
          <w:numId w:val="24"/>
        </w:numPr>
        <w:ind w:left="709"/>
        <w:jc w:val="both"/>
        <w:rPr>
          <w:color w:val="000000" w:themeColor="text1"/>
          <w:sz w:val="22"/>
          <w:szCs w:val="22"/>
        </w:rPr>
      </w:pPr>
      <w:r w:rsidRPr="00C40C77">
        <w:rPr>
          <w:sz w:val="22"/>
          <w:szCs w:val="22"/>
        </w:rPr>
        <w:t xml:space="preserve">zrealizowane w ramach umowy usługi serwisowe zostaną w zgodzie z dobra praktyką inżynierską, </w:t>
      </w:r>
      <w:r w:rsidRPr="00C40C77">
        <w:rPr>
          <w:color w:val="000000" w:themeColor="text1"/>
          <w:sz w:val="22"/>
          <w:szCs w:val="22"/>
        </w:rPr>
        <w:t>w</w:t>
      </w:r>
      <w:r w:rsidR="005C5F70" w:rsidRPr="00C40C77">
        <w:rPr>
          <w:color w:val="000000" w:themeColor="text1"/>
          <w:sz w:val="22"/>
          <w:szCs w:val="22"/>
        </w:rPr>
        <w:t> </w:t>
      </w:r>
      <w:r w:rsidRPr="00C40C77">
        <w:rPr>
          <w:color w:val="000000" w:themeColor="text1"/>
          <w:sz w:val="22"/>
          <w:szCs w:val="22"/>
        </w:rPr>
        <w:t>sposób gwarantujący bezpieczną e</w:t>
      </w:r>
      <w:r w:rsidR="005436F7" w:rsidRPr="00C40C77">
        <w:rPr>
          <w:color w:val="000000" w:themeColor="text1"/>
          <w:sz w:val="22"/>
          <w:szCs w:val="22"/>
        </w:rPr>
        <w:t>ksploatację maszyny/ urządzenia,</w:t>
      </w:r>
    </w:p>
    <w:p w14:paraId="4E3884B0" w14:textId="4DC12076" w:rsidR="00CE2C49" w:rsidRPr="00C40C77" w:rsidRDefault="00CE2C49" w:rsidP="00691E54">
      <w:pPr>
        <w:numPr>
          <w:ilvl w:val="0"/>
          <w:numId w:val="40"/>
        </w:numPr>
        <w:ind w:left="709" w:hanging="425"/>
        <w:rPr>
          <w:b/>
          <w:bCs/>
          <w:color w:val="000000" w:themeColor="text1"/>
          <w:sz w:val="22"/>
          <w:szCs w:val="22"/>
        </w:rPr>
      </w:pPr>
      <w:r w:rsidRPr="00C40C77">
        <w:rPr>
          <w:b/>
          <w:color w:val="000000" w:themeColor="text1"/>
          <w:sz w:val="22"/>
          <w:szCs w:val="22"/>
        </w:rPr>
        <w:t>Warunki realizacji serwisu</w:t>
      </w:r>
      <w:bookmarkStart w:id="115" w:name="_Hlk86990568"/>
      <w:r w:rsidR="00A1094D" w:rsidRPr="00C40C77">
        <w:rPr>
          <w:b/>
          <w:color w:val="000000" w:themeColor="text1"/>
          <w:sz w:val="22"/>
          <w:szCs w:val="22"/>
        </w:rPr>
        <w:t>.</w:t>
      </w:r>
    </w:p>
    <w:p w14:paraId="040498CD" w14:textId="77777777" w:rsidR="00CE2C49" w:rsidRPr="00C40C77" w:rsidRDefault="00CE2C49" w:rsidP="00691E54">
      <w:pPr>
        <w:pStyle w:val="Akapitzlist"/>
        <w:numPr>
          <w:ilvl w:val="1"/>
          <w:numId w:val="63"/>
        </w:numPr>
        <w:suppressAutoHyphens/>
        <w:autoSpaceDN w:val="0"/>
        <w:jc w:val="both"/>
        <w:textAlignment w:val="baseline"/>
        <w:rPr>
          <w:i/>
          <w:iCs/>
          <w:color w:val="FF0000"/>
          <w:sz w:val="22"/>
          <w:szCs w:val="22"/>
        </w:rPr>
      </w:pPr>
      <w:r w:rsidRPr="00C40C77">
        <w:rPr>
          <w:color w:val="000000" w:themeColor="text1"/>
          <w:sz w:val="22"/>
          <w:szCs w:val="22"/>
        </w:rPr>
        <w:t>Przez naprawę rozumie się usunięcie wady powodującej nieprawidłową pracę przywracającą maszynę/urządzenie do jego poprzedniej sprawności</w:t>
      </w:r>
      <w:r w:rsidRPr="00C40C77">
        <w:rPr>
          <w:color w:val="FF0000"/>
          <w:sz w:val="22"/>
          <w:szCs w:val="22"/>
        </w:rPr>
        <w:t>.</w:t>
      </w:r>
    </w:p>
    <w:p w14:paraId="4E54791F" w14:textId="2CD12029" w:rsidR="00CE2C49" w:rsidRPr="00C40C77" w:rsidRDefault="00CE2C49" w:rsidP="00691E54">
      <w:pPr>
        <w:pStyle w:val="Akapitzlist"/>
        <w:numPr>
          <w:ilvl w:val="7"/>
          <w:numId w:val="63"/>
        </w:numPr>
        <w:ind w:left="993" w:hanging="284"/>
        <w:contextualSpacing/>
        <w:jc w:val="both"/>
        <w:rPr>
          <w:spacing w:val="-4"/>
          <w:sz w:val="22"/>
          <w:szCs w:val="22"/>
        </w:rPr>
      </w:pPr>
      <w:r w:rsidRPr="00C40C77">
        <w:rPr>
          <w:spacing w:val="-4"/>
          <w:sz w:val="22"/>
          <w:szCs w:val="22"/>
        </w:rPr>
        <w:t xml:space="preserve">w ramach świadczonych usług serwisowych </w:t>
      </w:r>
      <w:r w:rsidRPr="00C40C77">
        <w:rPr>
          <w:sz w:val="22"/>
          <w:szCs w:val="22"/>
        </w:rPr>
        <w:t xml:space="preserve">dla przedmiotu zamówienia w okresie obowiązywania </w:t>
      </w:r>
      <w:r w:rsidR="00EB1C3B" w:rsidRPr="00C40C77">
        <w:rPr>
          <w:sz w:val="22"/>
          <w:szCs w:val="22"/>
        </w:rPr>
        <w:t>U</w:t>
      </w:r>
      <w:r w:rsidRPr="00C40C77">
        <w:rPr>
          <w:sz w:val="22"/>
          <w:szCs w:val="22"/>
        </w:rPr>
        <w:t>mowy</w:t>
      </w:r>
      <w:r w:rsidRPr="00C40C77">
        <w:rPr>
          <w:spacing w:val="-4"/>
          <w:sz w:val="22"/>
          <w:szCs w:val="22"/>
        </w:rPr>
        <w:t xml:space="preserve"> Wykonawca zapewni dostawę sprawnych podzespołów i części zamiennych.”</w:t>
      </w:r>
    </w:p>
    <w:p w14:paraId="19B78244" w14:textId="6AADE2F3" w:rsidR="00CE2C49" w:rsidRPr="00C40C77" w:rsidRDefault="00CE2C49" w:rsidP="00691E54">
      <w:pPr>
        <w:pStyle w:val="Akapitzlist"/>
        <w:numPr>
          <w:ilvl w:val="1"/>
          <w:numId w:val="63"/>
        </w:numPr>
        <w:suppressAutoHyphens/>
        <w:autoSpaceDN w:val="0"/>
        <w:jc w:val="both"/>
        <w:textAlignment w:val="baseline"/>
        <w:rPr>
          <w:sz w:val="22"/>
          <w:szCs w:val="22"/>
        </w:rPr>
      </w:pPr>
      <w:r w:rsidRPr="00C40C77">
        <w:rPr>
          <w:sz w:val="22"/>
          <w:szCs w:val="22"/>
        </w:rPr>
        <w:t xml:space="preserve">Podstawą rozpoczęcia realizacji usług serwisowych będzie </w:t>
      </w:r>
      <w:r w:rsidRPr="00C40C77">
        <w:rPr>
          <w:b/>
          <w:bCs/>
          <w:sz w:val="22"/>
          <w:szCs w:val="22"/>
        </w:rPr>
        <w:t>Wezwanie Serwisowe</w:t>
      </w:r>
      <w:r w:rsidRPr="00C40C77">
        <w:rPr>
          <w:sz w:val="22"/>
          <w:szCs w:val="22"/>
        </w:rPr>
        <w:t xml:space="preserve"> przekazane przez Zamawiającego telefonicznie</w:t>
      </w:r>
      <w:r w:rsidR="00950EC2" w:rsidRPr="00C40C77">
        <w:rPr>
          <w:sz w:val="22"/>
          <w:szCs w:val="22"/>
        </w:rPr>
        <w:t xml:space="preserve"> lub e-mail</w:t>
      </w:r>
      <w:r w:rsidRPr="00C40C77">
        <w:rPr>
          <w:sz w:val="22"/>
          <w:szCs w:val="22"/>
        </w:rPr>
        <w:t xml:space="preserve">. Telefoniczne zgłoszenie potrzeby wykonania usługi serwisowej Zamawiający potwierdzi pisemnym dokumentem (w formie druku „Wezwanie serwisowe”) </w:t>
      </w:r>
      <w:r w:rsidR="00CB585A" w:rsidRPr="00C40C77">
        <w:rPr>
          <w:sz w:val="22"/>
          <w:szCs w:val="22"/>
        </w:rPr>
        <w:t xml:space="preserve">przesłanym Wykonawcy </w:t>
      </w:r>
      <w:r w:rsidRPr="00C40C77">
        <w:rPr>
          <w:sz w:val="22"/>
          <w:szCs w:val="22"/>
        </w:rPr>
        <w:t>drogą elektroniczną, nie później niż w ciągu 24 godzin od chwili zgłoszenia. W przypadku zbieżności tego terminu z dniami ustawowo wolnymi od pracy, dokument ten przesłany winien być do końca pierwszej zmiany następującego dnia roboczego.</w:t>
      </w:r>
    </w:p>
    <w:p w14:paraId="5CA10564" w14:textId="3473A4ED" w:rsidR="00CE2C49" w:rsidRPr="00C40C77" w:rsidRDefault="00CE2C49" w:rsidP="00691E54">
      <w:pPr>
        <w:pStyle w:val="Akapitzlist"/>
        <w:numPr>
          <w:ilvl w:val="1"/>
          <w:numId w:val="63"/>
        </w:numPr>
        <w:suppressAutoHyphens/>
        <w:autoSpaceDN w:val="0"/>
        <w:spacing w:after="40"/>
        <w:jc w:val="both"/>
        <w:textAlignment w:val="baseline"/>
        <w:rPr>
          <w:b/>
          <w:sz w:val="22"/>
          <w:szCs w:val="22"/>
        </w:rPr>
      </w:pPr>
      <w:r w:rsidRPr="00C40C77">
        <w:rPr>
          <w:sz w:val="22"/>
          <w:szCs w:val="22"/>
        </w:rPr>
        <w:t xml:space="preserve">W Wezwaniu </w:t>
      </w:r>
      <w:r w:rsidR="00E247EB" w:rsidRPr="00C40C77">
        <w:rPr>
          <w:sz w:val="22"/>
          <w:szCs w:val="22"/>
        </w:rPr>
        <w:t>s</w:t>
      </w:r>
      <w:r w:rsidRPr="00C40C77">
        <w:rPr>
          <w:sz w:val="22"/>
          <w:szCs w:val="22"/>
        </w:rPr>
        <w:t xml:space="preserve">erwisowym Zamawiający, powołując się na numer niniejszej </w:t>
      </w:r>
      <w:r w:rsidR="00EB1C3B" w:rsidRPr="00C40C77">
        <w:rPr>
          <w:sz w:val="22"/>
          <w:szCs w:val="22"/>
        </w:rPr>
        <w:t>U</w:t>
      </w:r>
      <w:r w:rsidRPr="00C40C77">
        <w:rPr>
          <w:sz w:val="22"/>
          <w:szCs w:val="22"/>
        </w:rPr>
        <w:t xml:space="preserve">mowy, określi obiekt usługi, przyczynę wezwania, z ewentualnym określeniem objawów awarii lub uszkodzenia oraz spodziewanego zakresu rzeczowego / usługowego serwisu. Wezwania </w:t>
      </w:r>
      <w:r w:rsidR="00E247EB" w:rsidRPr="00C40C77">
        <w:rPr>
          <w:sz w:val="22"/>
          <w:szCs w:val="22"/>
        </w:rPr>
        <w:t>s</w:t>
      </w:r>
      <w:r w:rsidRPr="00C40C77">
        <w:rPr>
          <w:sz w:val="22"/>
          <w:szCs w:val="22"/>
        </w:rPr>
        <w:t>erwisowe należy zgłaszać do Wykonawcy, na niżej podany adres:</w:t>
      </w:r>
    </w:p>
    <w:p w14:paraId="2858A645" w14:textId="77777777" w:rsidR="00CE2C49" w:rsidRPr="00C40C77" w:rsidRDefault="00CE2C49" w:rsidP="00A1094D">
      <w:pPr>
        <w:suppressAutoHyphens/>
        <w:autoSpaceDN w:val="0"/>
        <w:ind w:left="709" w:hanging="425"/>
        <w:jc w:val="both"/>
        <w:textAlignment w:val="baseline"/>
        <w:rPr>
          <w:sz w:val="22"/>
          <w:szCs w:val="22"/>
        </w:rPr>
      </w:pPr>
    </w:p>
    <w:p w14:paraId="6BEF6FD8" w14:textId="77777777" w:rsidR="00CE2C49" w:rsidRPr="00C40C77" w:rsidRDefault="00CE2C49" w:rsidP="00A1094D">
      <w:pPr>
        <w:spacing w:after="40"/>
        <w:ind w:left="709" w:hanging="425"/>
        <w:jc w:val="center"/>
        <w:rPr>
          <w:b/>
          <w:sz w:val="22"/>
          <w:szCs w:val="22"/>
          <w:lang w:val="en-US"/>
        </w:rPr>
      </w:pPr>
      <w:r w:rsidRPr="00C40C77">
        <w:rPr>
          <w:b/>
          <w:sz w:val="22"/>
          <w:szCs w:val="22"/>
          <w:lang w:val="en-US"/>
        </w:rPr>
        <w:t>…………………………………………………………….</w:t>
      </w:r>
    </w:p>
    <w:p w14:paraId="5BA295F2" w14:textId="77777777" w:rsidR="00CE2C49" w:rsidRPr="00C40C77" w:rsidRDefault="00CE2C49" w:rsidP="00A1094D">
      <w:pPr>
        <w:spacing w:after="40"/>
        <w:ind w:left="709" w:hanging="425"/>
        <w:jc w:val="center"/>
        <w:rPr>
          <w:b/>
          <w:sz w:val="22"/>
          <w:szCs w:val="22"/>
          <w:lang w:val="en-US"/>
        </w:rPr>
      </w:pPr>
      <w:r w:rsidRPr="00C40C77">
        <w:rPr>
          <w:b/>
          <w:sz w:val="22"/>
          <w:szCs w:val="22"/>
          <w:lang w:val="en-US"/>
        </w:rPr>
        <w:t>ul. …………………………………, ……………………</w:t>
      </w:r>
    </w:p>
    <w:p w14:paraId="075F5516" w14:textId="57CAFFC2" w:rsidR="00CE2C49" w:rsidRPr="00C40C77" w:rsidRDefault="00FD3999" w:rsidP="00A1094D">
      <w:pPr>
        <w:spacing w:after="120"/>
        <w:ind w:left="709" w:hanging="425"/>
        <w:jc w:val="center"/>
        <w:rPr>
          <w:b/>
          <w:sz w:val="22"/>
          <w:szCs w:val="22"/>
          <w:lang w:val="en-US"/>
        </w:rPr>
      </w:pPr>
      <w:r w:rsidRPr="00C40C77">
        <w:rPr>
          <w:b/>
          <w:sz w:val="22"/>
          <w:szCs w:val="22"/>
          <w:lang w:val="en-US"/>
        </w:rPr>
        <w:t xml:space="preserve">      </w:t>
      </w:r>
      <w:r w:rsidR="00CE2C49" w:rsidRPr="00C40C77">
        <w:rPr>
          <w:b/>
          <w:sz w:val="22"/>
          <w:szCs w:val="22"/>
          <w:lang w:val="en-US"/>
        </w:rPr>
        <w:t>tel. …………………………, fax ………………………………. e-mail ……………………………..</w:t>
      </w:r>
    </w:p>
    <w:p w14:paraId="3204F41F" w14:textId="6213EA7B" w:rsidR="00AC148C" w:rsidRPr="00C40C77" w:rsidRDefault="00CE2C49" w:rsidP="00691E54">
      <w:pPr>
        <w:pStyle w:val="Akapitzlist"/>
        <w:numPr>
          <w:ilvl w:val="1"/>
          <w:numId w:val="76"/>
        </w:numPr>
        <w:suppressAutoHyphens/>
        <w:autoSpaceDN w:val="0"/>
        <w:ind w:left="567" w:hanging="283"/>
        <w:jc w:val="both"/>
        <w:textAlignment w:val="baseline"/>
        <w:rPr>
          <w:b/>
          <w:bCs/>
          <w:sz w:val="22"/>
          <w:szCs w:val="22"/>
        </w:rPr>
      </w:pPr>
      <w:r w:rsidRPr="00C40C77">
        <w:rPr>
          <w:bCs/>
          <w:sz w:val="22"/>
          <w:szCs w:val="22"/>
        </w:rPr>
        <w:lastRenderedPageBreak/>
        <w:t>Serwis może być wezwany do realizacji usługi serwisowej przez osobę upoważnio</w:t>
      </w:r>
      <w:r w:rsidR="00AF21A0" w:rsidRPr="00C40C77">
        <w:rPr>
          <w:bCs/>
          <w:sz w:val="22"/>
          <w:szCs w:val="22"/>
        </w:rPr>
        <w:t>ną przez Zamawiającego</w:t>
      </w:r>
      <w:r w:rsidRPr="00C40C77">
        <w:rPr>
          <w:bCs/>
          <w:sz w:val="22"/>
          <w:szCs w:val="22"/>
        </w:rPr>
        <w:t xml:space="preserve">. Wezwanie </w:t>
      </w:r>
      <w:r w:rsidR="00E247EB" w:rsidRPr="00C40C77">
        <w:rPr>
          <w:bCs/>
          <w:sz w:val="22"/>
          <w:szCs w:val="22"/>
        </w:rPr>
        <w:t>s</w:t>
      </w:r>
      <w:r w:rsidRPr="00C40C77">
        <w:rPr>
          <w:bCs/>
          <w:sz w:val="22"/>
          <w:szCs w:val="22"/>
        </w:rPr>
        <w:t>erwisowe powinno być złożone telefonicznie</w:t>
      </w:r>
      <w:r w:rsidR="00AF21A0" w:rsidRPr="00C40C77">
        <w:rPr>
          <w:bCs/>
          <w:sz w:val="22"/>
          <w:szCs w:val="22"/>
        </w:rPr>
        <w:t xml:space="preserve"> lub e-mail</w:t>
      </w:r>
      <w:r w:rsidRPr="00C40C77">
        <w:rPr>
          <w:bCs/>
          <w:sz w:val="22"/>
          <w:szCs w:val="22"/>
        </w:rPr>
        <w:t>, a na</w:t>
      </w:r>
      <w:r w:rsidR="00AF21A0" w:rsidRPr="00C40C77">
        <w:rPr>
          <w:bCs/>
          <w:sz w:val="22"/>
          <w:szCs w:val="22"/>
        </w:rPr>
        <w:t xml:space="preserve">stępnie potwierdzone </w:t>
      </w:r>
      <w:r w:rsidRPr="00C40C77">
        <w:rPr>
          <w:bCs/>
          <w:sz w:val="22"/>
          <w:szCs w:val="22"/>
        </w:rPr>
        <w:t>drogą elektroniczną do 24 godzin. W przypadku zbieżności tego terminu</w:t>
      </w:r>
      <w:r w:rsidR="00F60A63" w:rsidRPr="00C40C77">
        <w:rPr>
          <w:bCs/>
          <w:sz w:val="22"/>
          <w:szCs w:val="22"/>
        </w:rPr>
        <w:t xml:space="preserve"> </w:t>
      </w:r>
      <w:r w:rsidR="00F60A63" w:rsidRPr="00C40C77">
        <w:rPr>
          <w:bCs/>
          <w:sz w:val="22"/>
          <w:szCs w:val="22"/>
        </w:rPr>
        <w:br/>
      </w:r>
      <w:r w:rsidRPr="00C40C77">
        <w:rPr>
          <w:bCs/>
          <w:sz w:val="22"/>
          <w:szCs w:val="22"/>
        </w:rPr>
        <w:t>z dniami ustawowo wolnymi od pracy, dokument ten przesłany winien być do końca pierwszej zmiany następującego dnia roboczego.</w:t>
      </w:r>
    </w:p>
    <w:p w14:paraId="65E792D3" w14:textId="186D3E8A" w:rsidR="00CE2C49" w:rsidRPr="00C40C77" w:rsidRDefault="00CE2C49" w:rsidP="00691E54">
      <w:pPr>
        <w:pStyle w:val="Akapitzlist"/>
        <w:numPr>
          <w:ilvl w:val="1"/>
          <w:numId w:val="76"/>
        </w:numPr>
        <w:suppressAutoHyphens/>
        <w:autoSpaceDN w:val="0"/>
        <w:ind w:left="567" w:hanging="283"/>
        <w:jc w:val="both"/>
        <w:textAlignment w:val="baseline"/>
        <w:rPr>
          <w:b/>
          <w:bCs/>
          <w:sz w:val="22"/>
          <w:szCs w:val="22"/>
        </w:rPr>
      </w:pPr>
      <w:r w:rsidRPr="00C40C77">
        <w:rPr>
          <w:bCs/>
          <w:sz w:val="22"/>
          <w:szCs w:val="22"/>
        </w:rPr>
        <w:t xml:space="preserve">Przyjazd </w:t>
      </w:r>
      <w:r w:rsidRPr="00C40C77">
        <w:rPr>
          <w:b/>
          <w:sz w:val="22"/>
          <w:szCs w:val="22"/>
        </w:rPr>
        <w:t>Serwisu</w:t>
      </w:r>
      <w:r w:rsidRPr="00C40C77">
        <w:rPr>
          <w:bCs/>
          <w:sz w:val="22"/>
          <w:szCs w:val="22"/>
        </w:rPr>
        <w:t xml:space="preserve"> Wykonawcy następuje w terminie zgodnym z umową.</w:t>
      </w:r>
    </w:p>
    <w:p w14:paraId="7FF899DE" w14:textId="126287D9" w:rsidR="00CE2C49" w:rsidRPr="00A0248B" w:rsidRDefault="00CE2C49" w:rsidP="00691E54">
      <w:pPr>
        <w:pStyle w:val="Akapitzlist"/>
        <w:numPr>
          <w:ilvl w:val="1"/>
          <w:numId w:val="76"/>
        </w:numPr>
        <w:suppressAutoHyphens/>
        <w:autoSpaceDN w:val="0"/>
        <w:ind w:left="567" w:hanging="283"/>
        <w:jc w:val="both"/>
        <w:textAlignment w:val="baseline"/>
        <w:rPr>
          <w:color w:val="000000" w:themeColor="text1"/>
          <w:sz w:val="22"/>
          <w:szCs w:val="22"/>
        </w:rPr>
      </w:pPr>
      <w:r w:rsidRPr="00C40C77">
        <w:rPr>
          <w:sz w:val="22"/>
          <w:szCs w:val="22"/>
        </w:rPr>
        <w:t xml:space="preserve">Za zgodne z obowiązującymi przepisami i technologią wykonania usługi serwisowej na terenie </w:t>
      </w:r>
      <w:r w:rsidRPr="00A0248B">
        <w:rPr>
          <w:color w:val="000000" w:themeColor="text1"/>
          <w:sz w:val="22"/>
          <w:szCs w:val="22"/>
        </w:rPr>
        <w:t xml:space="preserve">Zamawiającego odpowiada </w:t>
      </w:r>
      <w:r w:rsidR="003158EA" w:rsidRPr="00A0248B">
        <w:rPr>
          <w:color w:val="000000" w:themeColor="text1"/>
          <w:sz w:val="22"/>
          <w:szCs w:val="22"/>
        </w:rPr>
        <w:t xml:space="preserve">uprawniona osoba wyznaczona przez </w:t>
      </w:r>
      <w:r w:rsidRPr="00A0248B">
        <w:rPr>
          <w:color w:val="000000" w:themeColor="text1"/>
          <w:sz w:val="22"/>
          <w:szCs w:val="22"/>
        </w:rPr>
        <w:t xml:space="preserve"> </w:t>
      </w:r>
      <w:r w:rsidR="003158EA" w:rsidRPr="00A0248B">
        <w:rPr>
          <w:color w:val="000000" w:themeColor="text1"/>
          <w:sz w:val="22"/>
          <w:szCs w:val="22"/>
        </w:rPr>
        <w:t>Wykonawcę</w:t>
      </w:r>
      <w:r w:rsidRPr="00A0248B">
        <w:rPr>
          <w:color w:val="000000" w:themeColor="text1"/>
          <w:sz w:val="22"/>
          <w:szCs w:val="22"/>
        </w:rPr>
        <w:t>.</w:t>
      </w:r>
    </w:p>
    <w:p w14:paraId="32D7C6D1" w14:textId="29B8632D" w:rsidR="0092055F" w:rsidRPr="00A0248B" w:rsidRDefault="001C0F0C" w:rsidP="00A0248B">
      <w:pPr>
        <w:pStyle w:val="Akapitzlist"/>
        <w:numPr>
          <w:ilvl w:val="1"/>
          <w:numId w:val="76"/>
        </w:numPr>
        <w:suppressAutoHyphens/>
        <w:autoSpaceDN w:val="0"/>
        <w:ind w:left="567" w:hanging="283"/>
        <w:jc w:val="both"/>
        <w:textAlignment w:val="baseline"/>
        <w:rPr>
          <w:color w:val="000000" w:themeColor="text1"/>
          <w:sz w:val="22"/>
          <w:szCs w:val="22"/>
        </w:rPr>
      </w:pPr>
      <w:r w:rsidRPr="00A0248B">
        <w:rPr>
          <w:color w:val="000000" w:themeColor="text1"/>
          <w:sz w:val="22"/>
          <w:szCs w:val="22"/>
        </w:rPr>
        <w:t>S</w:t>
      </w:r>
      <w:r w:rsidR="00CE2C49" w:rsidRPr="00A0248B">
        <w:rPr>
          <w:color w:val="000000" w:themeColor="text1"/>
          <w:sz w:val="22"/>
          <w:szCs w:val="22"/>
        </w:rPr>
        <w:t>erwis</w:t>
      </w:r>
      <w:r w:rsidR="0092055F" w:rsidRPr="00A0248B">
        <w:rPr>
          <w:color w:val="000000" w:themeColor="text1"/>
          <w:sz w:val="22"/>
          <w:szCs w:val="22"/>
          <w:lang w:bidi="pl-PL"/>
        </w:rPr>
        <w:t xml:space="preserve"> Wykonawcy (każdy z serwisantów):</w:t>
      </w:r>
    </w:p>
    <w:p w14:paraId="1AF315A5" w14:textId="34E3DED2" w:rsidR="0092055F" w:rsidRPr="00A0248B" w:rsidRDefault="0092055F" w:rsidP="001C0F0C">
      <w:pPr>
        <w:pStyle w:val="Bodytext20"/>
        <w:numPr>
          <w:ilvl w:val="0"/>
          <w:numId w:val="103"/>
        </w:numPr>
        <w:shd w:val="clear" w:color="auto" w:fill="auto"/>
        <w:spacing w:before="0" w:after="60" w:line="254" w:lineRule="exact"/>
        <w:ind w:left="851" w:right="180"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 xml:space="preserve">zgłasza telefonicznie swój przyjazd </w:t>
      </w:r>
      <w:r w:rsidR="005C26E4" w:rsidRPr="00A0248B">
        <w:rPr>
          <w:rFonts w:ascii="Times New Roman" w:hAnsi="Times New Roman" w:cs="Times New Roman"/>
          <w:i w:val="0"/>
          <w:color w:val="000000" w:themeColor="text1"/>
          <w:sz w:val="22"/>
          <w:szCs w:val="22"/>
          <w:lang w:bidi="pl-PL"/>
        </w:rPr>
        <w:t xml:space="preserve"> </w:t>
      </w:r>
      <w:r w:rsidRPr="00A0248B">
        <w:rPr>
          <w:rFonts w:ascii="Times New Roman" w:hAnsi="Times New Roman" w:cs="Times New Roman"/>
          <w:i w:val="0"/>
          <w:color w:val="000000" w:themeColor="text1"/>
          <w:sz w:val="22"/>
          <w:szCs w:val="22"/>
          <w:lang w:bidi="pl-PL"/>
        </w:rPr>
        <w:t xml:space="preserve">u osoby określonej w zgłoszeniu (lub wskazanej do kontaktu - </w:t>
      </w:r>
      <w:r w:rsidRPr="00A0248B">
        <w:rPr>
          <w:rFonts w:ascii="Times New Roman" w:hAnsi="Times New Roman" w:cs="Times New Roman"/>
          <w:i w:val="0"/>
          <w:color w:val="000000" w:themeColor="text1"/>
          <w:sz w:val="22"/>
          <w:szCs w:val="22"/>
        </w:rPr>
        <w:t>Koordynator ds. teleinformatyki ZIT na danym Oddziale PGG S.A.</w:t>
      </w:r>
      <w:r w:rsidRPr="00A0248B">
        <w:rPr>
          <w:rFonts w:ascii="Times New Roman" w:hAnsi="Times New Roman" w:cs="Times New Roman"/>
          <w:i w:val="0"/>
          <w:color w:val="000000" w:themeColor="text1"/>
          <w:sz w:val="22"/>
          <w:szCs w:val="22"/>
          <w:lang w:bidi="pl-PL"/>
        </w:rPr>
        <w:t xml:space="preserve">) i wspólnie z nią u dyspozytora Zamawiającego </w:t>
      </w:r>
      <w:r w:rsidRPr="00A0248B">
        <w:rPr>
          <w:rFonts w:ascii="Times New Roman" w:hAnsi="Times New Roman" w:cs="Times New Roman"/>
          <w:i w:val="0"/>
          <w:color w:val="000000" w:themeColor="text1"/>
          <w:sz w:val="22"/>
          <w:szCs w:val="22"/>
          <w:lang w:val="en-US" w:eastAsia="en-US" w:bidi="en-US"/>
        </w:rPr>
        <w:t xml:space="preserve">(dot. </w:t>
      </w:r>
      <w:r w:rsidRPr="00A0248B">
        <w:rPr>
          <w:rFonts w:ascii="Times New Roman" w:hAnsi="Times New Roman" w:cs="Times New Roman"/>
          <w:i w:val="0"/>
          <w:color w:val="000000" w:themeColor="text1"/>
          <w:sz w:val="22"/>
          <w:szCs w:val="22"/>
          <w:lang w:bidi="pl-PL"/>
        </w:rPr>
        <w:t>kopalń), po czym dopiero możliwe jest wejście/wjazd na teren Kopalni/Zakładu;</w:t>
      </w:r>
    </w:p>
    <w:p w14:paraId="7A922CFC" w14:textId="65A3F474" w:rsidR="0092055F" w:rsidRPr="00A0248B" w:rsidRDefault="001C0F0C" w:rsidP="001C0F0C">
      <w:pPr>
        <w:pStyle w:val="Bodytext20"/>
        <w:shd w:val="clear" w:color="auto" w:fill="auto"/>
        <w:spacing w:before="0" w:after="64" w:line="254" w:lineRule="exact"/>
        <w:ind w:left="851" w:right="180"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 xml:space="preserve">     </w:t>
      </w:r>
      <w:r w:rsidR="0092055F" w:rsidRPr="00A0248B">
        <w:rPr>
          <w:rFonts w:ascii="Times New Roman" w:hAnsi="Times New Roman" w:cs="Times New Roman"/>
          <w:i w:val="0"/>
          <w:color w:val="000000" w:themeColor="text1"/>
          <w:sz w:val="22"/>
          <w:szCs w:val="22"/>
          <w:lang w:bidi="pl-PL"/>
        </w:rPr>
        <w:t>Zgłoszenie przyjazdu Serwisu umożliwia wejście/wjazd na teren Kopalni/Zakładu, zarejestrowanie wejścia w systemie RCP w konsekwencji oznacza rozpoczęcie czasu świadczenia usługi serwisowej i pracy serwisu</w:t>
      </w:r>
    </w:p>
    <w:p w14:paraId="54D4BBC7" w14:textId="77777777" w:rsidR="0092055F" w:rsidRPr="00A0248B" w:rsidRDefault="0092055F" w:rsidP="001C0F0C">
      <w:pPr>
        <w:pStyle w:val="Bodytext20"/>
        <w:numPr>
          <w:ilvl w:val="0"/>
          <w:numId w:val="103"/>
        </w:numPr>
        <w:shd w:val="clear" w:color="auto" w:fill="auto"/>
        <w:spacing w:before="0" w:after="56" w:line="250" w:lineRule="exact"/>
        <w:ind w:left="851" w:right="180"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przed wejściem/wjazdem na teren Kopalni/Zakładu zobowiązany jest do pobrania karty identyfikacyjnej w ce/u zarejestrowania wejścia/wjazdu na teren Kopalni/Zakładu.</w:t>
      </w:r>
    </w:p>
    <w:p w14:paraId="0034A16E" w14:textId="21C18BAB" w:rsidR="0092055F" w:rsidRPr="00A0248B" w:rsidRDefault="001C0F0C" w:rsidP="005C26E4">
      <w:pPr>
        <w:pStyle w:val="Bodytext20"/>
        <w:shd w:val="clear" w:color="auto" w:fill="auto"/>
        <w:spacing w:before="0" w:after="60" w:line="254" w:lineRule="exact"/>
        <w:ind w:left="567"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 xml:space="preserve">     </w:t>
      </w:r>
      <w:r w:rsidR="0092055F" w:rsidRPr="00A0248B">
        <w:rPr>
          <w:rFonts w:ascii="Times New Roman" w:hAnsi="Times New Roman" w:cs="Times New Roman"/>
          <w:i w:val="0"/>
          <w:color w:val="000000" w:themeColor="text1"/>
          <w:sz w:val="22"/>
          <w:szCs w:val="22"/>
          <w:lang w:bidi="pl-PL"/>
        </w:rPr>
        <w:t>Upoważnionym w imieniu Zmawiającego (Kopalni/Zakładu) do potwierdzenia liczby roboczogodzin przepracowanych przy usługach serwisowych na terenie Kopalni/Zakładu Zamawiającego oraz ewentualnie zużytych materiałów związanych z wykonaniem usług objętych umową jest osoba towarzysząca serwisantowi/ekipie serwisowej.</w:t>
      </w:r>
    </w:p>
    <w:p w14:paraId="7E21AE28" w14:textId="1917DC31" w:rsidR="0092055F" w:rsidRPr="00A0248B" w:rsidRDefault="001C0F0C" w:rsidP="005C26E4">
      <w:pPr>
        <w:pStyle w:val="Bodytext20"/>
        <w:shd w:val="clear" w:color="auto" w:fill="auto"/>
        <w:spacing w:before="0" w:after="60" w:line="254" w:lineRule="exact"/>
        <w:ind w:left="567"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 xml:space="preserve">     </w:t>
      </w:r>
      <w:r w:rsidR="0092055F" w:rsidRPr="00A0248B">
        <w:rPr>
          <w:rFonts w:ascii="Times New Roman" w:hAnsi="Times New Roman" w:cs="Times New Roman"/>
          <w:i w:val="0"/>
          <w:color w:val="000000" w:themeColor="text1"/>
          <w:sz w:val="22"/>
          <w:szCs w:val="22"/>
          <w:lang w:bidi="pl-PL"/>
        </w:rPr>
        <w:t>Przyjmuje się:</w:t>
      </w:r>
    </w:p>
    <w:p w14:paraId="6D233362" w14:textId="77777777" w:rsidR="0092055F" w:rsidRPr="00A0248B" w:rsidRDefault="0092055F" w:rsidP="001C0F0C">
      <w:pPr>
        <w:pStyle w:val="Bodytext20"/>
        <w:numPr>
          <w:ilvl w:val="0"/>
          <w:numId w:val="104"/>
        </w:numPr>
        <w:shd w:val="clear" w:color="auto" w:fill="auto"/>
        <w:spacing w:before="0" w:after="64" w:line="254" w:lineRule="exact"/>
        <w:ind w:left="851"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jako rozpoczęcie świadczenia usługi oraz naliczanie roboczogodzin pobytu serwisu (pracownika/pracowników): godzinę przystąpienia do pracy serwisu (godzinę zgłoszenia się serwisu do dyspozytora kopalni, odbicia w systemie RCP - wejścia/wjazdu na teren Kopalni/Zakładu wpisaną i potwierdzoną w protokole usługi serwisowej)</w:t>
      </w:r>
    </w:p>
    <w:p w14:paraId="7A7732C1" w14:textId="77777777" w:rsidR="0092055F" w:rsidRPr="00A0248B" w:rsidRDefault="0092055F" w:rsidP="001C0F0C">
      <w:pPr>
        <w:pStyle w:val="Bodytext20"/>
        <w:numPr>
          <w:ilvl w:val="0"/>
          <w:numId w:val="104"/>
        </w:numPr>
        <w:shd w:val="clear" w:color="auto" w:fill="auto"/>
        <w:spacing w:before="0" w:after="81" w:line="250" w:lineRule="exact"/>
        <w:ind w:left="851"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jako zakończenie naliczania roboczogodzin pobytu serwisu: godzinę sporządzenia oraz podpisania protokołu serwisowego.</w:t>
      </w:r>
    </w:p>
    <w:p w14:paraId="49E31591" w14:textId="4366F8B3" w:rsidR="0092055F" w:rsidRPr="00A0248B" w:rsidRDefault="001C0F0C" w:rsidP="005C26E4">
      <w:pPr>
        <w:pStyle w:val="Bodytext20"/>
        <w:shd w:val="clear" w:color="auto" w:fill="auto"/>
        <w:spacing w:before="0" w:after="36"/>
        <w:ind w:left="567"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 xml:space="preserve">     </w:t>
      </w:r>
      <w:r w:rsidR="0092055F" w:rsidRPr="00A0248B">
        <w:rPr>
          <w:rFonts w:ascii="Times New Roman" w:hAnsi="Times New Roman" w:cs="Times New Roman"/>
          <w:i w:val="0"/>
          <w:color w:val="000000" w:themeColor="text1"/>
          <w:sz w:val="22"/>
          <w:szCs w:val="22"/>
          <w:lang w:bidi="pl-PL"/>
        </w:rPr>
        <w:t>Liczbę roboczogodzin potwierdza się z dokładnością do 0,5 godziny zaokrąglając w dół.</w:t>
      </w:r>
    </w:p>
    <w:p w14:paraId="3F43CB1B" w14:textId="69CDEFC5" w:rsidR="0092055F" w:rsidRPr="00A0248B" w:rsidRDefault="001C0F0C" w:rsidP="00E2347E">
      <w:pPr>
        <w:pStyle w:val="Bodytext20"/>
        <w:shd w:val="clear" w:color="auto" w:fill="auto"/>
        <w:spacing w:before="0" w:after="0" w:line="254" w:lineRule="exact"/>
        <w:ind w:left="567" w:hanging="284"/>
        <w:rPr>
          <w:rFonts w:ascii="Times New Roman" w:hAnsi="Times New Roman" w:cs="Times New Roman"/>
          <w:i w:val="0"/>
          <w:color w:val="000000" w:themeColor="text1"/>
          <w:sz w:val="22"/>
          <w:szCs w:val="22"/>
        </w:rPr>
      </w:pPr>
      <w:r w:rsidRPr="00A0248B">
        <w:rPr>
          <w:rFonts w:ascii="Times New Roman" w:hAnsi="Times New Roman" w:cs="Times New Roman"/>
          <w:i w:val="0"/>
          <w:color w:val="000000" w:themeColor="text1"/>
          <w:sz w:val="22"/>
          <w:szCs w:val="22"/>
          <w:lang w:bidi="pl-PL"/>
        </w:rPr>
        <w:t xml:space="preserve">     Dl</w:t>
      </w:r>
      <w:r w:rsidR="0092055F" w:rsidRPr="00A0248B">
        <w:rPr>
          <w:rFonts w:ascii="Times New Roman" w:hAnsi="Times New Roman" w:cs="Times New Roman"/>
          <w:i w:val="0"/>
          <w:color w:val="000000" w:themeColor="text1"/>
          <w:sz w:val="22"/>
          <w:szCs w:val="22"/>
          <w:lang w:bidi="pl-PL"/>
        </w:rPr>
        <w:t>a celów weryfikacji (kontrolnych) przyjmuje się, że potwierdzona liczba roboczogodzin przepracowanych przez serwis (pracownika/pracowników) nie może być większa niż łączny czas zarejestrowany w systemie ewiden</w:t>
      </w:r>
      <w:r w:rsidRPr="00A0248B">
        <w:rPr>
          <w:rFonts w:ascii="Times New Roman" w:hAnsi="Times New Roman" w:cs="Times New Roman"/>
          <w:i w:val="0"/>
          <w:color w:val="000000" w:themeColor="text1"/>
          <w:sz w:val="22"/>
          <w:szCs w:val="22"/>
          <w:lang w:bidi="pl-PL"/>
        </w:rPr>
        <w:t>cji czasu pracy Zamawiającego dl</w:t>
      </w:r>
      <w:r w:rsidR="0092055F" w:rsidRPr="00A0248B">
        <w:rPr>
          <w:rFonts w:ascii="Times New Roman" w:hAnsi="Times New Roman" w:cs="Times New Roman"/>
          <w:i w:val="0"/>
          <w:color w:val="000000" w:themeColor="text1"/>
          <w:sz w:val="22"/>
          <w:szCs w:val="22"/>
          <w:lang w:bidi="pl-PL"/>
        </w:rPr>
        <w:t>a pracownika/pracowników serwisu.</w:t>
      </w:r>
    </w:p>
    <w:p w14:paraId="430564BC" w14:textId="42A442E5" w:rsidR="00FD3999" w:rsidRPr="00C40C77" w:rsidRDefault="00FD3999" w:rsidP="00691E54">
      <w:pPr>
        <w:pStyle w:val="Akapitzlist"/>
        <w:numPr>
          <w:ilvl w:val="1"/>
          <w:numId w:val="76"/>
        </w:numPr>
        <w:suppressAutoHyphens/>
        <w:autoSpaceDN w:val="0"/>
        <w:ind w:left="567" w:hanging="283"/>
        <w:jc w:val="both"/>
        <w:textAlignment w:val="baseline"/>
        <w:rPr>
          <w:b/>
          <w:bCs/>
          <w:sz w:val="22"/>
          <w:szCs w:val="22"/>
        </w:rPr>
      </w:pPr>
      <w:r w:rsidRPr="00C40C77">
        <w:rPr>
          <w:iCs/>
          <w:sz w:val="22"/>
          <w:szCs w:val="22"/>
        </w:rPr>
        <w:t>Za</w:t>
      </w:r>
      <w:r w:rsidRPr="00C40C77">
        <w:rPr>
          <w:bCs/>
          <w:sz w:val="22"/>
          <w:szCs w:val="22"/>
        </w:rPr>
        <w:t xml:space="preserve"> transport podzespołów i części zamiennych do Zamawiającego dostarczanych</w:t>
      </w:r>
      <w:r w:rsidR="00EB1C3B" w:rsidRPr="00C40C77">
        <w:rPr>
          <w:bCs/>
          <w:sz w:val="22"/>
          <w:szCs w:val="22"/>
        </w:rPr>
        <w:t>:</w:t>
      </w:r>
    </w:p>
    <w:p w14:paraId="40F65052" w14:textId="50268463" w:rsidR="00FD3999" w:rsidRPr="00C40C77" w:rsidRDefault="00FD3999" w:rsidP="00691E54">
      <w:pPr>
        <w:pStyle w:val="Tekstpodstawowy"/>
        <w:numPr>
          <w:ilvl w:val="0"/>
          <w:numId w:val="72"/>
        </w:numPr>
        <w:ind w:left="993" w:hanging="284"/>
        <w:rPr>
          <w:bCs/>
          <w:iCs/>
          <w:sz w:val="22"/>
          <w:szCs w:val="22"/>
        </w:rPr>
      </w:pPr>
      <w:bookmarkStart w:id="116" w:name="_Hlk96083301"/>
      <w:r w:rsidRPr="00C40C77">
        <w:rPr>
          <w:bCs/>
          <w:iCs/>
          <w:sz w:val="22"/>
          <w:szCs w:val="22"/>
        </w:rPr>
        <w:t xml:space="preserve">w ramach usług serwisowych realizowanych </w:t>
      </w:r>
      <w:r w:rsidRPr="00C40C77">
        <w:rPr>
          <w:iCs/>
          <w:sz w:val="22"/>
          <w:szCs w:val="22"/>
        </w:rPr>
        <w:t>z udziałem ekipy serwisowej</w:t>
      </w:r>
      <w:r w:rsidRPr="00C40C77">
        <w:rPr>
          <w:bCs/>
          <w:iCs/>
          <w:sz w:val="22"/>
          <w:szCs w:val="22"/>
        </w:rPr>
        <w:t xml:space="preserve"> (serwisanta/serwisantów Wykonawcy),</w:t>
      </w:r>
    </w:p>
    <w:p w14:paraId="44743354" w14:textId="775B72FC" w:rsidR="00FD3999" w:rsidRPr="00C40C77" w:rsidRDefault="00FD3999" w:rsidP="00691E54">
      <w:pPr>
        <w:pStyle w:val="Tekstpodstawowy"/>
        <w:numPr>
          <w:ilvl w:val="0"/>
          <w:numId w:val="72"/>
        </w:numPr>
        <w:ind w:left="993" w:hanging="284"/>
        <w:rPr>
          <w:bCs/>
          <w:iCs/>
          <w:sz w:val="22"/>
          <w:szCs w:val="22"/>
        </w:rPr>
      </w:pPr>
      <w:r w:rsidRPr="00C40C77">
        <w:rPr>
          <w:bCs/>
          <w:iCs/>
          <w:sz w:val="22"/>
          <w:szCs w:val="22"/>
        </w:rPr>
        <w:t xml:space="preserve">w ramach usług serwisowych poprzez dostawę podzespołów i części zamiennych transportem Wykonawcy </w:t>
      </w:r>
      <w:bookmarkEnd w:id="116"/>
      <w:r w:rsidRPr="00C40C77">
        <w:rPr>
          <w:bCs/>
          <w:iCs/>
          <w:sz w:val="22"/>
          <w:szCs w:val="22"/>
        </w:rPr>
        <w:t>odpowiada Wykonawca.</w:t>
      </w:r>
    </w:p>
    <w:p w14:paraId="046C0B15" w14:textId="21AF0435" w:rsidR="00CE2C49" w:rsidRPr="00C40C77" w:rsidRDefault="00CE2C49" w:rsidP="00691E54">
      <w:pPr>
        <w:pStyle w:val="Akapitzlist"/>
        <w:numPr>
          <w:ilvl w:val="1"/>
          <w:numId w:val="76"/>
        </w:numPr>
        <w:suppressAutoHyphens/>
        <w:autoSpaceDN w:val="0"/>
        <w:spacing w:after="40"/>
        <w:ind w:left="709" w:hanging="425"/>
        <w:jc w:val="both"/>
        <w:textAlignment w:val="baseline"/>
        <w:rPr>
          <w:bCs/>
          <w:strike/>
          <w:color w:val="FF0000"/>
          <w:sz w:val="22"/>
          <w:szCs w:val="22"/>
        </w:rPr>
      </w:pPr>
      <w:r w:rsidRPr="00C40C77">
        <w:rPr>
          <w:bCs/>
          <w:sz w:val="22"/>
          <w:szCs w:val="22"/>
        </w:rPr>
        <w:t>Wszystkie części i podzespoły budowane w maszynie lub dostarczane Zamawiającemu w ramach świadczonych usług serwisowych powinny być identyfikowalne.</w:t>
      </w:r>
      <w:r w:rsidR="00FD3999" w:rsidRPr="00C40C77">
        <w:rPr>
          <w:bCs/>
          <w:sz w:val="22"/>
          <w:szCs w:val="22"/>
        </w:rPr>
        <w:t xml:space="preserve"> </w:t>
      </w:r>
    </w:p>
    <w:p w14:paraId="1451B209" w14:textId="7AFD189F" w:rsidR="00FD3999" w:rsidRPr="00C40C77" w:rsidRDefault="00FD3999" w:rsidP="00691E54">
      <w:pPr>
        <w:pStyle w:val="Akapitzlist"/>
        <w:numPr>
          <w:ilvl w:val="1"/>
          <w:numId w:val="76"/>
        </w:numPr>
        <w:suppressAutoHyphens/>
        <w:autoSpaceDN w:val="0"/>
        <w:spacing w:after="40"/>
        <w:ind w:left="709" w:hanging="425"/>
        <w:jc w:val="both"/>
        <w:textAlignment w:val="baseline"/>
        <w:rPr>
          <w:bCs/>
          <w:sz w:val="22"/>
          <w:szCs w:val="22"/>
        </w:rPr>
      </w:pPr>
      <w:r w:rsidRPr="00C40C77">
        <w:rPr>
          <w:bCs/>
          <w:sz w:val="22"/>
          <w:szCs w:val="22"/>
        </w:rPr>
        <w:t xml:space="preserve">Dla części i podzespołów budowanych w maszynie lub dostarczanych Zamawiającemu w ramach świadczonych usług serwisowych Wykonawca przekaże niezbędne wymagane dla zgodnego </w:t>
      </w:r>
      <w:r w:rsidR="008421FF" w:rsidRPr="00C40C77">
        <w:rPr>
          <w:bCs/>
          <w:sz w:val="22"/>
          <w:szCs w:val="22"/>
        </w:rPr>
        <w:br/>
      </w:r>
      <w:r w:rsidRPr="00C40C77">
        <w:rPr>
          <w:bCs/>
          <w:sz w:val="22"/>
          <w:szCs w:val="22"/>
        </w:rPr>
        <w:t>z przepisami ich użytkowania dokumenty (deklaracje zgodności, protokoły badań, protokoły nastaw, itp.).</w:t>
      </w:r>
    </w:p>
    <w:p w14:paraId="29668632" w14:textId="005CDDE3" w:rsidR="00CE2C49" w:rsidRPr="00C40C77" w:rsidRDefault="00CE2C49" w:rsidP="00691E54">
      <w:pPr>
        <w:pStyle w:val="Akapitzlist"/>
        <w:numPr>
          <w:ilvl w:val="1"/>
          <w:numId w:val="76"/>
        </w:numPr>
        <w:suppressAutoHyphens/>
        <w:autoSpaceDN w:val="0"/>
        <w:spacing w:after="40"/>
        <w:ind w:left="709" w:hanging="425"/>
        <w:jc w:val="both"/>
        <w:textAlignment w:val="baseline"/>
        <w:rPr>
          <w:b/>
          <w:bCs/>
          <w:sz w:val="22"/>
          <w:szCs w:val="22"/>
        </w:rPr>
      </w:pPr>
      <w:r w:rsidRPr="00C40C77">
        <w:rPr>
          <w:sz w:val="22"/>
          <w:szCs w:val="22"/>
        </w:rPr>
        <w:t xml:space="preserve">Każdej ze Stron przysługuje prawo do wniesienia zastrzeżeń do treści </w:t>
      </w:r>
      <w:r w:rsidRPr="00C40C77">
        <w:rPr>
          <w:i/>
          <w:iCs/>
          <w:sz w:val="22"/>
          <w:szCs w:val="22"/>
        </w:rPr>
        <w:t>Protokołu wykonania usługi serwisowej / Protokołu Serwisowego</w:t>
      </w:r>
      <w:r w:rsidRPr="00C40C77">
        <w:rPr>
          <w:sz w:val="22"/>
          <w:szCs w:val="22"/>
        </w:rPr>
        <w:t xml:space="preserve"> </w:t>
      </w:r>
    </w:p>
    <w:p w14:paraId="5D36F3CB" w14:textId="62B8ADA7" w:rsidR="00CE2C49" w:rsidRPr="00C40C77" w:rsidRDefault="00CE2C49" w:rsidP="00691E54">
      <w:pPr>
        <w:pStyle w:val="Akapitzlist"/>
        <w:numPr>
          <w:ilvl w:val="1"/>
          <w:numId w:val="76"/>
        </w:numPr>
        <w:suppressAutoHyphens/>
        <w:autoSpaceDN w:val="0"/>
        <w:spacing w:after="40"/>
        <w:ind w:left="709" w:hanging="425"/>
        <w:jc w:val="both"/>
        <w:textAlignment w:val="baseline"/>
        <w:rPr>
          <w:b/>
          <w:bCs/>
          <w:sz w:val="22"/>
          <w:szCs w:val="22"/>
        </w:rPr>
      </w:pPr>
      <w:r w:rsidRPr="00C40C77">
        <w:rPr>
          <w:b/>
          <w:sz w:val="22"/>
          <w:szCs w:val="22"/>
        </w:rPr>
        <w:t>Przedstawiciele Wykonawcy</w:t>
      </w:r>
      <w:r w:rsidR="002F2C6F" w:rsidRPr="00C40C77">
        <w:rPr>
          <w:b/>
          <w:sz w:val="22"/>
          <w:szCs w:val="22"/>
        </w:rPr>
        <w:t xml:space="preserve"> (Serwis)</w:t>
      </w:r>
      <w:r w:rsidRPr="00C40C77">
        <w:rPr>
          <w:b/>
          <w:sz w:val="22"/>
          <w:szCs w:val="22"/>
        </w:rPr>
        <w:t xml:space="preserve"> określą na miejscu, w trakcie naprawy jeżeli to możliwe</w:t>
      </w:r>
      <w:r w:rsidR="00517C78" w:rsidRPr="00C40C77">
        <w:rPr>
          <w:b/>
          <w:sz w:val="22"/>
          <w:szCs w:val="22"/>
        </w:rPr>
        <w:t>,</w:t>
      </w:r>
      <w:r w:rsidRPr="00C40C77">
        <w:rPr>
          <w:b/>
          <w:sz w:val="22"/>
          <w:szCs w:val="22"/>
        </w:rPr>
        <w:t xml:space="preserve"> kwalifikację</w:t>
      </w:r>
      <w:r w:rsidRPr="00C40C77">
        <w:rPr>
          <w:sz w:val="22"/>
          <w:szCs w:val="22"/>
        </w:rPr>
        <w:t xml:space="preserve"> </w:t>
      </w:r>
      <w:r w:rsidRPr="00C40C77">
        <w:rPr>
          <w:b/>
          <w:bCs/>
          <w:sz w:val="22"/>
          <w:szCs w:val="22"/>
        </w:rPr>
        <w:t>danej usługi (odpłatna / nieodpłatna, gwarancyjna / pozagwarancyjna).</w:t>
      </w:r>
    </w:p>
    <w:p w14:paraId="2033A577" w14:textId="255B3688" w:rsidR="00CE2C49" w:rsidRPr="00C40C77" w:rsidRDefault="00FD3999" w:rsidP="00EB1C3B">
      <w:pPr>
        <w:ind w:left="709" w:hanging="425"/>
        <w:jc w:val="both"/>
        <w:rPr>
          <w:sz w:val="22"/>
          <w:szCs w:val="22"/>
        </w:rPr>
      </w:pPr>
      <w:r w:rsidRPr="00C40C77">
        <w:rPr>
          <w:sz w:val="22"/>
          <w:szCs w:val="22"/>
        </w:rPr>
        <w:t xml:space="preserve">        </w:t>
      </w:r>
      <w:r w:rsidR="00CE2C49" w:rsidRPr="00C40C77">
        <w:rPr>
          <w:sz w:val="22"/>
          <w:szCs w:val="22"/>
        </w:rPr>
        <w:t xml:space="preserve">Fakt ten zostanie potwierdzony w </w:t>
      </w:r>
      <w:r w:rsidR="00CE2C49" w:rsidRPr="00C40C77">
        <w:rPr>
          <w:i/>
          <w:iCs/>
          <w:sz w:val="22"/>
          <w:szCs w:val="22"/>
        </w:rPr>
        <w:t>Protokole wykonania usługi serwisowej</w:t>
      </w:r>
      <w:r w:rsidR="00CE2C49" w:rsidRPr="00C40C77">
        <w:rPr>
          <w:b/>
          <w:bCs/>
          <w:i/>
          <w:iCs/>
          <w:sz w:val="22"/>
          <w:szCs w:val="22"/>
        </w:rPr>
        <w:t xml:space="preserve"> / </w:t>
      </w:r>
      <w:r w:rsidR="00CE2C49" w:rsidRPr="00C40C77">
        <w:rPr>
          <w:i/>
          <w:iCs/>
          <w:sz w:val="22"/>
          <w:szCs w:val="22"/>
        </w:rPr>
        <w:t>Protokole Serwisowym</w:t>
      </w:r>
      <w:r w:rsidR="00CE2C49" w:rsidRPr="00C40C77">
        <w:rPr>
          <w:sz w:val="22"/>
          <w:szCs w:val="22"/>
        </w:rPr>
        <w:t xml:space="preserve"> </w:t>
      </w:r>
    </w:p>
    <w:p w14:paraId="785F7D3A" w14:textId="79C38856" w:rsidR="00CE2C49" w:rsidRPr="00C40C77" w:rsidRDefault="00CE2C49" w:rsidP="00691E54">
      <w:pPr>
        <w:pStyle w:val="Akapitzlist"/>
        <w:numPr>
          <w:ilvl w:val="1"/>
          <w:numId w:val="76"/>
        </w:numPr>
        <w:suppressAutoHyphens/>
        <w:autoSpaceDN w:val="0"/>
        <w:spacing w:after="40"/>
        <w:ind w:left="709" w:hanging="425"/>
        <w:jc w:val="both"/>
        <w:textAlignment w:val="baseline"/>
        <w:rPr>
          <w:sz w:val="22"/>
          <w:szCs w:val="22"/>
        </w:rPr>
      </w:pPr>
      <w:r w:rsidRPr="00C40C77">
        <w:rPr>
          <w:sz w:val="22"/>
          <w:szCs w:val="22"/>
        </w:rPr>
        <w:t xml:space="preserve">Upoważnionym w imieniu Zmawiającego (Kopalni) do potwierdzenia ilości roboczogodzin przepracowanych przy usługach serwisowych na terenie zakładu Zamawiającego oraz ewentualnie zużytych materiałów związanych z wykonaniem usług objętych niniejszą umową jest osoba towarzysząca </w:t>
      </w:r>
      <w:r w:rsidR="002F2C6F" w:rsidRPr="00C40C77">
        <w:rPr>
          <w:sz w:val="22"/>
          <w:szCs w:val="22"/>
        </w:rPr>
        <w:t>S</w:t>
      </w:r>
      <w:r w:rsidRPr="00C40C77">
        <w:rPr>
          <w:sz w:val="22"/>
          <w:szCs w:val="22"/>
        </w:rPr>
        <w:t>erwisowi.</w:t>
      </w:r>
    </w:p>
    <w:p w14:paraId="6B9E2DEC" w14:textId="6BB004B9" w:rsidR="00CE2C49" w:rsidRPr="00C40C77" w:rsidRDefault="00CE2C49" w:rsidP="00691E54">
      <w:pPr>
        <w:pStyle w:val="Akapitzlist"/>
        <w:numPr>
          <w:ilvl w:val="1"/>
          <w:numId w:val="76"/>
        </w:numPr>
        <w:suppressAutoHyphens/>
        <w:autoSpaceDN w:val="0"/>
        <w:spacing w:after="40"/>
        <w:ind w:left="709" w:hanging="425"/>
        <w:jc w:val="both"/>
        <w:textAlignment w:val="baseline"/>
        <w:rPr>
          <w:sz w:val="22"/>
          <w:szCs w:val="22"/>
        </w:rPr>
      </w:pPr>
      <w:r w:rsidRPr="00C40C77">
        <w:rPr>
          <w:iCs/>
          <w:sz w:val="22"/>
          <w:szCs w:val="22"/>
        </w:rPr>
        <w:lastRenderedPageBreak/>
        <w:t xml:space="preserve">Dopuszcza się stosowanie </w:t>
      </w:r>
      <w:r w:rsidR="008D3998" w:rsidRPr="00C40C77">
        <w:rPr>
          <w:iCs/>
          <w:sz w:val="22"/>
          <w:szCs w:val="22"/>
        </w:rPr>
        <w:t>P</w:t>
      </w:r>
      <w:r w:rsidRPr="00C40C77">
        <w:rPr>
          <w:iCs/>
          <w:sz w:val="22"/>
          <w:szCs w:val="22"/>
        </w:rPr>
        <w:t>rotokołu usługi serwisowej w wersji elektronicznej, potwierdzonym przez przedstawicieli Wykonawcy i  przesyłanej na ustalony adres mailowy.</w:t>
      </w:r>
    </w:p>
    <w:p w14:paraId="2E549D8A" w14:textId="64E05C06" w:rsidR="00CE2C49" w:rsidRPr="00C40C77" w:rsidRDefault="00CE2C49" w:rsidP="00691E54">
      <w:pPr>
        <w:pStyle w:val="Akapitzlist"/>
        <w:numPr>
          <w:ilvl w:val="1"/>
          <w:numId w:val="76"/>
        </w:numPr>
        <w:suppressAutoHyphens/>
        <w:autoSpaceDN w:val="0"/>
        <w:spacing w:after="40"/>
        <w:ind w:left="709" w:hanging="425"/>
        <w:jc w:val="both"/>
        <w:textAlignment w:val="baseline"/>
        <w:rPr>
          <w:sz w:val="22"/>
          <w:szCs w:val="22"/>
        </w:rPr>
      </w:pPr>
      <w:r w:rsidRPr="00C40C77">
        <w:rPr>
          <w:sz w:val="22"/>
          <w:szCs w:val="22"/>
        </w:rPr>
        <w:t xml:space="preserve">Przedstawiciele Zamawiającego sporządzają </w:t>
      </w:r>
      <w:r w:rsidR="002F2C6F" w:rsidRPr="00C40C77">
        <w:rPr>
          <w:sz w:val="22"/>
          <w:szCs w:val="22"/>
        </w:rPr>
        <w:t>i</w:t>
      </w:r>
      <w:r w:rsidRPr="00C40C77">
        <w:rPr>
          <w:sz w:val="22"/>
          <w:szCs w:val="22"/>
        </w:rPr>
        <w:t>nformację z zastrzeżeniami Kopalni (Zastrzeżenie) w przypadku uwag (zastrzeżeń) co do:</w:t>
      </w:r>
    </w:p>
    <w:p w14:paraId="7F2C89C6" w14:textId="77777777" w:rsidR="00CE2C49" w:rsidRPr="00C40C77" w:rsidRDefault="00CE2C49" w:rsidP="00691E54">
      <w:pPr>
        <w:pStyle w:val="Akapitzlist"/>
        <w:numPr>
          <w:ilvl w:val="0"/>
          <w:numId w:val="39"/>
        </w:numPr>
        <w:ind w:left="993" w:hanging="284"/>
        <w:contextualSpacing/>
        <w:jc w:val="both"/>
        <w:rPr>
          <w:sz w:val="22"/>
          <w:szCs w:val="22"/>
        </w:rPr>
      </w:pPr>
      <w:r w:rsidRPr="00C40C77">
        <w:rPr>
          <w:sz w:val="22"/>
          <w:szCs w:val="22"/>
        </w:rPr>
        <w:t>ilości roboczogodzin,</w:t>
      </w:r>
    </w:p>
    <w:p w14:paraId="6AAE7E8B" w14:textId="77777777" w:rsidR="00CE2C49" w:rsidRPr="00C40C77" w:rsidRDefault="00CE2C49" w:rsidP="00691E54">
      <w:pPr>
        <w:pStyle w:val="Akapitzlist"/>
        <w:numPr>
          <w:ilvl w:val="0"/>
          <w:numId w:val="39"/>
        </w:numPr>
        <w:ind w:left="993" w:hanging="284"/>
        <w:contextualSpacing/>
        <w:jc w:val="both"/>
        <w:rPr>
          <w:sz w:val="22"/>
          <w:szCs w:val="22"/>
        </w:rPr>
      </w:pPr>
      <w:r w:rsidRPr="00C40C77">
        <w:rPr>
          <w:sz w:val="22"/>
          <w:szCs w:val="22"/>
        </w:rPr>
        <w:t>zużytych materiałów - dotyczy to również usługi serwisowej w ramach których dostarczane był tylko podzespoły</w:t>
      </w:r>
    </w:p>
    <w:p w14:paraId="43398006" w14:textId="0B601841" w:rsidR="00CE2C49" w:rsidRPr="00C40C77" w:rsidRDefault="00CE2C49" w:rsidP="00691E54">
      <w:pPr>
        <w:pStyle w:val="Akapitzlist"/>
        <w:numPr>
          <w:ilvl w:val="0"/>
          <w:numId w:val="39"/>
        </w:numPr>
        <w:ind w:left="993" w:hanging="284"/>
        <w:contextualSpacing/>
        <w:jc w:val="both"/>
        <w:rPr>
          <w:sz w:val="22"/>
          <w:szCs w:val="22"/>
        </w:rPr>
      </w:pPr>
      <w:r w:rsidRPr="00C40C77">
        <w:rPr>
          <w:sz w:val="22"/>
          <w:szCs w:val="22"/>
        </w:rPr>
        <w:t xml:space="preserve">kwalifikacji danej usługi (odpłatna / nieodpłatna, gwarancyjna , pozagwarancyjna)  - dotyczy </w:t>
      </w:r>
      <w:r w:rsidR="00FD3999" w:rsidRPr="00C40C77">
        <w:rPr>
          <w:sz w:val="22"/>
          <w:szCs w:val="22"/>
        </w:rPr>
        <w:br/>
      </w:r>
      <w:r w:rsidRPr="00C40C77">
        <w:rPr>
          <w:sz w:val="22"/>
          <w:szCs w:val="22"/>
        </w:rPr>
        <w:t>to również usługi serwisowej w ramach których dostarczane był tylko podzespoły</w:t>
      </w:r>
    </w:p>
    <w:p w14:paraId="556A4110" w14:textId="77777777" w:rsidR="00CE2C49" w:rsidRPr="00C40C77" w:rsidRDefault="00CE2C49" w:rsidP="00691E54">
      <w:pPr>
        <w:pStyle w:val="Akapitzlist"/>
        <w:numPr>
          <w:ilvl w:val="1"/>
          <w:numId w:val="76"/>
        </w:numPr>
        <w:suppressAutoHyphens/>
        <w:autoSpaceDN w:val="0"/>
        <w:spacing w:after="40"/>
        <w:ind w:left="709" w:hanging="425"/>
        <w:jc w:val="both"/>
        <w:textAlignment w:val="baseline"/>
        <w:rPr>
          <w:b/>
          <w:bCs/>
          <w:sz w:val="22"/>
          <w:szCs w:val="22"/>
        </w:rPr>
      </w:pPr>
      <w:r w:rsidRPr="00C40C77">
        <w:rPr>
          <w:bCs/>
          <w:sz w:val="22"/>
          <w:szCs w:val="22"/>
        </w:rPr>
        <w:t>Do obowiązków Wykonawcy w zakresie świadczenia usług serwisu należy:</w:t>
      </w:r>
    </w:p>
    <w:p w14:paraId="684EF467" w14:textId="77777777" w:rsidR="00CE2C49" w:rsidRPr="00C40C77" w:rsidRDefault="00CE2C49" w:rsidP="00691E54">
      <w:pPr>
        <w:numPr>
          <w:ilvl w:val="1"/>
          <w:numId w:val="21"/>
        </w:numPr>
        <w:spacing w:after="40"/>
        <w:ind w:left="993" w:hanging="284"/>
        <w:jc w:val="both"/>
        <w:rPr>
          <w:bCs/>
          <w:sz w:val="22"/>
          <w:szCs w:val="22"/>
        </w:rPr>
      </w:pPr>
      <w:r w:rsidRPr="00C40C77">
        <w:rPr>
          <w:bCs/>
          <w:sz w:val="22"/>
          <w:szCs w:val="22"/>
        </w:rPr>
        <w:t>na wezwanie Zamawiającego naprawa awaryjna, diagnostyka i kontrola maszyn/urządzeń i ich podzespołów w miejscu ich pracy,</w:t>
      </w:r>
    </w:p>
    <w:p w14:paraId="3802FB58" w14:textId="25810522" w:rsidR="00CE2C49" w:rsidRPr="00C40C77" w:rsidRDefault="00CE2C49" w:rsidP="00691E54">
      <w:pPr>
        <w:numPr>
          <w:ilvl w:val="1"/>
          <w:numId w:val="21"/>
        </w:numPr>
        <w:spacing w:after="40"/>
        <w:ind w:left="993" w:hanging="284"/>
        <w:jc w:val="both"/>
        <w:rPr>
          <w:bCs/>
          <w:sz w:val="22"/>
          <w:szCs w:val="22"/>
        </w:rPr>
      </w:pPr>
      <w:r w:rsidRPr="00C40C77">
        <w:rPr>
          <w:bCs/>
          <w:sz w:val="22"/>
          <w:szCs w:val="22"/>
        </w:rPr>
        <w:t>kontrola maszyn/urządzeń i ich podzespołów w miejscu ich pracy na podstawie zapisó</w:t>
      </w:r>
      <w:r w:rsidR="00B94F80" w:rsidRPr="00C40C77">
        <w:rPr>
          <w:bCs/>
          <w:sz w:val="22"/>
          <w:szCs w:val="22"/>
        </w:rPr>
        <w:t>w umów bądź dokumentacji.</w:t>
      </w:r>
    </w:p>
    <w:p w14:paraId="0E433585" w14:textId="011244C5" w:rsidR="00CE2C49" w:rsidRPr="00C40C77" w:rsidRDefault="00CE2C49" w:rsidP="00691E54">
      <w:pPr>
        <w:pStyle w:val="Tekstpodstawowywcity"/>
        <w:numPr>
          <w:ilvl w:val="0"/>
          <w:numId w:val="22"/>
        </w:numPr>
        <w:spacing w:after="40"/>
        <w:ind w:left="993" w:hanging="284"/>
        <w:rPr>
          <w:rFonts w:ascii="Times New Roman" w:hAnsi="Times New Roman"/>
          <w:sz w:val="22"/>
          <w:szCs w:val="22"/>
        </w:rPr>
      </w:pPr>
      <w:r w:rsidRPr="00C40C77">
        <w:rPr>
          <w:rFonts w:ascii="Times New Roman" w:hAnsi="Times New Roman"/>
          <w:sz w:val="22"/>
          <w:szCs w:val="22"/>
        </w:rPr>
        <w:t xml:space="preserve">stosować bezpieczne i zgodne z obowiązującymi przepisami technologie napraw  wykonywanych przez pracowników serwisu, za co odpowiada </w:t>
      </w:r>
      <w:r w:rsidR="00BC5D7A" w:rsidRPr="00C40C77">
        <w:rPr>
          <w:rFonts w:ascii="Times New Roman" w:hAnsi="Times New Roman"/>
          <w:sz w:val="22"/>
          <w:szCs w:val="22"/>
        </w:rPr>
        <w:t>Wykonawca</w:t>
      </w:r>
      <w:r w:rsidRPr="00C40C77">
        <w:rPr>
          <w:rFonts w:ascii="Times New Roman" w:hAnsi="Times New Roman"/>
          <w:sz w:val="22"/>
          <w:szCs w:val="22"/>
        </w:rPr>
        <w:t>.</w:t>
      </w:r>
    </w:p>
    <w:p w14:paraId="268A7E58" w14:textId="77777777" w:rsidR="00BC5D7A" w:rsidRPr="00C40C77" w:rsidRDefault="00CE2C49" w:rsidP="00BC5D7A">
      <w:pPr>
        <w:pStyle w:val="Akapitzlist"/>
        <w:numPr>
          <w:ilvl w:val="1"/>
          <w:numId w:val="76"/>
        </w:numPr>
        <w:suppressAutoHyphens/>
        <w:autoSpaceDN w:val="0"/>
        <w:spacing w:after="40"/>
        <w:ind w:left="709" w:hanging="425"/>
        <w:jc w:val="both"/>
        <w:textAlignment w:val="baseline"/>
        <w:rPr>
          <w:b/>
          <w:bCs/>
          <w:sz w:val="22"/>
          <w:szCs w:val="22"/>
        </w:rPr>
      </w:pPr>
      <w:r w:rsidRPr="00C40C77">
        <w:rPr>
          <w:bCs/>
          <w:sz w:val="22"/>
          <w:szCs w:val="22"/>
        </w:rPr>
        <w:t xml:space="preserve">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w:t>
      </w:r>
      <w:r w:rsidRPr="00A0248B">
        <w:rPr>
          <w:bCs/>
          <w:color w:val="000000" w:themeColor="text1"/>
          <w:sz w:val="22"/>
          <w:szCs w:val="22"/>
        </w:rPr>
        <w:t>oraz ewentualnie zużytych materiałów związanych z wykonaniem usług objętych niniejszą umową jest osoba towarzysząca serwisow</w:t>
      </w:r>
      <w:r w:rsidR="00BC5D7A" w:rsidRPr="00A0248B">
        <w:rPr>
          <w:bCs/>
          <w:color w:val="000000" w:themeColor="text1"/>
          <w:sz w:val="22"/>
          <w:szCs w:val="22"/>
        </w:rPr>
        <w:t xml:space="preserve">i </w:t>
      </w:r>
      <w:r w:rsidR="00BC5D7A" w:rsidRPr="00A0248B">
        <w:rPr>
          <w:color w:val="000000" w:themeColor="text1"/>
          <w:sz w:val="22"/>
          <w:szCs w:val="22"/>
        </w:rPr>
        <w:t xml:space="preserve">(Koordynator ds. teleinformatyki na danym Oddziale PGG S.A.) </w:t>
      </w:r>
    </w:p>
    <w:p w14:paraId="264CFAED" w14:textId="791D0354" w:rsidR="00CE2C49" w:rsidRPr="00C40C77" w:rsidRDefault="00CE2C49" w:rsidP="00691E54">
      <w:pPr>
        <w:pStyle w:val="Akapitzlist"/>
        <w:numPr>
          <w:ilvl w:val="1"/>
          <w:numId w:val="76"/>
        </w:numPr>
        <w:suppressAutoHyphens/>
        <w:autoSpaceDN w:val="0"/>
        <w:spacing w:after="40"/>
        <w:ind w:left="709" w:hanging="425"/>
        <w:jc w:val="both"/>
        <w:textAlignment w:val="baseline"/>
        <w:rPr>
          <w:sz w:val="22"/>
          <w:szCs w:val="22"/>
        </w:rPr>
      </w:pPr>
      <w:r w:rsidRPr="00C40C77">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C40C77">
        <w:rPr>
          <w:i/>
          <w:iCs/>
          <w:spacing w:val="-4"/>
          <w:sz w:val="22"/>
          <w:szCs w:val="22"/>
        </w:rPr>
        <w:t>Serwisu</w:t>
      </w:r>
      <w:r w:rsidRPr="00C40C77">
        <w:rPr>
          <w:sz w:val="22"/>
          <w:szCs w:val="22"/>
        </w:rPr>
        <w:t xml:space="preserve"> do pracy będzie niemożliwe </w:t>
      </w:r>
      <w:r w:rsidR="00FD3999" w:rsidRPr="00C40C77">
        <w:rPr>
          <w:sz w:val="22"/>
          <w:szCs w:val="22"/>
        </w:rPr>
        <w:br/>
      </w:r>
      <w:r w:rsidRPr="00C40C77">
        <w:rPr>
          <w:sz w:val="22"/>
          <w:szCs w:val="22"/>
        </w:rPr>
        <w:t>ze względu na nieodpowiednie przygotowanie i zabezpieczenie stanowiska pracy przez Zamawiającego, czas przeznaczony na usunięcie awarii (niesprawności) zostanie wydłużony o czas przygotowania i zabezpieczenia przez Zamawiającego stanowiska pracy.</w:t>
      </w:r>
    </w:p>
    <w:p w14:paraId="72430D51" w14:textId="77777777" w:rsidR="00CE2C49" w:rsidRPr="00C40C77" w:rsidRDefault="00CE2C49" w:rsidP="00691E54">
      <w:pPr>
        <w:pStyle w:val="Akapitzlist"/>
        <w:numPr>
          <w:ilvl w:val="1"/>
          <w:numId w:val="76"/>
        </w:numPr>
        <w:suppressAutoHyphens/>
        <w:autoSpaceDN w:val="0"/>
        <w:spacing w:after="40"/>
        <w:ind w:left="709" w:hanging="425"/>
        <w:jc w:val="both"/>
        <w:textAlignment w:val="baseline"/>
        <w:rPr>
          <w:sz w:val="22"/>
          <w:szCs w:val="22"/>
        </w:rPr>
      </w:pPr>
      <w:r w:rsidRPr="00C40C77">
        <w:rPr>
          <w:sz w:val="22"/>
          <w:szCs w:val="22"/>
        </w:rPr>
        <w:t>Pracownicy Serwisu wykonujący usługę zobowiązani są do stosowania bezpiecznych metod pracy, przestrzegania przepisów BHP oraz instrukcji i zarządzeń obowiązujących w Kopalni, na terenie której usługa jest wykonywana.</w:t>
      </w:r>
    </w:p>
    <w:p w14:paraId="1162D79C" w14:textId="437CBCF0" w:rsidR="00CE2C49" w:rsidRPr="00C40C77" w:rsidRDefault="00CE2C49" w:rsidP="00691E54">
      <w:pPr>
        <w:pStyle w:val="Akapitzlist"/>
        <w:numPr>
          <w:ilvl w:val="1"/>
          <w:numId w:val="76"/>
        </w:numPr>
        <w:suppressAutoHyphens/>
        <w:autoSpaceDN w:val="0"/>
        <w:spacing w:after="40"/>
        <w:ind w:left="709" w:hanging="425"/>
        <w:jc w:val="both"/>
        <w:textAlignment w:val="baseline"/>
        <w:rPr>
          <w:b/>
          <w:bCs/>
          <w:sz w:val="22"/>
          <w:szCs w:val="22"/>
        </w:rPr>
      </w:pPr>
      <w:r w:rsidRPr="00C40C77">
        <w:rPr>
          <w:bCs/>
          <w:sz w:val="22"/>
          <w:szCs w:val="22"/>
        </w:rPr>
        <w:t xml:space="preserve">Wykonawca oświadcza, że posiada wymagane prawem uprawnienia do realizacji usług objętych niniejszą </w:t>
      </w:r>
      <w:r w:rsidR="00391E5B" w:rsidRPr="00C40C77">
        <w:rPr>
          <w:bCs/>
          <w:sz w:val="22"/>
          <w:szCs w:val="22"/>
        </w:rPr>
        <w:t>U</w:t>
      </w:r>
      <w:r w:rsidRPr="00C40C77">
        <w:rPr>
          <w:bCs/>
          <w:sz w:val="22"/>
          <w:szCs w:val="22"/>
        </w:rPr>
        <w:t>mową. W przypadku utraty ważności takich uprawnień ma obowiązek pisemnego poinformowania o tym Zamawiającego.</w:t>
      </w:r>
    </w:p>
    <w:p w14:paraId="17F646D4" w14:textId="77777777" w:rsidR="00CE2C49" w:rsidRPr="0091309E" w:rsidRDefault="00CE2C49" w:rsidP="00691E54">
      <w:pPr>
        <w:pStyle w:val="Akapitzlist"/>
        <w:numPr>
          <w:ilvl w:val="1"/>
          <w:numId w:val="76"/>
        </w:numPr>
        <w:suppressAutoHyphens/>
        <w:autoSpaceDN w:val="0"/>
        <w:spacing w:after="40"/>
        <w:ind w:left="709" w:hanging="425"/>
        <w:jc w:val="both"/>
        <w:textAlignment w:val="baseline"/>
        <w:rPr>
          <w:color w:val="000000" w:themeColor="text1"/>
          <w:sz w:val="22"/>
          <w:szCs w:val="22"/>
        </w:rPr>
      </w:pPr>
      <w:r w:rsidRPr="00C40C77">
        <w:rPr>
          <w:sz w:val="22"/>
          <w:szCs w:val="22"/>
        </w:rPr>
        <w:t xml:space="preserve">Wykonawca nie będzie zatrudniał pracowników Polskiej Grupy Górniczej przy realizacji zamówienia pod rygorem odstąpienia od umowy bez prawa do odszkodowania. Zakaz nie dotyczy pracowników </w:t>
      </w:r>
      <w:r w:rsidRPr="0091309E">
        <w:rPr>
          <w:color w:val="000000" w:themeColor="text1"/>
          <w:sz w:val="22"/>
          <w:szCs w:val="22"/>
        </w:rPr>
        <w:t>Zamawiającego wykonujących na rzecz firm obcych czynności, które na podstawie przepisów Prawa Pracy uzasadniają udzielnie pracownikowi przez pracodawcę  zwolnienia od pracy.</w:t>
      </w:r>
    </w:p>
    <w:p w14:paraId="71335528" w14:textId="5290EA56" w:rsidR="00CE2C49" w:rsidRPr="0091309E" w:rsidRDefault="00CE2C49" w:rsidP="00691E54">
      <w:pPr>
        <w:pStyle w:val="Akapitzlist"/>
        <w:numPr>
          <w:ilvl w:val="1"/>
          <w:numId w:val="76"/>
        </w:numPr>
        <w:suppressAutoHyphens/>
        <w:autoSpaceDN w:val="0"/>
        <w:spacing w:after="40"/>
        <w:ind w:left="709" w:hanging="425"/>
        <w:jc w:val="both"/>
        <w:textAlignment w:val="baseline"/>
        <w:rPr>
          <w:color w:val="000000" w:themeColor="text1"/>
          <w:sz w:val="22"/>
          <w:szCs w:val="22"/>
        </w:rPr>
      </w:pPr>
      <w:r w:rsidRPr="0091309E">
        <w:rPr>
          <w:color w:val="000000" w:themeColor="text1"/>
          <w:sz w:val="22"/>
          <w:szCs w:val="22"/>
        </w:rPr>
        <w:t xml:space="preserve">Wykonawca w przypadku odmowy dopuszczenia do realizacji zamówienia pracowników, którzy byli w przeszłości zatrudnieni jako pracownicy Polskiej Grupy Górniczej, a stosunek pracy został </w:t>
      </w:r>
      <w:r w:rsidR="00FD3999" w:rsidRPr="0091309E">
        <w:rPr>
          <w:color w:val="000000" w:themeColor="text1"/>
          <w:sz w:val="22"/>
          <w:szCs w:val="22"/>
        </w:rPr>
        <w:br/>
      </w:r>
      <w:r w:rsidRPr="0091309E">
        <w:rPr>
          <w:color w:val="000000" w:themeColor="text1"/>
          <w:sz w:val="22"/>
          <w:szCs w:val="22"/>
        </w:rPr>
        <w:t>z nimi rozwiązany na podstawie artykułu 52 § 1 pkt. 1 i 3 Kodeksu Pracy jest zobowiązany zabezpieczyć prawidłową i terminową realizację zamówienia poprzez zatrudnienie odpowiedniej liczby pracowników, do zatrudnienia których Zamawiający nie będzie miał zastrzeżeń w przedmiotowym zakresie.</w:t>
      </w:r>
    </w:p>
    <w:p w14:paraId="5956D76A" w14:textId="77777777" w:rsidR="00CE2C49" w:rsidRPr="0091309E" w:rsidRDefault="00CE2C49" w:rsidP="00691E54">
      <w:pPr>
        <w:pStyle w:val="Akapitzlist"/>
        <w:numPr>
          <w:ilvl w:val="1"/>
          <w:numId w:val="76"/>
        </w:numPr>
        <w:suppressAutoHyphens/>
        <w:autoSpaceDN w:val="0"/>
        <w:spacing w:after="40"/>
        <w:ind w:left="709" w:hanging="425"/>
        <w:jc w:val="both"/>
        <w:textAlignment w:val="baseline"/>
        <w:rPr>
          <w:color w:val="000000" w:themeColor="text1"/>
          <w:sz w:val="22"/>
          <w:szCs w:val="22"/>
        </w:rPr>
      </w:pPr>
      <w:r w:rsidRPr="0091309E">
        <w:rPr>
          <w:color w:val="000000" w:themeColor="text1"/>
          <w:sz w:val="22"/>
          <w:szCs w:val="22"/>
        </w:rPr>
        <w:t>Powyższe obowiązuje także w przypadku dołączenia przez Wykonawcę pracowników w trakcie realizacji zmówienia.</w:t>
      </w:r>
    </w:p>
    <w:p w14:paraId="66F4199E" w14:textId="42465759" w:rsidR="00CE2C49" w:rsidRPr="000A3006" w:rsidRDefault="00CE2C49" w:rsidP="00691E54">
      <w:pPr>
        <w:pStyle w:val="Akapitzlist"/>
        <w:numPr>
          <w:ilvl w:val="1"/>
          <w:numId w:val="76"/>
        </w:numPr>
        <w:suppressAutoHyphens/>
        <w:autoSpaceDN w:val="0"/>
        <w:spacing w:after="40"/>
        <w:ind w:left="709" w:hanging="425"/>
        <w:jc w:val="both"/>
        <w:textAlignment w:val="baseline"/>
        <w:rPr>
          <w:b/>
          <w:color w:val="000000" w:themeColor="text1"/>
          <w:sz w:val="22"/>
          <w:szCs w:val="22"/>
        </w:rPr>
      </w:pPr>
      <w:r w:rsidRPr="0091309E">
        <w:rPr>
          <w:bCs/>
          <w:color w:val="000000" w:themeColor="text1"/>
          <w:sz w:val="22"/>
          <w:szCs w:val="22"/>
        </w:rPr>
        <w:t xml:space="preserve">W przypadku, gdy niniejsza </w:t>
      </w:r>
      <w:r w:rsidR="00517C78" w:rsidRPr="0091309E">
        <w:rPr>
          <w:bCs/>
          <w:color w:val="000000" w:themeColor="text1"/>
          <w:sz w:val="22"/>
          <w:szCs w:val="22"/>
        </w:rPr>
        <w:t>U</w:t>
      </w:r>
      <w:r w:rsidRPr="0091309E">
        <w:rPr>
          <w:bCs/>
          <w:color w:val="000000" w:themeColor="text1"/>
          <w:sz w:val="22"/>
          <w:szCs w:val="22"/>
        </w:rPr>
        <w:t xml:space="preserve">mowa zawarta została na podstawie oferty wspólnej strony ustalają, że czynności naprawcze, dla których wymagane jest uprawnienie, o którym mowa w </w:t>
      </w:r>
      <w:r w:rsidR="00567D43" w:rsidRPr="0091309E">
        <w:rPr>
          <w:bCs/>
          <w:color w:val="000000" w:themeColor="text1"/>
          <w:sz w:val="22"/>
          <w:szCs w:val="22"/>
        </w:rPr>
        <w:t xml:space="preserve">ustawie </w:t>
      </w:r>
      <w:proofErr w:type="spellStart"/>
      <w:r w:rsidRPr="0091309E">
        <w:rPr>
          <w:bCs/>
          <w:color w:val="000000" w:themeColor="text1"/>
          <w:sz w:val="22"/>
          <w:szCs w:val="22"/>
        </w:rPr>
        <w:t>PGiG</w:t>
      </w:r>
      <w:proofErr w:type="spellEnd"/>
      <w:r w:rsidRPr="0091309E">
        <w:rPr>
          <w:bCs/>
          <w:color w:val="000000" w:themeColor="text1"/>
          <w:sz w:val="22"/>
          <w:szCs w:val="22"/>
        </w:rPr>
        <w:t xml:space="preserve"> będą wykonywane tylko przez podmiot posiadający takie uprawnienie.</w:t>
      </w:r>
    </w:p>
    <w:p w14:paraId="2CCB57BF" w14:textId="77777777" w:rsidR="000A3006" w:rsidRPr="000A3006" w:rsidRDefault="000A3006" w:rsidP="000A3006">
      <w:pPr>
        <w:pStyle w:val="Akapitzlist"/>
        <w:suppressAutoHyphens/>
        <w:autoSpaceDN w:val="0"/>
        <w:spacing w:after="40"/>
        <w:ind w:left="709"/>
        <w:jc w:val="both"/>
        <w:textAlignment w:val="baseline"/>
        <w:rPr>
          <w:b/>
          <w:color w:val="000000" w:themeColor="text1"/>
          <w:sz w:val="22"/>
          <w:szCs w:val="22"/>
        </w:rPr>
      </w:pPr>
    </w:p>
    <w:p w14:paraId="5305F5AF" w14:textId="77777777" w:rsidR="000A3006" w:rsidRDefault="000A3006" w:rsidP="000A3006">
      <w:pPr>
        <w:suppressAutoHyphens/>
        <w:autoSpaceDN w:val="0"/>
        <w:spacing w:after="40"/>
        <w:jc w:val="both"/>
        <w:textAlignment w:val="baseline"/>
        <w:rPr>
          <w:b/>
          <w:color w:val="000000" w:themeColor="text1"/>
          <w:sz w:val="22"/>
          <w:szCs w:val="22"/>
        </w:rPr>
      </w:pPr>
    </w:p>
    <w:p w14:paraId="2F8BE44C" w14:textId="77777777" w:rsidR="000A3006" w:rsidRDefault="000A3006" w:rsidP="000A3006">
      <w:pPr>
        <w:suppressAutoHyphens/>
        <w:autoSpaceDN w:val="0"/>
        <w:spacing w:after="40"/>
        <w:jc w:val="both"/>
        <w:textAlignment w:val="baseline"/>
        <w:rPr>
          <w:b/>
          <w:color w:val="000000" w:themeColor="text1"/>
          <w:sz w:val="22"/>
          <w:szCs w:val="22"/>
        </w:rPr>
      </w:pPr>
    </w:p>
    <w:p w14:paraId="36D78DD9" w14:textId="77777777" w:rsidR="000A3006" w:rsidRPr="000A3006" w:rsidRDefault="000A3006" w:rsidP="000A3006">
      <w:pPr>
        <w:suppressAutoHyphens/>
        <w:autoSpaceDN w:val="0"/>
        <w:spacing w:after="40"/>
        <w:jc w:val="both"/>
        <w:textAlignment w:val="baseline"/>
        <w:rPr>
          <w:b/>
          <w:color w:val="000000" w:themeColor="text1"/>
          <w:sz w:val="22"/>
          <w:szCs w:val="22"/>
        </w:rPr>
      </w:pPr>
    </w:p>
    <w:bookmarkEnd w:id="115"/>
    <w:p w14:paraId="6F3FFC30" w14:textId="15E0B6F4" w:rsidR="00780AD0" w:rsidRPr="00C40C77" w:rsidRDefault="00780AD0" w:rsidP="00780AD0">
      <w:pPr>
        <w:jc w:val="right"/>
        <w:rPr>
          <w:rFonts w:ascii="Tahoma" w:hAnsi="Tahoma" w:cs="Tahoma"/>
          <w:b/>
          <w:bCs/>
          <w:color w:val="000000"/>
          <w:sz w:val="22"/>
          <w:szCs w:val="22"/>
        </w:rPr>
      </w:pPr>
      <w:r w:rsidRPr="00C40C77">
        <w:rPr>
          <w:rFonts w:ascii="Tahoma" w:hAnsi="Tahoma" w:cs="Tahoma"/>
          <w:b/>
          <w:bCs/>
          <w:color w:val="000000"/>
          <w:sz w:val="22"/>
          <w:szCs w:val="22"/>
        </w:rPr>
        <w:t xml:space="preserve">Załącznik nr 1A do SWZ </w:t>
      </w:r>
    </w:p>
    <w:p w14:paraId="4F9571F9" w14:textId="5699C2BB" w:rsidR="00DC159C" w:rsidRPr="00C40C77" w:rsidRDefault="00DC159C" w:rsidP="00780AD0">
      <w:pPr>
        <w:jc w:val="right"/>
        <w:rPr>
          <w:rFonts w:ascii="Tahoma" w:hAnsi="Tahoma" w:cs="Tahoma"/>
          <w:color w:val="000000"/>
          <w:sz w:val="22"/>
          <w:szCs w:val="22"/>
        </w:rPr>
      </w:pPr>
      <w:r w:rsidRPr="00C40C77">
        <w:rPr>
          <w:rFonts w:ascii="Tahoma" w:hAnsi="Tahoma" w:cs="Tahoma"/>
          <w:color w:val="000000"/>
          <w:sz w:val="22"/>
          <w:szCs w:val="22"/>
        </w:rPr>
        <w:t>(załącznik nr 1 do Umowy)</w:t>
      </w:r>
    </w:p>
    <w:p w14:paraId="6FC10C07" w14:textId="77777777" w:rsidR="006741AB" w:rsidRPr="00C40C77" w:rsidRDefault="006741AB" w:rsidP="00780AD0">
      <w:pPr>
        <w:jc w:val="right"/>
        <w:rPr>
          <w:rFonts w:ascii="Tahoma" w:hAnsi="Tahoma" w:cs="Tahoma"/>
          <w:color w:val="000000"/>
          <w:sz w:val="22"/>
          <w:szCs w:val="22"/>
        </w:rPr>
      </w:pPr>
    </w:p>
    <w:p w14:paraId="0AD201AA" w14:textId="796D9239" w:rsidR="006741AB" w:rsidRPr="00C40C77" w:rsidRDefault="006741AB" w:rsidP="00691E54">
      <w:pPr>
        <w:pStyle w:val="Akapitzlist"/>
        <w:numPr>
          <w:ilvl w:val="2"/>
          <w:numId w:val="21"/>
        </w:numPr>
        <w:ind w:left="567" w:hanging="567"/>
        <w:rPr>
          <w:rFonts w:ascii="Tahoma" w:hAnsi="Tahoma" w:cs="Tahoma"/>
          <w:color w:val="000000"/>
          <w:sz w:val="22"/>
          <w:szCs w:val="22"/>
        </w:rPr>
      </w:pPr>
      <w:r w:rsidRPr="00C40C77">
        <w:rPr>
          <w:rFonts w:ascii="Tahoma" w:hAnsi="Tahoma" w:cs="Tahoma"/>
          <w:b/>
          <w:bCs/>
          <w:color w:val="000000"/>
          <w:sz w:val="22"/>
          <w:szCs w:val="22"/>
        </w:rPr>
        <w:t>Specyfikacja  ilościowa sprzętu objętego serwisem wraz z lokalizacją</w:t>
      </w:r>
    </w:p>
    <w:p w14:paraId="18CB72CB" w14:textId="77777777" w:rsidR="00780AD0" w:rsidRPr="00C40C77" w:rsidRDefault="00780AD0" w:rsidP="00780AD0">
      <w:pPr>
        <w:jc w:val="right"/>
        <w:rPr>
          <w:rFonts w:ascii="Tahoma" w:hAnsi="Tahoma" w:cs="Tahoma"/>
          <w:color w:val="000000"/>
          <w:sz w:val="22"/>
          <w:szCs w:val="22"/>
        </w:rPr>
      </w:pPr>
    </w:p>
    <w:tbl>
      <w:tblPr>
        <w:tblStyle w:val="Tabela-Siatka"/>
        <w:tblW w:w="9923" w:type="dxa"/>
        <w:tblInd w:w="-147" w:type="dxa"/>
        <w:tblLook w:val="04A0" w:firstRow="1" w:lastRow="0" w:firstColumn="1" w:lastColumn="0" w:noHBand="0" w:noVBand="1"/>
      </w:tblPr>
      <w:tblGrid>
        <w:gridCol w:w="618"/>
        <w:gridCol w:w="2327"/>
        <w:gridCol w:w="1867"/>
        <w:gridCol w:w="2429"/>
        <w:gridCol w:w="2888"/>
      </w:tblGrid>
      <w:tr w:rsidR="00780AD0" w:rsidRPr="00C40C77" w14:paraId="31E85044" w14:textId="77777777" w:rsidTr="0060297A">
        <w:trPr>
          <w:trHeight w:val="570"/>
        </w:trPr>
        <w:tc>
          <w:tcPr>
            <w:tcW w:w="587" w:type="dxa"/>
            <w:noWrap/>
            <w:vAlign w:val="center"/>
            <w:hideMark/>
          </w:tcPr>
          <w:p w14:paraId="0F62F6FD" w14:textId="77777777" w:rsidR="00780AD0" w:rsidRPr="00C40C77" w:rsidRDefault="00780AD0" w:rsidP="00780AD0">
            <w:pPr>
              <w:jc w:val="right"/>
              <w:rPr>
                <w:rFonts w:ascii="Tahoma" w:hAnsi="Tahoma" w:cs="Tahoma"/>
                <w:b/>
                <w:bCs/>
                <w:color w:val="000000"/>
                <w:sz w:val="22"/>
                <w:szCs w:val="22"/>
              </w:rPr>
            </w:pPr>
            <w:r w:rsidRPr="00C40C77">
              <w:rPr>
                <w:rFonts w:ascii="Tahoma" w:hAnsi="Tahoma" w:cs="Tahoma"/>
                <w:b/>
                <w:bCs/>
                <w:color w:val="000000"/>
                <w:sz w:val="22"/>
                <w:szCs w:val="22"/>
              </w:rPr>
              <w:t>L.p.</w:t>
            </w:r>
          </w:p>
        </w:tc>
        <w:tc>
          <w:tcPr>
            <w:tcW w:w="2327" w:type="dxa"/>
            <w:noWrap/>
            <w:vAlign w:val="center"/>
            <w:hideMark/>
          </w:tcPr>
          <w:p w14:paraId="62A9FE4E" w14:textId="77777777" w:rsidR="00780AD0" w:rsidRPr="00C40C77" w:rsidRDefault="00780AD0" w:rsidP="0060297A">
            <w:pPr>
              <w:rPr>
                <w:rFonts w:ascii="Tahoma" w:hAnsi="Tahoma" w:cs="Tahoma"/>
                <w:b/>
                <w:bCs/>
                <w:color w:val="000000"/>
                <w:sz w:val="22"/>
                <w:szCs w:val="22"/>
              </w:rPr>
            </w:pPr>
            <w:r w:rsidRPr="00C40C77">
              <w:rPr>
                <w:rFonts w:ascii="Tahoma" w:hAnsi="Tahoma" w:cs="Tahoma"/>
                <w:b/>
                <w:bCs/>
                <w:color w:val="000000"/>
                <w:sz w:val="22"/>
                <w:szCs w:val="22"/>
              </w:rPr>
              <w:t>Lokalizacja</w:t>
            </w:r>
          </w:p>
        </w:tc>
        <w:tc>
          <w:tcPr>
            <w:tcW w:w="1867" w:type="dxa"/>
            <w:vAlign w:val="center"/>
            <w:hideMark/>
          </w:tcPr>
          <w:p w14:paraId="2E8DF198" w14:textId="77777777" w:rsidR="00780AD0" w:rsidRPr="00C40C77" w:rsidRDefault="00780AD0" w:rsidP="0060297A">
            <w:pPr>
              <w:rPr>
                <w:rFonts w:ascii="Tahoma" w:hAnsi="Tahoma" w:cs="Tahoma"/>
                <w:b/>
                <w:bCs/>
                <w:color w:val="000000"/>
                <w:sz w:val="22"/>
                <w:szCs w:val="22"/>
              </w:rPr>
            </w:pPr>
            <w:r w:rsidRPr="00C40C77">
              <w:rPr>
                <w:rFonts w:ascii="Tahoma" w:hAnsi="Tahoma" w:cs="Tahoma"/>
                <w:b/>
                <w:bCs/>
                <w:color w:val="000000"/>
                <w:sz w:val="22"/>
                <w:szCs w:val="22"/>
              </w:rPr>
              <w:t>Adres</w:t>
            </w:r>
          </w:p>
        </w:tc>
        <w:tc>
          <w:tcPr>
            <w:tcW w:w="2254" w:type="dxa"/>
            <w:noWrap/>
            <w:vAlign w:val="center"/>
            <w:hideMark/>
          </w:tcPr>
          <w:p w14:paraId="167A2658" w14:textId="77777777" w:rsidR="00780AD0" w:rsidRPr="00C40C77" w:rsidRDefault="00780AD0" w:rsidP="0060297A">
            <w:pPr>
              <w:rPr>
                <w:rFonts w:ascii="Tahoma" w:hAnsi="Tahoma" w:cs="Tahoma"/>
                <w:b/>
                <w:bCs/>
                <w:color w:val="000000"/>
                <w:sz w:val="22"/>
                <w:szCs w:val="22"/>
              </w:rPr>
            </w:pPr>
            <w:r w:rsidRPr="00C40C77">
              <w:rPr>
                <w:rFonts w:ascii="Tahoma" w:hAnsi="Tahoma" w:cs="Tahoma"/>
                <w:b/>
                <w:bCs/>
                <w:color w:val="000000"/>
                <w:sz w:val="22"/>
                <w:szCs w:val="22"/>
              </w:rPr>
              <w:t>Model urządzenia wielkoformatowego</w:t>
            </w:r>
          </w:p>
        </w:tc>
        <w:tc>
          <w:tcPr>
            <w:tcW w:w="2888" w:type="dxa"/>
            <w:vAlign w:val="center"/>
            <w:hideMark/>
          </w:tcPr>
          <w:p w14:paraId="671DB471" w14:textId="77777777" w:rsidR="00780AD0" w:rsidRPr="00C40C77" w:rsidRDefault="00780AD0" w:rsidP="0060297A">
            <w:pPr>
              <w:rPr>
                <w:rFonts w:ascii="Tahoma" w:hAnsi="Tahoma" w:cs="Tahoma"/>
                <w:b/>
                <w:bCs/>
                <w:color w:val="000000"/>
                <w:sz w:val="22"/>
                <w:szCs w:val="22"/>
              </w:rPr>
            </w:pPr>
            <w:r w:rsidRPr="00C40C77">
              <w:rPr>
                <w:rFonts w:ascii="Tahoma" w:hAnsi="Tahoma" w:cs="Tahoma"/>
                <w:b/>
                <w:bCs/>
                <w:color w:val="000000"/>
                <w:sz w:val="22"/>
                <w:szCs w:val="22"/>
              </w:rPr>
              <w:t>SN</w:t>
            </w:r>
          </w:p>
        </w:tc>
      </w:tr>
      <w:tr w:rsidR="00780AD0" w:rsidRPr="00C40C77" w14:paraId="3535C634" w14:textId="77777777" w:rsidTr="0060297A">
        <w:trPr>
          <w:trHeight w:val="300"/>
        </w:trPr>
        <w:tc>
          <w:tcPr>
            <w:tcW w:w="587" w:type="dxa"/>
            <w:noWrap/>
            <w:vAlign w:val="center"/>
            <w:hideMark/>
          </w:tcPr>
          <w:p w14:paraId="1134950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1</w:t>
            </w:r>
          </w:p>
        </w:tc>
        <w:tc>
          <w:tcPr>
            <w:tcW w:w="2327" w:type="dxa"/>
            <w:noWrap/>
            <w:vAlign w:val="center"/>
            <w:hideMark/>
          </w:tcPr>
          <w:p w14:paraId="29454B04"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Centrala PGG</w:t>
            </w:r>
          </w:p>
        </w:tc>
        <w:tc>
          <w:tcPr>
            <w:tcW w:w="1867" w:type="dxa"/>
            <w:noWrap/>
            <w:vAlign w:val="center"/>
            <w:hideMark/>
          </w:tcPr>
          <w:p w14:paraId="625B916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40-039 Katowice ul. Powstańców 30</w:t>
            </w:r>
          </w:p>
        </w:tc>
        <w:tc>
          <w:tcPr>
            <w:tcW w:w="2254" w:type="dxa"/>
            <w:noWrap/>
            <w:vAlign w:val="center"/>
            <w:hideMark/>
          </w:tcPr>
          <w:p w14:paraId="6DE5D1B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T730</w:t>
            </w:r>
          </w:p>
        </w:tc>
        <w:tc>
          <w:tcPr>
            <w:tcW w:w="2888" w:type="dxa"/>
            <w:noWrap/>
            <w:vAlign w:val="center"/>
            <w:hideMark/>
          </w:tcPr>
          <w:p w14:paraId="24AA52C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CN7BC6M062</w:t>
            </w:r>
          </w:p>
        </w:tc>
      </w:tr>
      <w:tr w:rsidR="00780AD0" w:rsidRPr="00C40C77" w14:paraId="36C4171B" w14:textId="77777777" w:rsidTr="0060297A">
        <w:trPr>
          <w:trHeight w:val="300"/>
        </w:trPr>
        <w:tc>
          <w:tcPr>
            <w:tcW w:w="587" w:type="dxa"/>
            <w:noWrap/>
            <w:vAlign w:val="center"/>
            <w:hideMark/>
          </w:tcPr>
          <w:p w14:paraId="6B0177AE"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2</w:t>
            </w:r>
          </w:p>
        </w:tc>
        <w:tc>
          <w:tcPr>
            <w:tcW w:w="2327" w:type="dxa"/>
            <w:noWrap/>
            <w:vAlign w:val="center"/>
            <w:hideMark/>
          </w:tcPr>
          <w:p w14:paraId="3259304B"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KWK Sośnica</w:t>
            </w:r>
          </w:p>
        </w:tc>
        <w:tc>
          <w:tcPr>
            <w:tcW w:w="1867" w:type="dxa"/>
            <w:noWrap/>
            <w:vAlign w:val="center"/>
            <w:hideMark/>
          </w:tcPr>
          <w:p w14:paraId="229E7E3F"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 xml:space="preserve">44-103 Gliwice </w:t>
            </w:r>
            <w:proofErr w:type="spellStart"/>
            <w:r w:rsidRPr="00C40C77">
              <w:rPr>
                <w:rFonts w:ascii="Tahoma" w:hAnsi="Tahoma" w:cs="Tahoma"/>
                <w:color w:val="000000"/>
                <w:sz w:val="22"/>
                <w:szCs w:val="22"/>
              </w:rPr>
              <w:t>ul.Błonie</w:t>
            </w:r>
            <w:proofErr w:type="spellEnd"/>
            <w:r w:rsidRPr="00C40C77">
              <w:rPr>
                <w:rFonts w:ascii="Tahoma" w:hAnsi="Tahoma" w:cs="Tahoma"/>
                <w:color w:val="000000"/>
                <w:sz w:val="22"/>
                <w:szCs w:val="22"/>
              </w:rPr>
              <w:t xml:space="preserve"> 6</w:t>
            </w:r>
          </w:p>
        </w:tc>
        <w:tc>
          <w:tcPr>
            <w:tcW w:w="2254" w:type="dxa"/>
            <w:noWrap/>
            <w:vAlign w:val="center"/>
            <w:hideMark/>
          </w:tcPr>
          <w:p w14:paraId="355DF7ED"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HP DESIGNJET T730</w:t>
            </w:r>
          </w:p>
        </w:tc>
        <w:tc>
          <w:tcPr>
            <w:tcW w:w="2888" w:type="dxa"/>
            <w:noWrap/>
            <w:vAlign w:val="center"/>
            <w:hideMark/>
          </w:tcPr>
          <w:p w14:paraId="70FD0C0C"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CN375DM09G</w:t>
            </w:r>
          </w:p>
        </w:tc>
      </w:tr>
      <w:tr w:rsidR="00780AD0" w:rsidRPr="00C40C77" w14:paraId="43A9A022" w14:textId="77777777" w:rsidTr="0060297A">
        <w:trPr>
          <w:trHeight w:val="300"/>
        </w:trPr>
        <w:tc>
          <w:tcPr>
            <w:tcW w:w="587" w:type="dxa"/>
            <w:noWrap/>
            <w:vAlign w:val="center"/>
            <w:hideMark/>
          </w:tcPr>
          <w:p w14:paraId="1BB72C45"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3</w:t>
            </w:r>
          </w:p>
        </w:tc>
        <w:tc>
          <w:tcPr>
            <w:tcW w:w="2327" w:type="dxa"/>
            <w:noWrap/>
            <w:vAlign w:val="center"/>
            <w:hideMark/>
          </w:tcPr>
          <w:p w14:paraId="5D2A1527"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ROW Ruch Marcel</w:t>
            </w:r>
          </w:p>
        </w:tc>
        <w:tc>
          <w:tcPr>
            <w:tcW w:w="1867" w:type="dxa"/>
            <w:noWrap/>
            <w:vAlign w:val="center"/>
            <w:hideMark/>
          </w:tcPr>
          <w:p w14:paraId="327A5AF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44-310 Korfantego 52</w:t>
            </w:r>
          </w:p>
        </w:tc>
        <w:tc>
          <w:tcPr>
            <w:tcW w:w="2254" w:type="dxa"/>
            <w:noWrap/>
            <w:vAlign w:val="center"/>
            <w:hideMark/>
          </w:tcPr>
          <w:p w14:paraId="1AFFF7B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111</w:t>
            </w:r>
          </w:p>
        </w:tc>
        <w:tc>
          <w:tcPr>
            <w:tcW w:w="2888" w:type="dxa"/>
            <w:noWrap/>
            <w:vAlign w:val="center"/>
            <w:hideMark/>
          </w:tcPr>
          <w:p w14:paraId="68CE0BDA"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MY0CH1800T</w:t>
            </w:r>
          </w:p>
        </w:tc>
      </w:tr>
      <w:tr w:rsidR="00780AD0" w:rsidRPr="00C40C77" w14:paraId="12BAB70D" w14:textId="77777777" w:rsidTr="0060297A">
        <w:trPr>
          <w:trHeight w:val="300"/>
        </w:trPr>
        <w:tc>
          <w:tcPr>
            <w:tcW w:w="587" w:type="dxa"/>
            <w:noWrap/>
            <w:vAlign w:val="center"/>
            <w:hideMark/>
          </w:tcPr>
          <w:p w14:paraId="5D710E7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w:t>
            </w:r>
          </w:p>
        </w:tc>
        <w:tc>
          <w:tcPr>
            <w:tcW w:w="2327" w:type="dxa"/>
            <w:noWrap/>
            <w:vAlign w:val="center"/>
            <w:hideMark/>
          </w:tcPr>
          <w:p w14:paraId="5543F9F0"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ROW Ruch Rydułtowy</w:t>
            </w:r>
          </w:p>
        </w:tc>
        <w:tc>
          <w:tcPr>
            <w:tcW w:w="1867" w:type="dxa"/>
            <w:noWrap/>
            <w:vAlign w:val="center"/>
            <w:hideMark/>
          </w:tcPr>
          <w:p w14:paraId="2BD853D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 44-280  Leona 2,</w:t>
            </w:r>
          </w:p>
        </w:tc>
        <w:tc>
          <w:tcPr>
            <w:tcW w:w="2254" w:type="dxa"/>
            <w:noWrap/>
            <w:vAlign w:val="center"/>
            <w:hideMark/>
          </w:tcPr>
          <w:p w14:paraId="2514346C"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DESIGNJET 500 PLUS </w:t>
            </w:r>
          </w:p>
        </w:tc>
        <w:tc>
          <w:tcPr>
            <w:tcW w:w="2888" w:type="dxa"/>
            <w:noWrap/>
            <w:vAlign w:val="center"/>
            <w:hideMark/>
          </w:tcPr>
          <w:p w14:paraId="132BCF4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SG67CD202S</w:t>
            </w:r>
          </w:p>
        </w:tc>
      </w:tr>
      <w:tr w:rsidR="00780AD0" w:rsidRPr="00C40C77" w14:paraId="5CD4A591" w14:textId="77777777" w:rsidTr="0060297A">
        <w:trPr>
          <w:trHeight w:val="300"/>
        </w:trPr>
        <w:tc>
          <w:tcPr>
            <w:tcW w:w="587" w:type="dxa"/>
            <w:noWrap/>
            <w:vAlign w:val="center"/>
            <w:hideMark/>
          </w:tcPr>
          <w:p w14:paraId="200D174F"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5</w:t>
            </w:r>
          </w:p>
        </w:tc>
        <w:tc>
          <w:tcPr>
            <w:tcW w:w="2327" w:type="dxa"/>
            <w:noWrap/>
            <w:vAlign w:val="center"/>
            <w:hideMark/>
          </w:tcPr>
          <w:p w14:paraId="31440445"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ROW Ruch Jankowice</w:t>
            </w:r>
          </w:p>
        </w:tc>
        <w:tc>
          <w:tcPr>
            <w:tcW w:w="1867" w:type="dxa"/>
            <w:noWrap/>
            <w:vAlign w:val="center"/>
            <w:hideMark/>
          </w:tcPr>
          <w:p w14:paraId="1964AB5A"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44-253 Jastrzębska 12</w:t>
            </w:r>
          </w:p>
        </w:tc>
        <w:tc>
          <w:tcPr>
            <w:tcW w:w="2254" w:type="dxa"/>
            <w:noWrap/>
            <w:vAlign w:val="center"/>
            <w:hideMark/>
          </w:tcPr>
          <w:p w14:paraId="460E5ED5" w14:textId="77777777" w:rsidR="00780AD0" w:rsidRPr="00C40C77" w:rsidRDefault="00780AD0" w:rsidP="0060297A">
            <w:pPr>
              <w:rPr>
                <w:rFonts w:ascii="Tahoma" w:hAnsi="Tahoma" w:cs="Tahoma"/>
                <w:color w:val="000000"/>
                <w:sz w:val="22"/>
                <w:szCs w:val="22"/>
                <w:lang w:val="en-GB"/>
              </w:rPr>
            </w:pPr>
            <w:r w:rsidRPr="00C40C77">
              <w:rPr>
                <w:rFonts w:ascii="Tahoma" w:hAnsi="Tahoma" w:cs="Tahoma"/>
                <w:color w:val="000000"/>
                <w:sz w:val="22"/>
                <w:szCs w:val="22"/>
                <w:lang w:val="en-GB"/>
              </w:rPr>
              <w:t xml:space="preserve">HP </w:t>
            </w:r>
            <w:proofErr w:type="spellStart"/>
            <w:r w:rsidRPr="00C40C77">
              <w:rPr>
                <w:rFonts w:ascii="Tahoma" w:hAnsi="Tahoma" w:cs="Tahoma"/>
                <w:color w:val="000000"/>
                <w:sz w:val="22"/>
                <w:szCs w:val="22"/>
                <w:lang w:val="en-GB"/>
              </w:rPr>
              <w:t>Designjet</w:t>
            </w:r>
            <w:proofErr w:type="spellEnd"/>
            <w:r w:rsidRPr="00C40C77">
              <w:rPr>
                <w:rFonts w:ascii="Tahoma" w:hAnsi="Tahoma" w:cs="Tahoma"/>
                <w:color w:val="000000"/>
                <w:sz w:val="22"/>
                <w:szCs w:val="22"/>
                <w:lang w:val="en-GB"/>
              </w:rPr>
              <w:t xml:space="preserve"> T1200 PS Version</w:t>
            </w:r>
          </w:p>
        </w:tc>
        <w:tc>
          <w:tcPr>
            <w:tcW w:w="2888" w:type="dxa"/>
            <w:noWrap/>
            <w:vAlign w:val="center"/>
            <w:hideMark/>
          </w:tcPr>
          <w:p w14:paraId="3058E1A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CN9CF2H00H</w:t>
            </w:r>
          </w:p>
        </w:tc>
      </w:tr>
      <w:tr w:rsidR="00780AD0" w:rsidRPr="00C40C77" w14:paraId="4DFB4AD8" w14:textId="77777777" w:rsidTr="0060297A">
        <w:trPr>
          <w:trHeight w:val="330"/>
        </w:trPr>
        <w:tc>
          <w:tcPr>
            <w:tcW w:w="587" w:type="dxa"/>
            <w:noWrap/>
            <w:vAlign w:val="center"/>
            <w:hideMark/>
          </w:tcPr>
          <w:p w14:paraId="64E0A1D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6</w:t>
            </w:r>
          </w:p>
        </w:tc>
        <w:tc>
          <w:tcPr>
            <w:tcW w:w="2327" w:type="dxa"/>
            <w:noWrap/>
            <w:vAlign w:val="center"/>
            <w:hideMark/>
          </w:tcPr>
          <w:p w14:paraId="18AD79BE"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KWK Staszic-Wujek Ruch </w:t>
            </w:r>
            <w:proofErr w:type="spellStart"/>
            <w:r w:rsidRPr="00C40C77">
              <w:rPr>
                <w:rFonts w:ascii="Tahoma" w:hAnsi="Tahoma" w:cs="Tahoma"/>
                <w:color w:val="000000"/>
                <w:sz w:val="22"/>
                <w:szCs w:val="22"/>
              </w:rPr>
              <w:t>Murcki-Staszic</w:t>
            </w:r>
            <w:proofErr w:type="spellEnd"/>
          </w:p>
        </w:tc>
        <w:tc>
          <w:tcPr>
            <w:tcW w:w="1867" w:type="dxa"/>
            <w:noWrap/>
            <w:vAlign w:val="center"/>
            <w:hideMark/>
          </w:tcPr>
          <w:p w14:paraId="5224302F"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40-467 Katowice ul. Karolinki 1</w:t>
            </w:r>
          </w:p>
        </w:tc>
        <w:tc>
          <w:tcPr>
            <w:tcW w:w="2254" w:type="dxa"/>
            <w:vAlign w:val="center"/>
            <w:hideMark/>
          </w:tcPr>
          <w:p w14:paraId="515963D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111</w:t>
            </w:r>
          </w:p>
        </w:tc>
        <w:tc>
          <w:tcPr>
            <w:tcW w:w="2888" w:type="dxa"/>
            <w:noWrap/>
            <w:vAlign w:val="center"/>
            <w:hideMark/>
          </w:tcPr>
          <w:p w14:paraId="6D576CF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MY180228DOSMK27E2800</w:t>
            </w:r>
          </w:p>
        </w:tc>
      </w:tr>
      <w:tr w:rsidR="00780AD0" w:rsidRPr="00C40C77" w14:paraId="426F3D6E" w14:textId="77777777" w:rsidTr="0060297A">
        <w:trPr>
          <w:trHeight w:val="300"/>
        </w:trPr>
        <w:tc>
          <w:tcPr>
            <w:tcW w:w="587" w:type="dxa"/>
            <w:noWrap/>
            <w:vAlign w:val="center"/>
            <w:hideMark/>
          </w:tcPr>
          <w:p w14:paraId="3C730C86"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7</w:t>
            </w:r>
          </w:p>
        </w:tc>
        <w:tc>
          <w:tcPr>
            <w:tcW w:w="2327" w:type="dxa"/>
            <w:noWrap/>
            <w:vAlign w:val="center"/>
            <w:hideMark/>
          </w:tcPr>
          <w:p w14:paraId="24B4322B"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 xml:space="preserve">KWK Staszic-Wujek Ruch </w:t>
            </w:r>
            <w:proofErr w:type="spellStart"/>
            <w:r w:rsidRPr="00C40C77">
              <w:rPr>
                <w:rFonts w:ascii="Tahoma" w:hAnsi="Tahoma" w:cs="Tahoma"/>
                <w:color w:val="000000"/>
                <w:sz w:val="22"/>
                <w:szCs w:val="22"/>
              </w:rPr>
              <w:t>Murcki-Staszic</w:t>
            </w:r>
            <w:proofErr w:type="spellEnd"/>
          </w:p>
        </w:tc>
        <w:tc>
          <w:tcPr>
            <w:tcW w:w="1867" w:type="dxa"/>
            <w:noWrap/>
            <w:vAlign w:val="center"/>
            <w:hideMark/>
          </w:tcPr>
          <w:p w14:paraId="2FF56C05"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40-467 Katowice ul. Karolinki 1</w:t>
            </w:r>
          </w:p>
        </w:tc>
        <w:tc>
          <w:tcPr>
            <w:tcW w:w="2254" w:type="dxa"/>
            <w:noWrap/>
            <w:vAlign w:val="center"/>
            <w:hideMark/>
          </w:tcPr>
          <w:p w14:paraId="753DD1D5"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T730</w:t>
            </w:r>
          </w:p>
        </w:tc>
        <w:tc>
          <w:tcPr>
            <w:tcW w:w="2888" w:type="dxa"/>
            <w:noWrap/>
            <w:vAlign w:val="center"/>
            <w:hideMark/>
          </w:tcPr>
          <w:p w14:paraId="5FA7C64C"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CN375DM09S</w:t>
            </w:r>
          </w:p>
        </w:tc>
      </w:tr>
      <w:tr w:rsidR="00780AD0" w:rsidRPr="00C40C77" w14:paraId="162EDB8C" w14:textId="77777777" w:rsidTr="0060297A">
        <w:trPr>
          <w:trHeight w:val="300"/>
        </w:trPr>
        <w:tc>
          <w:tcPr>
            <w:tcW w:w="587" w:type="dxa"/>
            <w:noWrap/>
            <w:vAlign w:val="center"/>
            <w:hideMark/>
          </w:tcPr>
          <w:p w14:paraId="40948D69"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8</w:t>
            </w:r>
          </w:p>
        </w:tc>
        <w:tc>
          <w:tcPr>
            <w:tcW w:w="2327" w:type="dxa"/>
            <w:noWrap/>
            <w:vAlign w:val="center"/>
            <w:hideMark/>
          </w:tcPr>
          <w:p w14:paraId="1E01D6EE"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KWK Staszic-Wujek Ruch </w:t>
            </w:r>
            <w:proofErr w:type="spellStart"/>
            <w:r w:rsidRPr="00C40C77">
              <w:rPr>
                <w:rFonts w:ascii="Tahoma" w:hAnsi="Tahoma" w:cs="Tahoma"/>
                <w:color w:val="000000"/>
                <w:sz w:val="22"/>
                <w:szCs w:val="22"/>
              </w:rPr>
              <w:t>Murcki-Staszic</w:t>
            </w:r>
            <w:proofErr w:type="spellEnd"/>
          </w:p>
        </w:tc>
        <w:tc>
          <w:tcPr>
            <w:tcW w:w="1867" w:type="dxa"/>
            <w:noWrap/>
            <w:vAlign w:val="center"/>
            <w:hideMark/>
          </w:tcPr>
          <w:p w14:paraId="479F1D8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40-467 Katowice ul. Karolinki 1</w:t>
            </w:r>
          </w:p>
        </w:tc>
        <w:tc>
          <w:tcPr>
            <w:tcW w:w="2254" w:type="dxa"/>
            <w:noWrap/>
            <w:vAlign w:val="center"/>
            <w:hideMark/>
          </w:tcPr>
          <w:p w14:paraId="3E3BF525"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T1200</w:t>
            </w:r>
          </w:p>
        </w:tc>
        <w:tc>
          <w:tcPr>
            <w:tcW w:w="2888" w:type="dxa"/>
            <w:noWrap/>
            <w:vAlign w:val="center"/>
            <w:hideMark/>
          </w:tcPr>
          <w:p w14:paraId="1D385C05"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CN05M2H03P</w:t>
            </w:r>
          </w:p>
        </w:tc>
      </w:tr>
      <w:tr w:rsidR="00780AD0" w:rsidRPr="00C40C77" w14:paraId="27BD3ED9" w14:textId="77777777" w:rsidTr="0060297A">
        <w:trPr>
          <w:trHeight w:val="300"/>
        </w:trPr>
        <w:tc>
          <w:tcPr>
            <w:tcW w:w="587" w:type="dxa"/>
            <w:noWrap/>
            <w:vAlign w:val="center"/>
            <w:hideMark/>
          </w:tcPr>
          <w:p w14:paraId="1EA95863"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9</w:t>
            </w:r>
          </w:p>
        </w:tc>
        <w:tc>
          <w:tcPr>
            <w:tcW w:w="2327" w:type="dxa"/>
            <w:noWrap/>
            <w:vAlign w:val="center"/>
            <w:hideMark/>
          </w:tcPr>
          <w:p w14:paraId="61B08F3A"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KWK Staszic-Wujek Ruch Wujek</w:t>
            </w:r>
          </w:p>
        </w:tc>
        <w:tc>
          <w:tcPr>
            <w:tcW w:w="1867" w:type="dxa"/>
            <w:noWrap/>
            <w:vAlign w:val="center"/>
            <w:hideMark/>
          </w:tcPr>
          <w:p w14:paraId="4D7385ED"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 xml:space="preserve">40-596 Katowice </w:t>
            </w:r>
            <w:proofErr w:type="spellStart"/>
            <w:r w:rsidRPr="00C40C77">
              <w:rPr>
                <w:rFonts w:ascii="Tahoma" w:hAnsi="Tahoma" w:cs="Tahoma"/>
                <w:color w:val="000000"/>
                <w:sz w:val="22"/>
                <w:szCs w:val="22"/>
              </w:rPr>
              <w:t>ul.Wincentego</w:t>
            </w:r>
            <w:proofErr w:type="spellEnd"/>
            <w:r w:rsidRPr="00C40C77">
              <w:rPr>
                <w:rFonts w:ascii="Tahoma" w:hAnsi="Tahoma" w:cs="Tahoma"/>
                <w:color w:val="000000"/>
                <w:sz w:val="22"/>
                <w:szCs w:val="22"/>
              </w:rPr>
              <w:t xml:space="preserve"> Pola 65</w:t>
            </w:r>
          </w:p>
        </w:tc>
        <w:tc>
          <w:tcPr>
            <w:tcW w:w="2254" w:type="dxa"/>
            <w:noWrap/>
            <w:vAlign w:val="center"/>
            <w:hideMark/>
          </w:tcPr>
          <w:p w14:paraId="63E5B77A"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T1100 </w:t>
            </w:r>
            <w:proofErr w:type="spellStart"/>
            <w:r w:rsidRPr="00C40C77">
              <w:rPr>
                <w:rFonts w:ascii="Tahoma" w:hAnsi="Tahoma" w:cs="Tahoma"/>
                <w:color w:val="000000"/>
                <w:sz w:val="22"/>
                <w:szCs w:val="22"/>
              </w:rPr>
              <w:t>ps</w:t>
            </w:r>
            <w:proofErr w:type="spellEnd"/>
          </w:p>
        </w:tc>
        <w:tc>
          <w:tcPr>
            <w:tcW w:w="2888" w:type="dxa"/>
            <w:noWrap/>
            <w:vAlign w:val="center"/>
            <w:hideMark/>
          </w:tcPr>
          <w:p w14:paraId="7EBCB01D"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MY89M6C02W</w:t>
            </w:r>
          </w:p>
        </w:tc>
      </w:tr>
      <w:tr w:rsidR="00780AD0" w:rsidRPr="00C40C77" w14:paraId="104CE13A" w14:textId="77777777" w:rsidTr="0060297A">
        <w:trPr>
          <w:trHeight w:val="300"/>
        </w:trPr>
        <w:tc>
          <w:tcPr>
            <w:tcW w:w="587" w:type="dxa"/>
            <w:noWrap/>
            <w:vAlign w:val="center"/>
            <w:hideMark/>
          </w:tcPr>
          <w:p w14:paraId="2220DD7B"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10</w:t>
            </w:r>
          </w:p>
        </w:tc>
        <w:tc>
          <w:tcPr>
            <w:tcW w:w="2327" w:type="dxa"/>
            <w:noWrap/>
            <w:vAlign w:val="center"/>
            <w:hideMark/>
          </w:tcPr>
          <w:p w14:paraId="61DD7892"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KWK Staszic-Wujek Ruch Wujek</w:t>
            </w:r>
          </w:p>
        </w:tc>
        <w:tc>
          <w:tcPr>
            <w:tcW w:w="1867" w:type="dxa"/>
            <w:noWrap/>
            <w:vAlign w:val="center"/>
            <w:hideMark/>
          </w:tcPr>
          <w:p w14:paraId="08675E6C"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 xml:space="preserve">40-596 Katowice </w:t>
            </w:r>
            <w:proofErr w:type="spellStart"/>
            <w:r w:rsidRPr="00C40C77">
              <w:rPr>
                <w:rFonts w:ascii="Tahoma" w:hAnsi="Tahoma" w:cs="Tahoma"/>
                <w:color w:val="000000"/>
                <w:sz w:val="22"/>
                <w:szCs w:val="22"/>
              </w:rPr>
              <w:t>ul.Wincentego</w:t>
            </w:r>
            <w:proofErr w:type="spellEnd"/>
            <w:r w:rsidRPr="00C40C77">
              <w:rPr>
                <w:rFonts w:ascii="Tahoma" w:hAnsi="Tahoma" w:cs="Tahoma"/>
                <w:color w:val="000000"/>
                <w:sz w:val="22"/>
                <w:szCs w:val="22"/>
              </w:rPr>
              <w:t xml:space="preserve"> Pola 65</w:t>
            </w:r>
          </w:p>
        </w:tc>
        <w:tc>
          <w:tcPr>
            <w:tcW w:w="2254" w:type="dxa"/>
            <w:noWrap/>
            <w:vAlign w:val="center"/>
            <w:hideMark/>
          </w:tcPr>
          <w:p w14:paraId="009DFF80" w14:textId="77777777" w:rsidR="00780AD0" w:rsidRPr="00C40C77" w:rsidRDefault="00780AD0" w:rsidP="002519B0">
            <w:pPr>
              <w:rPr>
                <w:rFonts w:ascii="Tahoma" w:hAnsi="Tahoma" w:cs="Tahoma"/>
                <w:color w:val="000000"/>
                <w:sz w:val="22"/>
                <w:szCs w:val="22"/>
                <w:lang w:val="en-GB"/>
              </w:rPr>
            </w:pPr>
            <w:proofErr w:type="spellStart"/>
            <w:r w:rsidRPr="00C40C77">
              <w:rPr>
                <w:rFonts w:ascii="Tahoma" w:hAnsi="Tahoma" w:cs="Tahoma"/>
                <w:color w:val="000000"/>
                <w:sz w:val="22"/>
                <w:szCs w:val="22"/>
                <w:lang w:val="en-GB"/>
              </w:rPr>
              <w:t>Colortrac</w:t>
            </w:r>
            <w:proofErr w:type="spellEnd"/>
            <w:r w:rsidRPr="00C40C77">
              <w:rPr>
                <w:rFonts w:ascii="Tahoma" w:hAnsi="Tahoma" w:cs="Tahoma"/>
                <w:color w:val="000000"/>
                <w:sz w:val="22"/>
                <w:szCs w:val="22"/>
                <w:lang w:val="en-GB"/>
              </w:rPr>
              <w:t xml:space="preserve"> Smart LS GX T 42</w:t>
            </w:r>
          </w:p>
        </w:tc>
        <w:tc>
          <w:tcPr>
            <w:tcW w:w="2888" w:type="dxa"/>
            <w:noWrap/>
            <w:vAlign w:val="center"/>
            <w:hideMark/>
          </w:tcPr>
          <w:p w14:paraId="485F6FB2"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G2810021</w:t>
            </w:r>
          </w:p>
        </w:tc>
      </w:tr>
      <w:tr w:rsidR="00780AD0" w:rsidRPr="00C40C77" w14:paraId="4DD5B2A4" w14:textId="77777777" w:rsidTr="0060297A">
        <w:trPr>
          <w:trHeight w:val="300"/>
        </w:trPr>
        <w:tc>
          <w:tcPr>
            <w:tcW w:w="587" w:type="dxa"/>
            <w:noWrap/>
            <w:vAlign w:val="center"/>
            <w:hideMark/>
          </w:tcPr>
          <w:p w14:paraId="706919AD"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11</w:t>
            </w:r>
          </w:p>
        </w:tc>
        <w:tc>
          <w:tcPr>
            <w:tcW w:w="2327" w:type="dxa"/>
            <w:noWrap/>
            <w:vAlign w:val="center"/>
            <w:hideMark/>
          </w:tcPr>
          <w:p w14:paraId="0B0AF71D"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Staszic-Wujek Ruch Wujek</w:t>
            </w:r>
          </w:p>
        </w:tc>
        <w:tc>
          <w:tcPr>
            <w:tcW w:w="1867" w:type="dxa"/>
            <w:noWrap/>
            <w:vAlign w:val="center"/>
            <w:hideMark/>
          </w:tcPr>
          <w:p w14:paraId="3EB6D15A"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40-596 Katowice </w:t>
            </w:r>
            <w:proofErr w:type="spellStart"/>
            <w:r w:rsidRPr="00C40C77">
              <w:rPr>
                <w:rFonts w:ascii="Tahoma" w:hAnsi="Tahoma" w:cs="Tahoma"/>
                <w:color w:val="000000"/>
                <w:sz w:val="22"/>
                <w:szCs w:val="22"/>
              </w:rPr>
              <w:t>ul.Wincentego</w:t>
            </w:r>
            <w:proofErr w:type="spellEnd"/>
            <w:r w:rsidRPr="00C40C77">
              <w:rPr>
                <w:rFonts w:ascii="Tahoma" w:hAnsi="Tahoma" w:cs="Tahoma"/>
                <w:color w:val="000000"/>
                <w:sz w:val="22"/>
                <w:szCs w:val="22"/>
              </w:rPr>
              <w:t xml:space="preserve"> Pola 65</w:t>
            </w:r>
          </w:p>
        </w:tc>
        <w:tc>
          <w:tcPr>
            <w:tcW w:w="2254" w:type="dxa"/>
            <w:noWrap/>
            <w:vAlign w:val="center"/>
            <w:hideMark/>
          </w:tcPr>
          <w:p w14:paraId="068A3DEB"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T1300</w:t>
            </w:r>
          </w:p>
        </w:tc>
        <w:tc>
          <w:tcPr>
            <w:tcW w:w="2888" w:type="dxa"/>
            <w:noWrap/>
            <w:vAlign w:val="center"/>
            <w:hideMark/>
          </w:tcPr>
          <w:p w14:paraId="00761A25"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CN3ATGK032</w:t>
            </w:r>
          </w:p>
        </w:tc>
      </w:tr>
      <w:tr w:rsidR="00780AD0" w:rsidRPr="00C40C77" w14:paraId="18881A14" w14:textId="77777777" w:rsidTr="0060297A">
        <w:trPr>
          <w:trHeight w:val="300"/>
        </w:trPr>
        <w:tc>
          <w:tcPr>
            <w:tcW w:w="587" w:type="dxa"/>
            <w:noWrap/>
            <w:vAlign w:val="center"/>
            <w:hideMark/>
          </w:tcPr>
          <w:p w14:paraId="1A331612"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12</w:t>
            </w:r>
          </w:p>
        </w:tc>
        <w:tc>
          <w:tcPr>
            <w:tcW w:w="2327" w:type="dxa"/>
            <w:noWrap/>
            <w:vAlign w:val="center"/>
            <w:hideMark/>
          </w:tcPr>
          <w:p w14:paraId="34E2835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Staszic-Wujek Ruch Wujek</w:t>
            </w:r>
          </w:p>
        </w:tc>
        <w:tc>
          <w:tcPr>
            <w:tcW w:w="1867" w:type="dxa"/>
            <w:noWrap/>
            <w:vAlign w:val="center"/>
            <w:hideMark/>
          </w:tcPr>
          <w:p w14:paraId="70D54910"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40-596 Katowice </w:t>
            </w:r>
            <w:proofErr w:type="spellStart"/>
            <w:r w:rsidRPr="00C40C77">
              <w:rPr>
                <w:rFonts w:ascii="Tahoma" w:hAnsi="Tahoma" w:cs="Tahoma"/>
                <w:color w:val="000000"/>
                <w:sz w:val="22"/>
                <w:szCs w:val="22"/>
              </w:rPr>
              <w:t>ul.Wincentego</w:t>
            </w:r>
            <w:proofErr w:type="spellEnd"/>
            <w:r w:rsidRPr="00C40C77">
              <w:rPr>
                <w:rFonts w:ascii="Tahoma" w:hAnsi="Tahoma" w:cs="Tahoma"/>
                <w:color w:val="000000"/>
                <w:sz w:val="22"/>
                <w:szCs w:val="22"/>
              </w:rPr>
              <w:t xml:space="preserve"> Pola 65</w:t>
            </w:r>
          </w:p>
        </w:tc>
        <w:tc>
          <w:tcPr>
            <w:tcW w:w="2254" w:type="dxa"/>
            <w:noWrap/>
            <w:vAlign w:val="center"/>
            <w:hideMark/>
          </w:tcPr>
          <w:p w14:paraId="4160EE50" w14:textId="77777777" w:rsidR="00780AD0" w:rsidRPr="00C40C77" w:rsidRDefault="00780AD0" w:rsidP="0060297A">
            <w:pPr>
              <w:rPr>
                <w:rFonts w:ascii="Tahoma" w:hAnsi="Tahoma" w:cs="Tahoma"/>
                <w:color w:val="000000"/>
                <w:sz w:val="22"/>
                <w:szCs w:val="22"/>
              </w:rPr>
            </w:pPr>
            <w:proofErr w:type="spellStart"/>
            <w:r w:rsidRPr="00C40C77">
              <w:rPr>
                <w:rFonts w:ascii="Tahoma" w:hAnsi="Tahoma" w:cs="Tahoma"/>
                <w:color w:val="000000"/>
                <w:sz w:val="22"/>
                <w:szCs w:val="22"/>
              </w:rPr>
              <w:t>Contex</w:t>
            </w:r>
            <w:proofErr w:type="spellEnd"/>
            <w:r w:rsidRPr="00C40C77">
              <w:rPr>
                <w:rFonts w:ascii="Tahoma" w:hAnsi="Tahoma" w:cs="Tahoma"/>
                <w:color w:val="000000"/>
                <w:sz w:val="22"/>
                <w:szCs w:val="22"/>
              </w:rPr>
              <w:t xml:space="preserve"> HD Ultra</w:t>
            </w:r>
          </w:p>
        </w:tc>
        <w:tc>
          <w:tcPr>
            <w:tcW w:w="2888" w:type="dxa"/>
            <w:noWrap/>
            <w:vAlign w:val="center"/>
            <w:hideMark/>
          </w:tcPr>
          <w:p w14:paraId="3EA3448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67GA3B01M31F</w:t>
            </w:r>
          </w:p>
        </w:tc>
      </w:tr>
      <w:tr w:rsidR="00780AD0" w:rsidRPr="00C40C77" w14:paraId="7DB51DF7" w14:textId="77777777" w:rsidTr="0060297A">
        <w:trPr>
          <w:trHeight w:val="300"/>
        </w:trPr>
        <w:tc>
          <w:tcPr>
            <w:tcW w:w="587" w:type="dxa"/>
            <w:noWrap/>
            <w:vAlign w:val="center"/>
            <w:hideMark/>
          </w:tcPr>
          <w:p w14:paraId="385D257E"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13</w:t>
            </w:r>
          </w:p>
        </w:tc>
        <w:tc>
          <w:tcPr>
            <w:tcW w:w="2327" w:type="dxa"/>
            <w:noWrap/>
            <w:vAlign w:val="center"/>
            <w:hideMark/>
          </w:tcPr>
          <w:p w14:paraId="68741D6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Mysłowice-Wesoła</w:t>
            </w:r>
          </w:p>
        </w:tc>
        <w:tc>
          <w:tcPr>
            <w:tcW w:w="1867" w:type="dxa"/>
            <w:noWrap/>
            <w:vAlign w:val="center"/>
            <w:hideMark/>
          </w:tcPr>
          <w:p w14:paraId="4998CEF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41-408 Mysłowice ul. Kopalniana 5</w:t>
            </w:r>
          </w:p>
        </w:tc>
        <w:tc>
          <w:tcPr>
            <w:tcW w:w="2254" w:type="dxa"/>
            <w:noWrap/>
            <w:vAlign w:val="center"/>
            <w:hideMark/>
          </w:tcPr>
          <w:p w14:paraId="06488558"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T1100PS</w:t>
            </w:r>
          </w:p>
        </w:tc>
        <w:tc>
          <w:tcPr>
            <w:tcW w:w="2888" w:type="dxa"/>
            <w:noWrap/>
            <w:vAlign w:val="center"/>
            <w:hideMark/>
          </w:tcPr>
          <w:p w14:paraId="27302982"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MY8AD6C00Y</w:t>
            </w:r>
          </w:p>
        </w:tc>
      </w:tr>
      <w:tr w:rsidR="00780AD0" w:rsidRPr="00C40C77" w14:paraId="0050B524" w14:textId="77777777" w:rsidTr="0060297A">
        <w:trPr>
          <w:trHeight w:val="300"/>
        </w:trPr>
        <w:tc>
          <w:tcPr>
            <w:tcW w:w="587" w:type="dxa"/>
            <w:noWrap/>
            <w:vAlign w:val="center"/>
            <w:hideMark/>
          </w:tcPr>
          <w:p w14:paraId="284B8059"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14</w:t>
            </w:r>
          </w:p>
        </w:tc>
        <w:tc>
          <w:tcPr>
            <w:tcW w:w="2327" w:type="dxa"/>
            <w:noWrap/>
            <w:vAlign w:val="center"/>
            <w:hideMark/>
          </w:tcPr>
          <w:p w14:paraId="7387944B"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Mysłowice-Wesoła</w:t>
            </w:r>
          </w:p>
        </w:tc>
        <w:tc>
          <w:tcPr>
            <w:tcW w:w="1867" w:type="dxa"/>
            <w:noWrap/>
            <w:vAlign w:val="center"/>
            <w:hideMark/>
          </w:tcPr>
          <w:p w14:paraId="335109C4"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41-408 Mysłowice ul. Kopalniana 5</w:t>
            </w:r>
          </w:p>
        </w:tc>
        <w:tc>
          <w:tcPr>
            <w:tcW w:w="2254" w:type="dxa"/>
            <w:noWrap/>
            <w:vAlign w:val="center"/>
            <w:hideMark/>
          </w:tcPr>
          <w:p w14:paraId="46F07C3E"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HP Design Jet Z2100</w:t>
            </w:r>
          </w:p>
        </w:tc>
        <w:tc>
          <w:tcPr>
            <w:tcW w:w="2888" w:type="dxa"/>
            <w:noWrap/>
            <w:vAlign w:val="center"/>
            <w:hideMark/>
          </w:tcPr>
          <w:p w14:paraId="12DB40C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CN6CF4K00B</w:t>
            </w:r>
          </w:p>
        </w:tc>
      </w:tr>
      <w:tr w:rsidR="00780AD0" w:rsidRPr="00C40C77" w14:paraId="2989C0E9" w14:textId="77777777" w:rsidTr="0060297A">
        <w:trPr>
          <w:trHeight w:val="300"/>
        </w:trPr>
        <w:tc>
          <w:tcPr>
            <w:tcW w:w="587" w:type="dxa"/>
            <w:noWrap/>
            <w:vAlign w:val="center"/>
            <w:hideMark/>
          </w:tcPr>
          <w:p w14:paraId="3341C4F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15</w:t>
            </w:r>
          </w:p>
        </w:tc>
        <w:tc>
          <w:tcPr>
            <w:tcW w:w="2327" w:type="dxa"/>
            <w:noWrap/>
            <w:vAlign w:val="center"/>
            <w:hideMark/>
          </w:tcPr>
          <w:p w14:paraId="7D2D71D2"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Mysłowice-Wesoła</w:t>
            </w:r>
          </w:p>
        </w:tc>
        <w:tc>
          <w:tcPr>
            <w:tcW w:w="1867" w:type="dxa"/>
            <w:noWrap/>
            <w:vAlign w:val="center"/>
            <w:hideMark/>
          </w:tcPr>
          <w:p w14:paraId="537481D2"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41-408 Mysłowice ul. Kopalniana 5</w:t>
            </w:r>
          </w:p>
        </w:tc>
        <w:tc>
          <w:tcPr>
            <w:tcW w:w="2254" w:type="dxa"/>
            <w:noWrap/>
            <w:vAlign w:val="center"/>
            <w:hideMark/>
          </w:tcPr>
          <w:p w14:paraId="37A52AEF"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510</w:t>
            </w:r>
          </w:p>
        </w:tc>
        <w:tc>
          <w:tcPr>
            <w:tcW w:w="2888" w:type="dxa"/>
            <w:noWrap/>
            <w:vAlign w:val="center"/>
            <w:hideMark/>
          </w:tcPr>
          <w:p w14:paraId="566CDDE7"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MY15Q4306T</w:t>
            </w:r>
          </w:p>
        </w:tc>
      </w:tr>
      <w:tr w:rsidR="00780AD0" w:rsidRPr="00C40C77" w14:paraId="59D7FB80" w14:textId="77777777" w:rsidTr="0060297A">
        <w:trPr>
          <w:trHeight w:val="300"/>
        </w:trPr>
        <w:tc>
          <w:tcPr>
            <w:tcW w:w="587" w:type="dxa"/>
            <w:noWrap/>
            <w:vAlign w:val="center"/>
            <w:hideMark/>
          </w:tcPr>
          <w:p w14:paraId="24BA63E4"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16</w:t>
            </w:r>
          </w:p>
        </w:tc>
        <w:tc>
          <w:tcPr>
            <w:tcW w:w="2327" w:type="dxa"/>
            <w:noWrap/>
            <w:vAlign w:val="center"/>
            <w:hideMark/>
          </w:tcPr>
          <w:p w14:paraId="1D96F2FA"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Mysłowice-Wesoła</w:t>
            </w:r>
          </w:p>
        </w:tc>
        <w:tc>
          <w:tcPr>
            <w:tcW w:w="1867" w:type="dxa"/>
            <w:noWrap/>
            <w:vAlign w:val="center"/>
            <w:hideMark/>
          </w:tcPr>
          <w:p w14:paraId="42F42FCB"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41-408 Mysłowice ul. Kopalniana 5</w:t>
            </w:r>
          </w:p>
        </w:tc>
        <w:tc>
          <w:tcPr>
            <w:tcW w:w="2254" w:type="dxa"/>
            <w:noWrap/>
            <w:vAlign w:val="center"/>
            <w:hideMark/>
          </w:tcPr>
          <w:p w14:paraId="2CDA69D2"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HP DESIGNJET T730</w:t>
            </w:r>
          </w:p>
        </w:tc>
        <w:tc>
          <w:tcPr>
            <w:tcW w:w="2888" w:type="dxa"/>
            <w:noWrap/>
            <w:vAlign w:val="center"/>
            <w:hideMark/>
          </w:tcPr>
          <w:p w14:paraId="521A666B"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CN0919M00R</w:t>
            </w:r>
          </w:p>
        </w:tc>
      </w:tr>
      <w:tr w:rsidR="00780AD0" w:rsidRPr="00C40C77" w14:paraId="37B78043" w14:textId="77777777" w:rsidTr="0060297A">
        <w:trPr>
          <w:trHeight w:val="300"/>
        </w:trPr>
        <w:tc>
          <w:tcPr>
            <w:tcW w:w="587" w:type="dxa"/>
            <w:noWrap/>
            <w:vAlign w:val="center"/>
            <w:hideMark/>
          </w:tcPr>
          <w:p w14:paraId="4DD8352A"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17</w:t>
            </w:r>
          </w:p>
        </w:tc>
        <w:tc>
          <w:tcPr>
            <w:tcW w:w="2327" w:type="dxa"/>
            <w:noWrap/>
            <w:vAlign w:val="center"/>
            <w:hideMark/>
          </w:tcPr>
          <w:p w14:paraId="7A7C7A0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Mysłowice-Wesoła</w:t>
            </w:r>
          </w:p>
        </w:tc>
        <w:tc>
          <w:tcPr>
            <w:tcW w:w="1867" w:type="dxa"/>
            <w:noWrap/>
            <w:vAlign w:val="center"/>
            <w:hideMark/>
          </w:tcPr>
          <w:p w14:paraId="14623C5B"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41-408 Mysłowice ul. Kopalniana 5</w:t>
            </w:r>
          </w:p>
        </w:tc>
        <w:tc>
          <w:tcPr>
            <w:tcW w:w="2254" w:type="dxa"/>
            <w:noWrap/>
            <w:vAlign w:val="center"/>
            <w:hideMark/>
          </w:tcPr>
          <w:p w14:paraId="17B2326C" w14:textId="77777777" w:rsidR="00780AD0" w:rsidRPr="00C40C77" w:rsidRDefault="00780AD0" w:rsidP="0060297A">
            <w:pPr>
              <w:rPr>
                <w:rFonts w:ascii="Tahoma" w:hAnsi="Tahoma" w:cs="Tahoma"/>
                <w:color w:val="000000"/>
                <w:sz w:val="22"/>
                <w:szCs w:val="22"/>
              </w:rPr>
            </w:pPr>
            <w:proofErr w:type="spellStart"/>
            <w:r w:rsidRPr="00C40C77">
              <w:rPr>
                <w:rFonts w:ascii="Tahoma" w:hAnsi="Tahoma" w:cs="Tahoma"/>
                <w:color w:val="000000"/>
                <w:sz w:val="22"/>
                <w:szCs w:val="22"/>
              </w:rPr>
              <w:t>Colortrac</w:t>
            </w:r>
            <w:proofErr w:type="spellEnd"/>
            <w:r w:rsidRPr="00C40C77">
              <w:rPr>
                <w:rFonts w:ascii="Tahoma" w:hAnsi="Tahoma" w:cs="Tahoma"/>
                <w:color w:val="000000"/>
                <w:sz w:val="22"/>
                <w:szCs w:val="22"/>
              </w:rPr>
              <w:t xml:space="preserve"> SMART LF GX42TE </w:t>
            </w:r>
          </w:p>
        </w:tc>
        <w:tc>
          <w:tcPr>
            <w:tcW w:w="2888" w:type="dxa"/>
            <w:noWrap/>
            <w:vAlign w:val="center"/>
            <w:hideMark/>
          </w:tcPr>
          <w:p w14:paraId="2A451807"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G2810023</w:t>
            </w:r>
          </w:p>
        </w:tc>
      </w:tr>
      <w:tr w:rsidR="00780AD0" w:rsidRPr="00C40C77" w14:paraId="67C561B9" w14:textId="77777777" w:rsidTr="0060297A">
        <w:trPr>
          <w:trHeight w:val="300"/>
        </w:trPr>
        <w:tc>
          <w:tcPr>
            <w:tcW w:w="587" w:type="dxa"/>
            <w:noWrap/>
            <w:vAlign w:val="center"/>
            <w:hideMark/>
          </w:tcPr>
          <w:p w14:paraId="15C05B44"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lastRenderedPageBreak/>
              <w:t>18</w:t>
            </w:r>
          </w:p>
        </w:tc>
        <w:tc>
          <w:tcPr>
            <w:tcW w:w="2327" w:type="dxa"/>
            <w:noWrap/>
            <w:vAlign w:val="center"/>
            <w:hideMark/>
          </w:tcPr>
          <w:p w14:paraId="0F79F9C7"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Mysłowice-Wesoła</w:t>
            </w:r>
          </w:p>
        </w:tc>
        <w:tc>
          <w:tcPr>
            <w:tcW w:w="1867" w:type="dxa"/>
            <w:noWrap/>
            <w:vAlign w:val="center"/>
            <w:hideMark/>
          </w:tcPr>
          <w:p w14:paraId="556FF200"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41-408 Mysłowice ul. Kopalniana 5</w:t>
            </w:r>
          </w:p>
        </w:tc>
        <w:tc>
          <w:tcPr>
            <w:tcW w:w="2254" w:type="dxa"/>
            <w:noWrap/>
            <w:vAlign w:val="center"/>
            <w:hideMark/>
          </w:tcPr>
          <w:p w14:paraId="42A3D85F"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Canon </w:t>
            </w:r>
            <w:proofErr w:type="spellStart"/>
            <w:r w:rsidRPr="00C40C77">
              <w:rPr>
                <w:rFonts w:ascii="Tahoma" w:hAnsi="Tahoma" w:cs="Tahoma"/>
                <w:color w:val="000000"/>
                <w:sz w:val="22"/>
                <w:szCs w:val="22"/>
              </w:rPr>
              <w:t>ImageGraf</w:t>
            </w:r>
            <w:proofErr w:type="spellEnd"/>
            <w:r w:rsidRPr="00C40C77">
              <w:rPr>
                <w:rFonts w:ascii="Tahoma" w:hAnsi="Tahoma" w:cs="Tahoma"/>
                <w:color w:val="000000"/>
                <w:sz w:val="22"/>
                <w:szCs w:val="22"/>
              </w:rPr>
              <w:t xml:space="preserve"> TM350</w:t>
            </w:r>
          </w:p>
        </w:tc>
        <w:tc>
          <w:tcPr>
            <w:tcW w:w="2888" w:type="dxa"/>
            <w:noWrap/>
            <w:vAlign w:val="center"/>
            <w:hideMark/>
          </w:tcPr>
          <w:p w14:paraId="22B07D58"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BBFF09599</w:t>
            </w:r>
          </w:p>
        </w:tc>
      </w:tr>
      <w:tr w:rsidR="00780AD0" w:rsidRPr="00C40C77" w14:paraId="36734B3F" w14:textId="77777777" w:rsidTr="0060297A">
        <w:trPr>
          <w:trHeight w:val="300"/>
        </w:trPr>
        <w:tc>
          <w:tcPr>
            <w:tcW w:w="587" w:type="dxa"/>
            <w:noWrap/>
            <w:vAlign w:val="center"/>
            <w:hideMark/>
          </w:tcPr>
          <w:p w14:paraId="1A42DE5C"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19</w:t>
            </w:r>
          </w:p>
        </w:tc>
        <w:tc>
          <w:tcPr>
            <w:tcW w:w="2327" w:type="dxa"/>
            <w:noWrap/>
            <w:vAlign w:val="center"/>
            <w:hideMark/>
          </w:tcPr>
          <w:p w14:paraId="12593555"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KWK Piast-Ziemowit Ruch Ziemowit</w:t>
            </w:r>
          </w:p>
        </w:tc>
        <w:tc>
          <w:tcPr>
            <w:tcW w:w="1867" w:type="dxa"/>
            <w:noWrap/>
            <w:vAlign w:val="center"/>
            <w:hideMark/>
          </w:tcPr>
          <w:p w14:paraId="035FC36B"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43-143 Lędziny ul. Pokoju 4</w:t>
            </w:r>
          </w:p>
        </w:tc>
        <w:tc>
          <w:tcPr>
            <w:tcW w:w="2254" w:type="dxa"/>
            <w:noWrap/>
            <w:vAlign w:val="center"/>
            <w:hideMark/>
          </w:tcPr>
          <w:p w14:paraId="0BD88291"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1050C plus</w:t>
            </w:r>
          </w:p>
        </w:tc>
        <w:tc>
          <w:tcPr>
            <w:tcW w:w="2888" w:type="dxa"/>
            <w:noWrap/>
            <w:vAlign w:val="center"/>
            <w:hideMark/>
          </w:tcPr>
          <w:p w14:paraId="0C15ABFA" w14:textId="77777777" w:rsidR="00780AD0" w:rsidRPr="00C40C77" w:rsidRDefault="00780AD0" w:rsidP="002519B0">
            <w:pPr>
              <w:rPr>
                <w:rFonts w:ascii="Tahoma" w:hAnsi="Tahoma" w:cs="Tahoma"/>
                <w:color w:val="000000"/>
                <w:sz w:val="22"/>
                <w:szCs w:val="22"/>
              </w:rPr>
            </w:pPr>
            <w:r w:rsidRPr="00C40C77">
              <w:rPr>
                <w:rFonts w:ascii="Tahoma" w:hAnsi="Tahoma" w:cs="Tahoma"/>
                <w:color w:val="000000"/>
                <w:sz w:val="22"/>
                <w:szCs w:val="22"/>
              </w:rPr>
              <w:t>SG79FD310Y</w:t>
            </w:r>
          </w:p>
        </w:tc>
      </w:tr>
      <w:tr w:rsidR="00780AD0" w:rsidRPr="00C40C77" w14:paraId="6678FD2F" w14:textId="77777777" w:rsidTr="0060297A">
        <w:trPr>
          <w:trHeight w:val="300"/>
        </w:trPr>
        <w:tc>
          <w:tcPr>
            <w:tcW w:w="587" w:type="dxa"/>
            <w:noWrap/>
            <w:vAlign w:val="center"/>
            <w:hideMark/>
          </w:tcPr>
          <w:p w14:paraId="001A76EC"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20</w:t>
            </w:r>
          </w:p>
        </w:tc>
        <w:tc>
          <w:tcPr>
            <w:tcW w:w="2327" w:type="dxa"/>
            <w:noWrap/>
            <w:vAlign w:val="center"/>
            <w:hideMark/>
          </w:tcPr>
          <w:p w14:paraId="1250F6B5"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Piast-Ziemowit Ruch Ziemowit</w:t>
            </w:r>
          </w:p>
        </w:tc>
        <w:tc>
          <w:tcPr>
            <w:tcW w:w="1867" w:type="dxa"/>
            <w:noWrap/>
            <w:vAlign w:val="center"/>
            <w:hideMark/>
          </w:tcPr>
          <w:p w14:paraId="47152F5C"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43-143 Lędziny ul. Pokoju 4</w:t>
            </w:r>
          </w:p>
        </w:tc>
        <w:tc>
          <w:tcPr>
            <w:tcW w:w="2254" w:type="dxa"/>
            <w:noWrap/>
            <w:vAlign w:val="center"/>
            <w:hideMark/>
          </w:tcPr>
          <w:p w14:paraId="12C6A7B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HP DESIGNJET T730</w:t>
            </w:r>
          </w:p>
        </w:tc>
        <w:tc>
          <w:tcPr>
            <w:tcW w:w="2888" w:type="dxa"/>
            <w:noWrap/>
            <w:vAlign w:val="center"/>
            <w:hideMark/>
          </w:tcPr>
          <w:p w14:paraId="6A1C9B2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CN8887M07T</w:t>
            </w:r>
          </w:p>
        </w:tc>
      </w:tr>
      <w:tr w:rsidR="00780AD0" w:rsidRPr="00C40C77" w14:paraId="05A3E375" w14:textId="77777777" w:rsidTr="0060297A">
        <w:trPr>
          <w:trHeight w:val="300"/>
        </w:trPr>
        <w:tc>
          <w:tcPr>
            <w:tcW w:w="587" w:type="dxa"/>
            <w:noWrap/>
            <w:vAlign w:val="center"/>
            <w:hideMark/>
          </w:tcPr>
          <w:p w14:paraId="4A95E1FE"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21</w:t>
            </w:r>
          </w:p>
        </w:tc>
        <w:tc>
          <w:tcPr>
            <w:tcW w:w="2327" w:type="dxa"/>
            <w:noWrap/>
            <w:vAlign w:val="center"/>
            <w:hideMark/>
          </w:tcPr>
          <w:p w14:paraId="730BB904"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Piast-Ziemowit Ruch Ziemowit</w:t>
            </w:r>
          </w:p>
        </w:tc>
        <w:tc>
          <w:tcPr>
            <w:tcW w:w="1867" w:type="dxa"/>
            <w:noWrap/>
            <w:vAlign w:val="center"/>
            <w:hideMark/>
          </w:tcPr>
          <w:p w14:paraId="23C5D64D"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43-143 Lędziny ul. Pokoju 4</w:t>
            </w:r>
          </w:p>
        </w:tc>
        <w:tc>
          <w:tcPr>
            <w:tcW w:w="2254" w:type="dxa"/>
            <w:noWrap/>
            <w:vAlign w:val="center"/>
            <w:hideMark/>
          </w:tcPr>
          <w:p w14:paraId="77BB0795"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T850</w:t>
            </w:r>
          </w:p>
        </w:tc>
        <w:tc>
          <w:tcPr>
            <w:tcW w:w="2888" w:type="dxa"/>
            <w:noWrap/>
            <w:vAlign w:val="center"/>
            <w:hideMark/>
          </w:tcPr>
          <w:p w14:paraId="5D1EE77F"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CN38H1M06C</w:t>
            </w:r>
          </w:p>
        </w:tc>
      </w:tr>
      <w:tr w:rsidR="00780AD0" w:rsidRPr="00C40C77" w14:paraId="44DCAB46" w14:textId="77777777" w:rsidTr="0060297A">
        <w:trPr>
          <w:trHeight w:val="300"/>
        </w:trPr>
        <w:tc>
          <w:tcPr>
            <w:tcW w:w="587" w:type="dxa"/>
            <w:noWrap/>
            <w:vAlign w:val="center"/>
            <w:hideMark/>
          </w:tcPr>
          <w:p w14:paraId="7B59BDB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22</w:t>
            </w:r>
          </w:p>
        </w:tc>
        <w:tc>
          <w:tcPr>
            <w:tcW w:w="2327" w:type="dxa"/>
            <w:noWrap/>
            <w:vAlign w:val="center"/>
            <w:hideMark/>
          </w:tcPr>
          <w:p w14:paraId="3CCF265D"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KWK Piast-Ziemowit Ruch Ziemowit Ruch Wola</w:t>
            </w:r>
          </w:p>
        </w:tc>
        <w:tc>
          <w:tcPr>
            <w:tcW w:w="1867" w:type="dxa"/>
            <w:noWrap/>
            <w:vAlign w:val="center"/>
            <w:hideMark/>
          </w:tcPr>
          <w:p w14:paraId="71FF896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43-225 Wola </w:t>
            </w:r>
            <w:proofErr w:type="spellStart"/>
            <w:r w:rsidRPr="00C40C77">
              <w:rPr>
                <w:rFonts w:ascii="Tahoma" w:hAnsi="Tahoma" w:cs="Tahoma"/>
                <w:color w:val="000000"/>
                <w:sz w:val="22"/>
                <w:szCs w:val="22"/>
              </w:rPr>
              <w:t>ul.Zbożowa</w:t>
            </w:r>
            <w:proofErr w:type="spellEnd"/>
          </w:p>
        </w:tc>
        <w:tc>
          <w:tcPr>
            <w:tcW w:w="2254" w:type="dxa"/>
            <w:noWrap/>
            <w:vAlign w:val="center"/>
            <w:hideMark/>
          </w:tcPr>
          <w:p w14:paraId="73467F5E"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T730</w:t>
            </w:r>
          </w:p>
        </w:tc>
        <w:tc>
          <w:tcPr>
            <w:tcW w:w="2888" w:type="dxa"/>
            <w:noWrap/>
            <w:vAlign w:val="center"/>
            <w:hideMark/>
          </w:tcPr>
          <w:p w14:paraId="72912245"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CN0348M052</w:t>
            </w:r>
          </w:p>
        </w:tc>
      </w:tr>
      <w:tr w:rsidR="00780AD0" w:rsidRPr="00C40C77" w14:paraId="0A72086E" w14:textId="77777777" w:rsidTr="0060297A">
        <w:trPr>
          <w:trHeight w:val="300"/>
        </w:trPr>
        <w:tc>
          <w:tcPr>
            <w:tcW w:w="587" w:type="dxa"/>
            <w:noWrap/>
            <w:vAlign w:val="center"/>
            <w:hideMark/>
          </w:tcPr>
          <w:p w14:paraId="60A38028"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23</w:t>
            </w:r>
          </w:p>
        </w:tc>
        <w:tc>
          <w:tcPr>
            <w:tcW w:w="2327" w:type="dxa"/>
            <w:noWrap/>
            <w:vAlign w:val="center"/>
            <w:hideMark/>
          </w:tcPr>
          <w:p w14:paraId="7B7875AA"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ZGRI</w:t>
            </w:r>
          </w:p>
        </w:tc>
        <w:tc>
          <w:tcPr>
            <w:tcW w:w="1867" w:type="dxa"/>
            <w:noWrap/>
            <w:vAlign w:val="center"/>
            <w:hideMark/>
          </w:tcPr>
          <w:p w14:paraId="5746F39E"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43-155 Bieruń, ul. Granitowa 132</w:t>
            </w:r>
          </w:p>
        </w:tc>
        <w:tc>
          <w:tcPr>
            <w:tcW w:w="2254" w:type="dxa"/>
            <w:noWrap/>
            <w:vAlign w:val="center"/>
            <w:hideMark/>
          </w:tcPr>
          <w:p w14:paraId="57FCCDC9"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HP DESIGNJET Z2100 (MAX SZER.610MM)</w:t>
            </w:r>
          </w:p>
        </w:tc>
        <w:tc>
          <w:tcPr>
            <w:tcW w:w="2888" w:type="dxa"/>
            <w:noWrap/>
            <w:vAlign w:val="center"/>
            <w:hideMark/>
          </w:tcPr>
          <w:p w14:paraId="186F8C9C"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MY97A1C01D</w:t>
            </w:r>
          </w:p>
        </w:tc>
      </w:tr>
      <w:tr w:rsidR="00780AD0" w:rsidRPr="00C40C77" w14:paraId="16166DE0" w14:textId="77777777" w:rsidTr="0060297A">
        <w:trPr>
          <w:trHeight w:val="300"/>
        </w:trPr>
        <w:tc>
          <w:tcPr>
            <w:tcW w:w="587" w:type="dxa"/>
            <w:noWrap/>
            <w:vAlign w:val="center"/>
            <w:hideMark/>
          </w:tcPr>
          <w:p w14:paraId="53BA0993"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24</w:t>
            </w:r>
          </w:p>
        </w:tc>
        <w:tc>
          <w:tcPr>
            <w:tcW w:w="2327" w:type="dxa"/>
            <w:noWrap/>
            <w:vAlign w:val="center"/>
            <w:hideMark/>
          </w:tcPr>
          <w:p w14:paraId="230E2D49"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ZGRI</w:t>
            </w:r>
          </w:p>
        </w:tc>
        <w:tc>
          <w:tcPr>
            <w:tcW w:w="1867" w:type="dxa"/>
            <w:noWrap/>
            <w:vAlign w:val="center"/>
            <w:hideMark/>
          </w:tcPr>
          <w:p w14:paraId="71EC1E09"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43-155 Bieruń, ul. Granitowa 132</w:t>
            </w:r>
          </w:p>
        </w:tc>
        <w:tc>
          <w:tcPr>
            <w:tcW w:w="2254" w:type="dxa"/>
            <w:noWrap/>
            <w:vAlign w:val="center"/>
            <w:hideMark/>
          </w:tcPr>
          <w:p w14:paraId="0A493B48"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T730</w:t>
            </w:r>
          </w:p>
        </w:tc>
        <w:tc>
          <w:tcPr>
            <w:tcW w:w="2888" w:type="dxa"/>
            <w:noWrap/>
            <w:vAlign w:val="center"/>
            <w:hideMark/>
          </w:tcPr>
          <w:p w14:paraId="3673DDF2"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CN375DM09K</w:t>
            </w:r>
          </w:p>
        </w:tc>
      </w:tr>
      <w:tr w:rsidR="00780AD0" w:rsidRPr="00C40C77" w14:paraId="62782FD7" w14:textId="77777777" w:rsidTr="0060297A">
        <w:trPr>
          <w:trHeight w:val="300"/>
        </w:trPr>
        <w:tc>
          <w:tcPr>
            <w:tcW w:w="587" w:type="dxa"/>
            <w:noWrap/>
            <w:vAlign w:val="center"/>
            <w:hideMark/>
          </w:tcPr>
          <w:p w14:paraId="7581DF7F"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25</w:t>
            </w:r>
          </w:p>
        </w:tc>
        <w:tc>
          <w:tcPr>
            <w:tcW w:w="2327" w:type="dxa"/>
            <w:noWrap/>
            <w:vAlign w:val="center"/>
            <w:hideMark/>
          </w:tcPr>
          <w:p w14:paraId="12680306"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ZRP</w:t>
            </w:r>
          </w:p>
        </w:tc>
        <w:tc>
          <w:tcPr>
            <w:tcW w:w="1867" w:type="dxa"/>
            <w:noWrap/>
            <w:vAlign w:val="center"/>
            <w:hideMark/>
          </w:tcPr>
          <w:p w14:paraId="3B48C8A2"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43-155 Bieruń, ul. Granitowa 132</w:t>
            </w:r>
          </w:p>
        </w:tc>
        <w:tc>
          <w:tcPr>
            <w:tcW w:w="2254" w:type="dxa"/>
            <w:noWrap/>
            <w:vAlign w:val="center"/>
            <w:hideMark/>
          </w:tcPr>
          <w:p w14:paraId="7245C551"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 xml:space="preserve">HP </w:t>
            </w:r>
            <w:proofErr w:type="spellStart"/>
            <w:r w:rsidRPr="00C40C77">
              <w:rPr>
                <w:rFonts w:ascii="Tahoma" w:hAnsi="Tahoma" w:cs="Tahoma"/>
                <w:color w:val="000000"/>
                <w:sz w:val="22"/>
                <w:szCs w:val="22"/>
              </w:rPr>
              <w:t>DesignJet</w:t>
            </w:r>
            <w:proofErr w:type="spellEnd"/>
            <w:r w:rsidRPr="00C40C77">
              <w:rPr>
                <w:rFonts w:ascii="Tahoma" w:hAnsi="Tahoma" w:cs="Tahoma"/>
                <w:color w:val="000000"/>
                <w:sz w:val="22"/>
                <w:szCs w:val="22"/>
              </w:rPr>
              <w:t xml:space="preserve"> T730</w:t>
            </w:r>
          </w:p>
        </w:tc>
        <w:tc>
          <w:tcPr>
            <w:tcW w:w="2888" w:type="dxa"/>
            <w:noWrap/>
            <w:vAlign w:val="center"/>
            <w:hideMark/>
          </w:tcPr>
          <w:p w14:paraId="79AFA5CA" w14:textId="77777777" w:rsidR="00780AD0" w:rsidRPr="00C40C77" w:rsidRDefault="00780AD0" w:rsidP="0060297A">
            <w:pPr>
              <w:rPr>
                <w:rFonts w:ascii="Tahoma" w:hAnsi="Tahoma" w:cs="Tahoma"/>
                <w:color w:val="000000"/>
                <w:sz w:val="22"/>
                <w:szCs w:val="22"/>
              </w:rPr>
            </w:pPr>
            <w:r w:rsidRPr="00C40C77">
              <w:rPr>
                <w:rFonts w:ascii="Tahoma" w:hAnsi="Tahoma" w:cs="Tahoma"/>
                <w:color w:val="000000"/>
                <w:sz w:val="22"/>
                <w:szCs w:val="22"/>
              </w:rPr>
              <w:t>CN0618M004</w:t>
            </w:r>
          </w:p>
        </w:tc>
      </w:tr>
    </w:tbl>
    <w:p w14:paraId="7C18E79D" w14:textId="77777777" w:rsidR="0050103C" w:rsidRDefault="0050103C" w:rsidP="0050103C">
      <w:pPr>
        <w:pStyle w:val="Akapitzlist"/>
        <w:ind w:left="567"/>
        <w:jc w:val="both"/>
        <w:rPr>
          <w:rFonts w:ascii="Tahoma" w:hAnsi="Tahoma" w:cs="Tahoma"/>
          <w:b/>
          <w:bCs/>
          <w:color w:val="000000"/>
          <w:sz w:val="22"/>
          <w:szCs w:val="22"/>
        </w:rPr>
      </w:pPr>
    </w:p>
    <w:p w14:paraId="6D29B5BC" w14:textId="5C95DBAA" w:rsidR="00087675" w:rsidRPr="00C40C77" w:rsidRDefault="00087675" w:rsidP="00691E54">
      <w:pPr>
        <w:pStyle w:val="Akapitzlist"/>
        <w:numPr>
          <w:ilvl w:val="2"/>
          <w:numId w:val="21"/>
        </w:numPr>
        <w:ind w:left="567" w:hanging="567"/>
        <w:jc w:val="both"/>
        <w:rPr>
          <w:rFonts w:ascii="Tahoma" w:hAnsi="Tahoma" w:cs="Tahoma"/>
          <w:b/>
          <w:bCs/>
          <w:color w:val="000000"/>
          <w:sz w:val="22"/>
          <w:szCs w:val="22"/>
        </w:rPr>
      </w:pPr>
      <w:r w:rsidRPr="00C40C77">
        <w:rPr>
          <w:rFonts w:ascii="Tahoma" w:hAnsi="Tahoma" w:cs="Tahoma"/>
          <w:b/>
          <w:bCs/>
          <w:color w:val="000000"/>
          <w:sz w:val="22"/>
          <w:szCs w:val="22"/>
        </w:rPr>
        <w:t>Cennik usług serwisowych</w:t>
      </w:r>
    </w:p>
    <w:p w14:paraId="02C47691" w14:textId="77777777" w:rsidR="00087675" w:rsidRPr="00C40C77" w:rsidRDefault="00087675" w:rsidP="00087675">
      <w:pPr>
        <w:jc w:val="both"/>
        <w:rPr>
          <w:rFonts w:ascii="Tahoma" w:hAnsi="Tahoma" w:cs="Tahoma"/>
          <w:b/>
          <w:bCs/>
          <w:color w:val="000000"/>
          <w:sz w:val="22"/>
          <w:szCs w:val="22"/>
        </w:rPr>
      </w:pPr>
    </w:p>
    <w:tbl>
      <w:tblPr>
        <w:tblStyle w:val="Tabela-Siatka"/>
        <w:tblW w:w="0" w:type="auto"/>
        <w:tblLook w:val="04A0" w:firstRow="1" w:lastRow="0" w:firstColumn="1" w:lastColumn="0" w:noHBand="0" w:noVBand="1"/>
      </w:tblPr>
      <w:tblGrid>
        <w:gridCol w:w="337"/>
        <w:gridCol w:w="4605"/>
        <w:gridCol w:w="1184"/>
        <w:gridCol w:w="1438"/>
      </w:tblGrid>
      <w:tr w:rsidR="00196FB9" w:rsidRPr="00C40C77" w14:paraId="5F089B9F" w14:textId="77777777" w:rsidTr="00196FB9">
        <w:trPr>
          <w:trHeight w:val="555"/>
        </w:trPr>
        <w:tc>
          <w:tcPr>
            <w:tcW w:w="5722" w:type="dxa"/>
            <w:gridSpan w:val="3"/>
            <w:noWrap/>
            <w:hideMark/>
          </w:tcPr>
          <w:p w14:paraId="4A9AA276"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Cennik usług serwisowych </w:t>
            </w:r>
          </w:p>
        </w:tc>
        <w:tc>
          <w:tcPr>
            <w:tcW w:w="1251" w:type="dxa"/>
            <w:noWrap/>
            <w:hideMark/>
          </w:tcPr>
          <w:p w14:paraId="295754D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Wartość (zł)</w:t>
            </w:r>
          </w:p>
        </w:tc>
      </w:tr>
      <w:tr w:rsidR="00196FB9" w:rsidRPr="00C40C77" w14:paraId="6E8943F0" w14:textId="77777777" w:rsidTr="00196FB9">
        <w:trPr>
          <w:trHeight w:val="510"/>
        </w:trPr>
        <w:tc>
          <w:tcPr>
            <w:tcW w:w="292" w:type="dxa"/>
            <w:hideMark/>
          </w:tcPr>
          <w:p w14:paraId="68471433"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w:t>
            </w:r>
          </w:p>
        </w:tc>
        <w:tc>
          <w:tcPr>
            <w:tcW w:w="4605" w:type="dxa"/>
            <w:hideMark/>
          </w:tcPr>
          <w:p w14:paraId="09DEE8E2"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w:t>
            </w:r>
          </w:p>
        </w:tc>
        <w:tc>
          <w:tcPr>
            <w:tcW w:w="825" w:type="dxa"/>
            <w:hideMark/>
          </w:tcPr>
          <w:p w14:paraId="4798DF5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Jednostka miary</w:t>
            </w:r>
          </w:p>
        </w:tc>
        <w:tc>
          <w:tcPr>
            <w:tcW w:w="1251" w:type="dxa"/>
            <w:hideMark/>
          </w:tcPr>
          <w:p w14:paraId="4EBD2A7B"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Cena jednostkowa netto</w:t>
            </w:r>
          </w:p>
        </w:tc>
      </w:tr>
      <w:tr w:rsidR="00196FB9" w:rsidRPr="00C40C77" w14:paraId="095863F9" w14:textId="77777777" w:rsidTr="00196FB9">
        <w:trPr>
          <w:trHeight w:val="300"/>
        </w:trPr>
        <w:tc>
          <w:tcPr>
            <w:tcW w:w="292" w:type="dxa"/>
            <w:noWrap/>
            <w:hideMark/>
          </w:tcPr>
          <w:p w14:paraId="230032D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605" w:type="dxa"/>
            <w:noWrap/>
            <w:hideMark/>
          </w:tcPr>
          <w:p w14:paraId="59AA53AA"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Cena diagnostyki i konserwacja pojedynczego urządzenia bez części zamiennych</w:t>
            </w:r>
          </w:p>
        </w:tc>
        <w:tc>
          <w:tcPr>
            <w:tcW w:w="825" w:type="dxa"/>
            <w:noWrap/>
            <w:hideMark/>
          </w:tcPr>
          <w:p w14:paraId="7658957E"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xml:space="preserve">1 </w:t>
            </w:r>
            <w:proofErr w:type="spellStart"/>
            <w:r w:rsidRPr="00C40C77">
              <w:rPr>
                <w:rFonts w:ascii="Tahoma" w:hAnsi="Tahoma" w:cs="Tahoma"/>
                <w:color w:val="000000"/>
                <w:sz w:val="22"/>
                <w:szCs w:val="22"/>
              </w:rPr>
              <w:t>szt</w:t>
            </w:r>
            <w:proofErr w:type="spellEnd"/>
          </w:p>
        </w:tc>
        <w:tc>
          <w:tcPr>
            <w:tcW w:w="1251" w:type="dxa"/>
            <w:noWrap/>
          </w:tcPr>
          <w:p w14:paraId="3F6C02D4" w14:textId="441C093A" w:rsidR="00196FB9" w:rsidRPr="00C40C77" w:rsidRDefault="00196FB9" w:rsidP="00087675">
            <w:pPr>
              <w:jc w:val="both"/>
              <w:rPr>
                <w:rFonts w:ascii="Tahoma" w:hAnsi="Tahoma" w:cs="Tahoma"/>
                <w:color w:val="000000"/>
                <w:sz w:val="22"/>
                <w:szCs w:val="22"/>
              </w:rPr>
            </w:pPr>
          </w:p>
        </w:tc>
      </w:tr>
      <w:tr w:rsidR="00196FB9" w:rsidRPr="00C40C77" w14:paraId="36A8EBD7" w14:textId="77777777" w:rsidTr="00196FB9">
        <w:trPr>
          <w:trHeight w:val="300"/>
        </w:trPr>
        <w:tc>
          <w:tcPr>
            <w:tcW w:w="292" w:type="dxa"/>
            <w:noWrap/>
            <w:hideMark/>
          </w:tcPr>
          <w:p w14:paraId="1EFFF44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605" w:type="dxa"/>
            <w:noWrap/>
            <w:hideMark/>
          </w:tcPr>
          <w:p w14:paraId="5C4AA00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Stawka za wypożyczenie zastępczego sprzętu (na zamówienie Zamawiającego)</w:t>
            </w:r>
          </w:p>
        </w:tc>
        <w:tc>
          <w:tcPr>
            <w:tcW w:w="825" w:type="dxa"/>
            <w:noWrap/>
            <w:hideMark/>
          </w:tcPr>
          <w:p w14:paraId="35E9354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xml:space="preserve">1 </w:t>
            </w:r>
            <w:proofErr w:type="spellStart"/>
            <w:r w:rsidRPr="00C40C77">
              <w:rPr>
                <w:rFonts w:ascii="Tahoma" w:hAnsi="Tahoma" w:cs="Tahoma"/>
                <w:color w:val="000000"/>
                <w:sz w:val="22"/>
                <w:szCs w:val="22"/>
              </w:rPr>
              <w:t>szt</w:t>
            </w:r>
            <w:proofErr w:type="spellEnd"/>
          </w:p>
        </w:tc>
        <w:tc>
          <w:tcPr>
            <w:tcW w:w="1251" w:type="dxa"/>
            <w:noWrap/>
          </w:tcPr>
          <w:p w14:paraId="4EACF839" w14:textId="58B7CFD1" w:rsidR="00196FB9" w:rsidRPr="00C40C77" w:rsidRDefault="00196FB9" w:rsidP="00087675">
            <w:pPr>
              <w:jc w:val="both"/>
              <w:rPr>
                <w:rFonts w:ascii="Tahoma" w:hAnsi="Tahoma" w:cs="Tahoma"/>
                <w:color w:val="000000"/>
                <w:sz w:val="22"/>
                <w:szCs w:val="22"/>
              </w:rPr>
            </w:pPr>
          </w:p>
        </w:tc>
      </w:tr>
      <w:tr w:rsidR="00196FB9" w:rsidRPr="00C40C77" w14:paraId="10E99906" w14:textId="77777777" w:rsidTr="00196FB9">
        <w:trPr>
          <w:trHeight w:val="315"/>
        </w:trPr>
        <w:tc>
          <w:tcPr>
            <w:tcW w:w="292" w:type="dxa"/>
            <w:noWrap/>
            <w:hideMark/>
          </w:tcPr>
          <w:p w14:paraId="096C65D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605" w:type="dxa"/>
            <w:noWrap/>
            <w:hideMark/>
          </w:tcPr>
          <w:p w14:paraId="1E8C58BA" w14:textId="04A1D911"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Stawka pracy serwisanta</w:t>
            </w:r>
            <w:r w:rsidR="008461F2">
              <w:rPr>
                <w:rFonts w:ascii="Tahoma" w:hAnsi="Tahoma" w:cs="Tahoma"/>
                <w:color w:val="000000"/>
                <w:sz w:val="22"/>
                <w:szCs w:val="22"/>
              </w:rPr>
              <w:t>(roboczogodzina)</w:t>
            </w:r>
          </w:p>
        </w:tc>
        <w:tc>
          <w:tcPr>
            <w:tcW w:w="825" w:type="dxa"/>
            <w:noWrap/>
            <w:hideMark/>
          </w:tcPr>
          <w:p w14:paraId="0934AD1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h</w:t>
            </w:r>
          </w:p>
        </w:tc>
        <w:tc>
          <w:tcPr>
            <w:tcW w:w="1251" w:type="dxa"/>
            <w:noWrap/>
          </w:tcPr>
          <w:p w14:paraId="44E02251" w14:textId="2162A6F6" w:rsidR="00196FB9" w:rsidRPr="00C40C77" w:rsidRDefault="00196FB9" w:rsidP="00087675">
            <w:pPr>
              <w:jc w:val="both"/>
              <w:rPr>
                <w:rFonts w:ascii="Tahoma" w:hAnsi="Tahoma" w:cs="Tahoma"/>
                <w:color w:val="000000"/>
                <w:sz w:val="22"/>
                <w:szCs w:val="22"/>
              </w:rPr>
            </w:pPr>
          </w:p>
        </w:tc>
      </w:tr>
    </w:tbl>
    <w:p w14:paraId="0FB85D65" w14:textId="77777777" w:rsidR="0050103C" w:rsidRDefault="0050103C" w:rsidP="0050103C">
      <w:pPr>
        <w:pStyle w:val="Akapitzlist"/>
        <w:ind w:left="567"/>
        <w:jc w:val="both"/>
        <w:rPr>
          <w:rFonts w:ascii="Tahoma" w:hAnsi="Tahoma" w:cs="Tahoma"/>
          <w:b/>
          <w:bCs/>
          <w:color w:val="000000"/>
          <w:sz w:val="22"/>
          <w:szCs w:val="22"/>
        </w:rPr>
      </w:pPr>
    </w:p>
    <w:p w14:paraId="4F7DAAE7" w14:textId="239B166F" w:rsidR="00780AD0" w:rsidRPr="00C40C77" w:rsidRDefault="00087675" w:rsidP="00691E54">
      <w:pPr>
        <w:pStyle w:val="Akapitzlist"/>
        <w:numPr>
          <w:ilvl w:val="2"/>
          <w:numId w:val="21"/>
        </w:numPr>
        <w:ind w:left="567" w:hanging="567"/>
        <w:jc w:val="both"/>
        <w:rPr>
          <w:rFonts w:ascii="Tahoma" w:hAnsi="Tahoma" w:cs="Tahoma"/>
          <w:b/>
          <w:bCs/>
          <w:color w:val="000000"/>
          <w:sz w:val="22"/>
          <w:szCs w:val="22"/>
        </w:rPr>
      </w:pPr>
      <w:r w:rsidRPr="00C40C77">
        <w:rPr>
          <w:rFonts w:ascii="Tahoma" w:hAnsi="Tahoma" w:cs="Tahoma"/>
          <w:b/>
          <w:bCs/>
          <w:color w:val="000000"/>
          <w:sz w:val="22"/>
          <w:szCs w:val="22"/>
        </w:rPr>
        <w:t>Cennik podzespołów serwisowych</w:t>
      </w:r>
    </w:p>
    <w:p w14:paraId="229C2BB8" w14:textId="77777777" w:rsidR="00087675" w:rsidRPr="00C40C77" w:rsidRDefault="00087675" w:rsidP="00087675">
      <w:pPr>
        <w:jc w:val="both"/>
        <w:rPr>
          <w:rFonts w:ascii="Tahoma" w:hAnsi="Tahoma" w:cs="Tahoma"/>
          <w:color w:val="000000"/>
          <w:sz w:val="22"/>
          <w:szCs w:val="22"/>
        </w:rPr>
      </w:pPr>
    </w:p>
    <w:tbl>
      <w:tblPr>
        <w:tblStyle w:val="Tabela-Siatka"/>
        <w:tblW w:w="0" w:type="auto"/>
        <w:tblLook w:val="04A0" w:firstRow="1" w:lastRow="0" w:firstColumn="1" w:lastColumn="0" w:noHBand="0" w:noVBand="1"/>
      </w:tblPr>
      <w:tblGrid>
        <w:gridCol w:w="411"/>
        <w:gridCol w:w="4546"/>
        <w:gridCol w:w="1184"/>
        <w:gridCol w:w="1367"/>
      </w:tblGrid>
      <w:tr w:rsidR="00196FB9" w:rsidRPr="00C40C77" w14:paraId="59CE2593" w14:textId="77777777" w:rsidTr="006229D1">
        <w:trPr>
          <w:trHeight w:val="555"/>
        </w:trPr>
        <w:tc>
          <w:tcPr>
            <w:tcW w:w="411" w:type="dxa"/>
            <w:hideMark/>
          </w:tcPr>
          <w:p w14:paraId="4E07DE03" w14:textId="77777777" w:rsidR="00196FB9" w:rsidRPr="00C40C77" w:rsidRDefault="00196FB9" w:rsidP="00087675">
            <w:pPr>
              <w:jc w:val="both"/>
              <w:rPr>
                <w:rFonts w:ascii="Tahoma" w:hAnsi="Tahoma" w:cs="Tahoma"/>
                <w:b/>
                <w:bCs/>
                <w:color w:val="000000"/>
                <w:sz w:val="22"/>
                <w:szCs w:val="22"/>
                <w:u w:val="single"/>
              </w:rPr>
            </w:pPr>
            <w:r w:rsidRPr="00C40C77">
              <w:rPr>
                <w:rFonts w:ascii="Tahoma" w:hAnsi="Tahoma" w:cs="Tahoma"/>
                <w:b/>
                <w:bCs/>
                <w:color w:val="000000"/>
                <w:sz w:val="22"/>
                <w:szCs w:val="22"/>
                <w:u w:val="single"/>
              </w:rPr>
              <w:t> </w:t>
            </w:r>
          </w:p>
        </w:tc>
        <w:tc>
          <w:tcPr>
            <w:tcW w:w="4546" w:type="dxa"/>
            <w:hideMark/>
          </w:tcPr>
          <w:p w14:paraId="1EDCEDC3" w14:textId="1F7B4015" w:rsidR="00196FB9" w:rsidRPr="00C40C77" w:rsidRDefault="00196FB9" w:rsidP="00087675">
            <w:pPr>
              <w:jc w:val="both"/>
              <w:rPr>
                <w:rFonts w:ascii="Tahoma" w:hAnsi="Tahoma" w:cs="Tahoma"/>
                <w:b/>
                <w:bCs/>
                <w:color w:val="000000"/>
                <w:sz w:val="22"/>
                <w:szCs w:val="22"/>
                <w:u w:val="single"/>
              </w:rPr>
            </w:pPr>
            <w:r w:rsidRPr="00C40C77">
              <w:rPr>
                <w:rFonts w:ascii="Tahoma" w:hAnsi="Tahoma" w:cs="Tahoma"/>
                <w:b/>
                <w:bCs/>
                <w:color w:val="000000"/>
                <w:sz w:val="22"/>
                <w:szCs w:val="22"/>
                <w:u w:val="single"/>
              </w:rPr>
              <w:t> Cennik podzespołów serwisowych</w:t>
            </w:r>
          </w:p>
        </w:tc>
        <w:tc>
          <w:tcPr>
            <w:tcW w:w="1184" w:type="dxa"/>
            <w:hideMark/>
          </w:tcPr>
          <w:p w14:paraId="1C9A0F0F"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Jednostka miary</w:t>
            </w:r>
          </w:p>
        </w:tc>
        <w:tc>
          <w:tcPr>
            <w:tcW w:w="1367" w:type="dxa"/>
            <w:hideMark/>
          </w:tcPr>
          <w:p w14:paraId="5D40754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Cena  netto (zł)</w:t>
            </w:r>
          </w:p>
        </w:tc>
      </w:tr>
      <w:tr w:rsidR="00196FB9" w:rsidRPr="00C40C77" w14:paraId="0582609A" w14:textId="77777777" w:rsidTr="006229D1">
        <w:trPr>
          <w:trHeight w:val="300"/>
        </w:trPr>
        <w:tc>
          <w:tcPr>
            <w:tcW w:w="411" w:type="dxa"/>
            <w:noWrap/>
            <w:hideMark/>
          </w:tcPr>
          <w:p w14:paraId="65D656D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6ACDF13C"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500, 510,</w:t>
            </w:r>
          </w:p>
        </w:tc>
        <w:tc>
          <w:tcPr>
            <w:tcW w:w="1184" w:type="dxa"/>
            <w:noWrap/>
            <w:hideMark/>
          </w:tcPr>
          <w:p w14:paraId="79AC6C0D"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hideMark/>
          </w:tcPr>
          <w:p w14:paraId="66BA263B"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r>
      <w:tr w:rsidR="00196FB9" w:rsidRPr="00C40C77" w14:paraId="797E0950" w14:textId="77777777" w:rsidTr="006229D1">
        <w:trPr>
          <w:trHeight w:val="300"/>
        </w:trPr>
        <w:tc>
          <w:tcPr>
            <w:tcW w:w="411" w:type="dxa"/>
            <w:noWrap/>
            <w:hideMark/>
          </w:tcPr>
          <w:p w14:paraId="75C0B29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7C8FF8A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3A425E7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1F2E6EDF" w14:textId="2AAE4EBF" w:rsidR="00196FB9" w:rsidRPr="00C40C77" w:rsidRDefault="00196FB9" w:rsidP="00087675">
            <w:pPr>
              <w:jc w:val="both"/>
              <w:rPr>
                <w:rFonts w:ascii="Tahoma" w:hAnsi="Tahoma" w:cs="Tahoma"/>
                <w:color w:val="000000"/>
                <w:sz w:val="22"/>
                <w:szCs w:val="22"/>
              </w:rPr>
            </w:pPr>
          </w:p>
        </w:tc>
      </w:tr>
      <w:tr w:rsidR="00196FB9" w:rsidRPr="00C40C77" w14:paraId="185A5ADC" w14:textId="77777777" w:rsidTr="006229D1">
        <w:trPr>
          <w:trHeight w:val="300"/>
        </w:trPr>
        <w:tc>
          <w:tcPr>
            <w:tcW w:w="411" w:type="dxa"/>
            <w:noWrap/>
            <w:hideMark/>
          </w:tcPr>
          <w:p w14:paraId="778EFD1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438FF25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0451844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464C2488" w14:textId="2C8E15C2" w:rsidR="00196FB9" w:rsidRPr="00C40C77" w:rsidRDefault="00196FB9" w:rsidP="00087675">
            <w:pPr>
              <w:jc w:val="both"/>
              <w:rPr>
                <w:rFonts w:ascii="Tahoma" w:hAnsi="Tahoma" w:cs="Tahoma"/>
                <w:color w:val="000000"/>
                <w:sz w:val="22"/>
                <w:szCs w:val="22"/>
              </w:rPr>
            </w:pPr>
          </w:p>
        </w:tc>
      </w:tr>
      <w:tr w:rsidR="00196FB9" w:rsidRPr="00C40C77" w14:paraId="372EFEB5" w14:textId="77777777" w:rsidTr="006229D1">
        <w:trPr>
          <w:trHeight w:val="300"/>
        </w:trPr>
        <w:tc>
          <w:tcPr>
            <w:tcW w:w="411" w:type="dxa"/>
            <w:noWrap/>
            <w:hideMark/>
          </w:tcPr>
          <w:p w14:paraId="5733934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70A5316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0C6521E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1ED13FC1" w14:textId="006E3D21" w:rsidR="00196FB9" w:rsidRPr="00C40C77" w:rsidRDefault="00196FB9" w:rsidP="00087675">
            <w:pPr>
              <w:jc w:val="both"/>
              <w:rPr>
                <w:rFonts w:ascii="Tahoma" w:hAnsi="Tahoma" w:cs="Tahoma"/>
                <w:color w:val="000000"/>
                <w:sz w:val="22"/>
                <w:szCs w:val="22"/>
              </w:rPr>
            </w:pPr>
          </w:p>
        </w:tc>
      </w:tr>
      <w:tr w:rsidR="00196FB9" w:rsidRPr="00C40C77" w14:paraId="56BAF860" w14:textId="77777777" w:rsidTr="006229D1">
        <w:trPr>
          <w:trHeight w:val="300"/>
        </w:trPr>
        <w:tc>
          <w:tcPr>
            <w:tcW w:w="411" w:type="dxa"/>
            <w:noWrap/>
            <w:hideMark/>
          </w:tcPr>
          <w:p w14:paraId="5952395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426EB272"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T730</w:t>
            </w:r>
          </w:p>
        </w:tc>
        <w:tc>
          <w:tcPr>
            <w:tcW w:w="1184" w:type="dxa"/>
            <w:noWrap/>
            <w:hideMark/>
          </w:tcPr>
          <w:p w14:paraId="2BC0923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15B5F072" w14:textId="56F30321" w:rsidR="00196FB9" w:rsidRPr="00C40C77" w:rsidRDefault="00196FB9" w:rsidP="00087675">
            <w:pPr>
              <w:jc w:val="both"/>
              <w:rPr>
                <w:rFonts w:ascii="Tahoma" w:hAnsi="Tahoma" w:cs="Tahoma"/>
                <w:color w:val="000000"/>
                <w:sz w:val="22"/>
                <w:szCs w:val="22"/>
              </w:rPr>
            </w:pPr>
          </w:p>
        </w:tc>
      </w:tr>
      <w:tr w:rsidR="00196FB9" w:rsidRPr="00C40C77" w14:paraId="2B45F1C3" w14:textId="77777777" w:rsidTr="006229D1">
        <w:trPr>
          <w:trHeight w:val="300"/>
        </w:trPr>
        <w:tc>
          <w:tcPr>
            <w:tcW w:w="411" w:type="dxa"/>
            <w:noWrap/>
            <w:hideMark/>
          </w:tcPr>
          <w:p w14:paraId="64DCC0B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03DA14D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605EF05F"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35384C0C" w14:textId="36B7D467" w:rsidR="00196FB9" w:rsidRPr="00C40C77" w:rsidRDefault="00196FB9" w:rsidP="00087675">
            <w:pPr>
              <w:jc w:val="both"/>
              <w:rPr>
                <w:rFonts w:ascii="Tahoma" w:hAnsi="Tahoma" w:cs="Tahoma"/>
                <w:color w:val="000000"/>
                <w:sz w:val="22"/>
                <w:szCs w:val="22"/>
              </w:rPr>
            </w:pPr>
          </w:p>
        </w:tc>
      </w:tr>
      <w:tr w:rsidR="00196FB9" w:rsidRPr="00C40C77" w14:paraId="22309F08" w14:textId="77777777" w:rsidTr="006229D1">
        <w:trPr>
          <w:trHeight w:val="300"/>
        </w:trPr>
        <w:tc>
          <w:tcPr>
            <w:tcW w:w="411" w:type="dxa"/>
            <w:noWrap/>
            <w:hideMark/>
          </w:tcPr>
          <w:p w14:paraId="1793E43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1FA70B3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666612C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74EB0EF1" w14:textId="3F2DC5D1" w:rsidR="00196FB9" w:rsidRPr="00C40C77" w:rsidRDefault="00196FB9" w:rsidP="00087675">
            <w:pPr>
              <w:jc w:val="both"/>
              <w:rPr>
                <w:rFonts w:ascii="Tahoma" w:hAnsi="Tahoma" w:cs="Tahoma"/>
                <w:color w:val="000000"/>
                <w:sz w:val="22"/>
                <w:szCs w:val="22"/>
              </w:rPr>
            </w:pPr>
          </w:p>
        </w:tc>
      </w:tr>
      <w:tr w:rsidR="00196FB9" w:rsidRPr="00C40C77" w14:paraId="5BDEDDC1" w14:textId="77777777" w:rsidTr="006229D1">
        <w:trPr>
          <w:trHeight w:val="300"/>
        </w:trPr>
        <w:tc>
          <w:tcPr>
            <w:tcW w:w="411" w:type="dxa"/>
            <w:noWrap/>
            <w:hideMark/>
          </w:tcPr>
          <w:p w14:paraId="20147A3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4CA2148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00F9885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7FF0EFAF" w14:textId="4CC11C8F" w:rsidR="00196FB9" w:rsidRPr="00C40C77" w:rsidRDefault="00196FB9" w:rsidP="00087675">
            <w:pPr>
              <w:jc w:val="both"/>
              <w:rPr>
                <w:rFonts w:ascii="Tahoma" w:hAnsi="Tahoma" w:cs="Tahoma"/>
                <w:color w:val="000000"/>
                <w:sz w:val="22"/>
                <w:szCs w:val="22"/>
              </w:rPr>
            </w:pPr>
          </w:p>
        </w:tc>
      </w:tr>
      <w:tr w:rsidR="00196FB9" w:rsidRPr="00C40C77" w14:paraId="42EE12ED" w14:textId="77777777" w:rsidTr="006229D1">
        <w:trPr>
          <w:trHeight w:val="300"/>
        </w:trPr>
        <w:tc>
          <w:tcPr>
            <w:tcW w:w="411" w:type="dxa"/>
            <w:noWrap/>
            <w:hideMark/>
          </w:tcPr>
          <w:p w14:paraId="30AC90EB"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6740676D"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1050C plus</w:t>
            </w:r>
          </w:p>
        </w:tc>
        <w:tc>
          <w:tcPr>
            <w:tcW w:w="1184" w:type="dxa"/>
            <w:noWrap/>
            <w:hideMark/>
          </w:tcPr>
          <w:p w14:paraId="2CCCBB8E"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45441333" w14:textId="6A077DB5" w:rsidR="00196FB9" w:rsidRPr="00C40C77" w:rsidRDefault="00196FB9" w:rsidP="00087675">
            <w:pPr>
              <w:jc w:val="both"/>
              <w:rPr>
                <w:rFonts w:ascii="Tahoma" w:hAnsi="Tahoma" w:cs="Tahoma"/>
                <w:color w:val="000000"/>
                <w:sz w:val="22"/>
                <w:szCs w:val="22"/>
              </w:rPr>
            </w:pPr>
          </w:p>
        </w:tc>
      </w:tr>
      <w:tr w:rsidR="00196FB9" w:rsidRPr="00C40C77" w14:paraId="226DA6A7" w14:textId="77777777" w:rsidTr="006229D1">
        <w:trPr>
          <w:trHeight w:val="300"/>
        </w:trPr>
        <w:tc>
          <w:tcPr>
            <w:tcW w:w="411" w:type="dxa"/>
            <w:noWrap/>
            <w:hideMark/>
          </w:tcPr>
          <w:p w14:paraId="00E0B358"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lastRenderedPageBreak/>
              <w:t>1</w:t>
            </w:r>
          </w:p>
        </w:tc>
        <w:tc>
          <w:tcPr>
            <w:tcW w:w="4546" w:type="dxa"/>
            <w:noWrap/>
            <w:hideMark/>
          </w:tcPr>
          <w:p w14:paraId="474CE17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6B71F89B"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0E5B32F8" w14:textId="2A84535C" w:rsidR="00196FB9" w:rsidRPr="00C40C77" w:rsidRDefault="00196FB9" w:rsidP="00087675">
            <w:pPr>
              <w:jc w:val="both"/>
              <w:rPr>
                <w:rFonts w:ascii="Tahoma" w:hAnsi="Tahoma" w:cs="Tahoma"/>
                <w:color w:val="000000"/>
                <w:sz w:val="22"/>
                <w:szCs w:val="22"/>
              </w:rPr>
            </w:pPr>
          </w:p>
        </w:tc>
      </w:tr>
      <w:tr w:rsidR="00196FB9" w:rsidRPr="00C40C77" w14:paraId="6278B4EE" w14:textId="77777777" w:rsidTr="006229D1">
        <w:trPr>
          <w:trHeight w:val="300"/>
        </w:trPr>
        <w:tc>
          <w:tcPr>
            <w:tcW w:w="411" w:type="dxa"/>
            <w:noWrap/>
            <w:hideMark/>
          </w:tcPr>
          <w:p w14:paraId="110BD2B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0D9F336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2F840BD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77C67ED5" w14:textId="199F32CD" w:rsidR="00196FB9" w:rsidRPr="00C40C77" w:rsidRDefault="00196FB9" w:rsidP="00087675">
            <w:pPr>
              <w:jc w:val="both"/>
              <w:rPr>
                <w:rFonts w:ascii="Tahoma" w:hAnsi="Tahoma" w:cs="Tahoma"/>
                <w:color w:val="000000"/>
                <w:sz w:val="22"/>
                <w:szCs w:val="22"/>
              </w:rPr>
            </w:pPr>
          </w:p>
        </w:tc>
      </w:tr>
      <w:tr w:rsidR="00196FB9" w:rsidRPr="00C40C77" w14:paraId="6A3B4A52" w14:textId="77777777" w:rsidTr="006229D1">
        <w:trPr>
          <w:trHeight w:val="300"/>
        </w:trPr>
        <w:tc>
          <w:tcPr>
            <w:tcW w:w="411" w:type="dxa"/>
            <w:noWrap/>
            <w:hideMark/>
          </w:tcPr>
          <w:p w14:paraId="4BC200BA"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6CA2B97B"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39B2A2B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15180F49" w14:textId="70918491" w:rsidR="00196FB9" w:rsidRPr="00C40C77" w:rsidRDefault="00196FB9" w:rsidP="00087675">
            <w:pPr>
              <w:jc w:val="both"/>
              <w:rPr>
                <w:rFonts w:ascii="Tahoma" w:hAnsi="Tahoma" w:cs="Tahoma"/>
                <w:color w:val="000000"/>
                <w:sz w:val="22"/>
                <w:szCs w:val="22"/>
              </w:rPr>
            </w:pPr>
          </w:p>
        </w:tc>
      </w:tr>
      <w:tr w:rsidR="00196FB9" w:rsidRPr="00C40C77" w14:paraId="3AAA1ED4" w14:textId="77777777" w:rsidTr="006229D1">
        <w:trPr>
          <w:trHeight w:val="300"/>
        </w:trPr>
        <w:tc>
          <w:tcPr>
            <w:tcW w:w="411" w:type="dxa"/>
            <w:noWrap/>
            <w:hideMark/>
          </w:tcPr>
          <w:p w14:paraId="7F9F0B0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1376B9DA"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T850</w:t>
            </w:r>
          </w:p>
        </w:tc>
        <w:tc>
          <w:tcPr>
            <w:tcW w:w="1184" w:type="dxa"/>
            <w:noWrap/>
            <w:hideMark/>
          </w:tcPr>
          <w:p w14:paraId="4CC49D9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2DDD6E16" w14:textId="23F0FF51" w:rsidR="00196FB9" w:rsidRPr="00C40C77" w:rsidRDefault="00196FB9" w:rsidP="00087675">
            <w:pPr>
              <w:jc w:val="both"/>
              <w:rPr>
                <w:rFonts w:ascii="Tahoma" w:hAnsi="Tahoma" w:cs="Tahoma"/>
                <w:color w:val="000000"/>
                <w:sz w:val="22"/>
                <w:szCs w:val="22"/>
              </w:rPr>
            </w:pPr>
          </w:p>
        </w:tc>
      </w:tr>
      <w:tr w:rsidR="00196FB9" w:rsidRPr="00C40C77" w14:paraId="7D761D16" w14:textId="77777777" w:rsidTr="006229D1">
        <w:trPr>
          <w:trHeight w:val="300"/>
        </w:trPr>
        <w:tc>
          <w:tcPr>
            <w:tcW w:w="411" w:type="dxa"/>
            <w:noWrap/>
            <w:hideMark/>
          </w:tcPr>
          <w:p w14:paraId="2B6D7AE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2210486F"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65B7885D"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4CF740E9" w14:textId="3AEBEC78" w:rsidR="00196FB9" w:rsidRPr="00C40C77" w:rsidRDefault="00196FB9" w:rsidP="00087675">
            <w:pPr>
              <w:jc w:val="both"/>
              <w:rPr>
                <w:rFonts w:ascii="Tahoma" w:hAnsi="Tahoma" w:cs="Tahoma"/>
                <w:color w:val="000000"/>
                <w:sz w:val="22"/>
                <w:szCs w:val="22"/>
              </w:rPr>
            </w:pPr>
          </w:p>
        </w:tc>
      </w:tr>
      <w:tr w:rsidR="00196FB9" w:rsidRPr="00C40C77" w14:paraId="6E72B5B1" w14:textId="77777777" w:rsidTr="006229D1">
        <w:trPr>
          <w:trHeight w:val="300"/>
        </w:trPr>
        <w:tc>
          <w:tcPr>
            <w:tcW w:w="411" w:type="dxa"/>
            <w:noWrap/>
            <w:hideMark/>
          </w:tcPr>
          <w:p w14:paraId="3746D19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32E3B71F"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64F4E04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214BD5BD" w14:textId="583C6212" w:rsidR="00196FB9" w:rsidRPr="00C40C77" w:rsidRDefault="00196FB9" w:rsidP="00087675">
            <w:pPr>
              <w:jc w:val="both"/>
              <w:rPr>
                <w:rFonts w:ascii="Tahoma" w:hAnsi="Tahoma" w:cs="Tahoma"/>
                <w:color w:val="000000"/>
                <w:sz w:val="22"/>
                <w:szCs w:val="22"/>
              </w:rPr>
            </w:pPr>
          </w:p>
        </w:tc>
      </w:tr>
      <w:tr w:rsidR="00196FB9" w:rsidRPr="00C40C77" w14:paraId="6D28A362" w14:textId="77777777" w:rsidTr="006229D1">
        <w:trPr>
          <w:trHeight w:val="300"/>
        </w:trPr>
        <w:tc>
          <w:tcPr>
            <w:tcW w:w="411" w:type="dxa"/>
            <w:noWrap/>
            <w:hideMark/>
          </w:tcPr>
          <w:p w14:paraId="41B14C3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49C6098A"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4D68BD03"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4627F9AD" w14:textId="7419713A" w:rsidR="00196FB9" w:rsidRPr="00C40C77" w:rsidRDefault="00196FB9" w:rsidP="00087675">
            <w:pPr>
              <w:jc w:val="both"/>
              <w:rPr>
                <w:rFonts w:ascii="Tahoma" w:hAnsi="Tahoma" w:cs="Tahoma"/>
                <w:color w:val="000000"/>
                <w:sz w:val="22"/>
                <w:szCs w:val="22"/>
              </w:rPr>
            </w:pPr>
          </w:p>
        </w:tc>
      </w:tr>
      <w:tr w:rsidR="00196FB9" w:rsidRPr="00C40C77" w14:paraId="177C2290" w14:textId="77777777" w:rsidTr="006229D1">
        <w:trPr>
          <w:trHeight w:val="300"/>
        </w:trPr>
        <w:tc>
          <w:tcPr>
            <w:tcW w:w="411" w:type="dxa"/>
            <w:noWrap/>
            <w:hideMark/>
          </w:tcPr>
          <w:p w14:paraId="4B10E87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62B27BBC"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w:t>
            </w:r>
            <w:proofErr w:type="spellStart"/>
            <w:r w:rsidRPr="00C40C77">
              <w:rPr>
                <w:rFonts w:ascii="Tahoma" w:hAnsi="Tahoma" w:cs="Tahoma"/>
                <w:b/>
                <w:bCs/>
                <w:color w:val="000000"/>
                <w:sz w:val="22"/>
                <w:szCs w:val="22"/>
              </w:rPr>
              <w:t>urzadzeń</w:t>
            </w:r>
            <w:proofErr w:type="spellEnd"/>
            <w:r w:rsidRPr="00C40C77">
              <w:rPr>
                <w:rFonts w:ascii="Tahoma" w:hAnsi="Tahoma" w:cs="Tahoma"/>
                <w:b/>
                <w:bCs/>
                <w:color w:val="000000"/>
                <w:sz w:val="22"/>
                <w:szCs w:val="22"/>
              </w:rPr>
              <w:t xml:space="preserve">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T1200</w:t>
            </w:r>
          </w:p>
        </w:tc>
        <w:tc>
          <w:tcPr>
            <w:tcW w:w="1184" w:type="dxa"/>
            <w:noWrap/>
            <w:hideMark/>
          </w:tcPr>
          <w:p w14:paraId="7441D41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1C71FBFA" w14:textId="1D00ACB7" w:rsidR="00196FB9" w:rsidRPr="00C40C77" w:rsidRDefault="00196FB9" w:rsidP="00087675">
            <w:pPr>
              <w:jc w:val="both"/>
              <w:rPr>
                <w:rFonts w:ascii="Tahoma" w:hAnsi="Tahoma" w:cs="Tahoma"/>
                <w:color w:val="000000"/>
                <w:sz w:val="22"/>
                <w:szCs w:val="22"/>
              </w:rPr>
            </w:pPr>
          </w:p>
        </w:tc>
      </w:tr>
      <w:tr w:rsidR="00196FB9" w:rsidRPr="00C40C77" w14:paraId="725D0710" w14:textId="77777777" w:rsidTr="006229D1">
        <w:trPr>
          <w:trHeight w:val="300"/>
        </w:trPr>
        <w:tc>
          <w:tcPr>
            <w:tcW w:w="411" w:type="dxa"/>
            <w:noWrap/>
            <w:hideMark/>
          </w:tcPr>
          <w:p w14:paraId="10469AF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7FB3FFD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376A126D"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7B51B23E" w14:textId="221324A8" w:rsidR="00196FB9" w:rsidRPr="00C40C77" w:rsidRDefault="00196FB9" w:rsidP="00087675">
            <w:pPr>
              <w:jc w:val="both"/>
              <w:rPr>
                <w:rFonts w:ascii="Tahoma" w:hAnsi="Tahoma" w:cs="Tahoma"/>
                <w:color w:val="000000"/>
                <w:sz w:val="22"/>
                <w:szCs w:val="22"/>
              </w:rPr>
            </w:pPr>
          </w:p>
        </w:tc>
      </w:tr>
      <w:tr w:rsidR="00196FB9" w:rsidRPr="00C40C77" w14:paraId="7B2D2F0D" w14:textId="77777777" w:rsidTr="006229D1">
        <w:trPr>
          <w:trHeight w:val="300"/>
        </w:trPr>
        <w:tc>
          <w:tcPr>
            <w:tcW w:w="411" w:type="dxa"/>
            <w:noWrap/>
            <w:hideMark/>
          </w:tcPr>
          <w:p w14:paraId="75E4D37D"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66926B2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1A25A40B"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3112EA8D" w14:textId="6A5A24F0" w:rsidR="00196FB9" w:rsidRPr="00C40C77" w:rsidRDefault="00196FB9" w:rsidP="00087675">
            <w:pPr>
              <w:jc w:val="both"/>
              <w:rPr>
                <w:rFonts w:ascii="Tahoma" w:hAnsi="Tahoma" w:cs="Tahoma"/>
                <w:color w:val="000000"/>
                <w:sz w:val="22"/>
                <w:szCs w:val="22"/>
              </w:rPr>
            </w:pPr>
          </w:p>
        </w:tc>
      </w:tr>
      <w:tr w:rsidR="00196FB9" w:rsidRPr="00C40C77" w14:paraId="7AD5FD39" w14:textId="77777777" w:rsidTr="006229D1">
        <w:trPr>
          <w:trHeight w:val="300"/>
        </w:trPr>
        <w:tc>
          <w:tcPr>
            <w:tcW w:w="411" w:type="dxa"/>
            <w:noWrap/>
            <w:hideMark/>
          </w:tcPr>
          <w:p w14:paraId="0F730E18"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4BF078A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6352430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65E2A754" w14:textId="74021142" w:rsidR="00196FB9" w:rsidRPr="00C40C77" w:rsidRDefault="00196FB9" w:rsidP="00087675">
            <w:pPr>
              <w:jc w:val="both"/>
              <w:rPr>
                <w:rFonts w:ascii="Tahoma" w:hAnsi="Tahoma" w:cs="Tahoma"/>
                <w:color w:val="000000"/>
                <w:sz w:val="22"/>
                <w:szCs w:val="22"/>
              </w:rPr>
            </w:pPr>
          </w:p>
        </w:tc>
      </w:tr>
      <w:tr w:rsidR="00196FB9" w:rsidRPr="00C40C77" w14:paraId="3B8A16DD" w14:textId="77777777" w:rsidTr="006229D1">
        <w:trPr>
          <w:trHeight w:val="300"/>
        </w:trPr>
        <w:tc>
          <w:tcPr>
            <w:tcW w:w="411" w:type="dxa"/>
            <w:noWrap/>
            <w:hideMark/>
          </w:tcPr>
          <w:p w14:paraId="7E606D7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54544E83"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Z2100</w:t>
            </w:r>
          </w:p>
        </w:tc>
        <w:tc>
          <w:tcPr>
            <w:tcW w:w="1184" w:type="dxa"/>
            <w:noWrap/>
            <w:hideMark/>
          </w:tcPr>
          <w:p w14:paraId="4154E12A"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704EDF79" w14:textId="6710654E" w:rsidR="00196FB9" w:rsidRPr="00C40C77" w:rsidRDefault="00196FB9" w:rsidP="00087675">
            <w:pPr>
              <w:jc w:val="both"/>
              <w:rPr>
                <w:rFonts w:ascii="Tahoma" w:hAnsi="Tahoma" w:cs="Tahoma"/>
                <w:color w:val="000000"/>
                <w:sz w:val="22"/>
                <w:szCs w:val="22"/>
              </w:rPr>
            </w:pPr>
          </w:p>
        </w:tc>
      </w:tr>
      <w:tr w:rsidR="00196FB9" w:rsidRPr="00C40C77" w14:paraId="27CE5C8C" w14:textId="77777777" w:rsidTr="006229D1">
        <w:trPr>
          <w:trHeight w:val="300"/>
        </w:trPr>
        <w:tc>
          <w:tcPr>
            <w:tcW w:w="411" w:type="dxa"/>
            <w:noWrap/>
            <w:hideMark/>
          </w:tcPr>
          <w:p w14:paraId="3B9BEC1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67BCCCA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formater</w:t>
            </w:r>
          </w:p>
        </w:tc>
        <w:tc>
          <w:tcPr>
            <w:tcW w:w="1184" w:type="dxa"/>
            <w:noWrap/>
            <w:hideMark/>
          </w:tcPr>
          <w:p w14:paraId="5102FEA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7AF00F0D" w14:textId="5EC50AF3" w:rsidR="00196FB9" w:rsidRPr="00C40C77" w:rsidRDefault="00196FB9" w:rsidP="00087675">
            <w:pPr>
              <w:jc w:val="both"/>
              <w:rPr>
                <w:rFonts w:ascii="Tahoma" w:hAnsi="Tahoma" w:cs="Tahoma"/>
                <w:color w:val="000000"/>
                <w:sz w:val="22"/>
                <w:szCs w:val="22"/>
              </w:rPr>
            </w:pPr>
          </w:p>
        </w:tc>
      </w:tr>
      <w:tr w:rsidR="00196FB9" w:rsidRPr="00C40C77" w14:paraId="33758F09" w14:textId="77777777" w:rsidTr="006229D1">
        <w:trPr>
          <w:trHeight w:val="300"/>
        </w:trPr>
        <w:tc>
          <w:tcPr>
            <w:tcW w:w="411" w:type="dxa"/>
            <w:noWrap/>
            <w:hideMark/>
          </w:tcPr>
          <w:p w14:paraId="32C1243A"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369795D8"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705C51F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20C14A0C" w14:textId="001B79E4" w:rsidR="00196FB9" w:rsidRPr="00C40C77" w:rsidRDefault="00196FB9" w:rsidP="00087675">
            <w:pPr>
              <w:jc w:val="both"/>
              <w:rPr>
                <w:rFonts w:ascii="Tahoma" w:hAnsi="Tahoma" w:cs="Tahoma"/>
                <w:color w:val="000000"/>
                <w:sz w:val="22"/>
                <w:szCs w:val="22"/>
              </w:rPr>
            </w:pPr>
          </w:p>
        </w:tc>
      </w:tr>
      <w:tr w:rsidR="00196FB9" w:rsidRPr="00C40C77" w14:paraId="57FC07AD" w14:textId="77777777" w:rsidTr="006229D1">
        <w:trPr>
          <w:trHeight w:val="300"/>
        </w:trPr>
        <w:tc>
          <w:tcPr>
            <w:tcW w:w="411" w:type="dxa"/>
            <w:noWrap/>
            <w:hideMark/>
          </w:tcPr>
          <w:p w14:paraId="3FFD0A4F"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698161D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2392AF6D"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4D609EEC" w14:textId="1AD26D42" w:rsidR="00196FB9" w:rsidRPr="00C40C77" w:rsidRDefault="00196FB9" w:rsidP="00087675">
            <w:pPr>
              <w:jc w:val="both"/>
              <w:rPr>
                <w:rFonts w:ascii="Tahoma" w:hAnsi="Tahoma" w:cs="Tahoma"/>
                <w:color w:val="000000"/>
                <w:sz w:val="22"/>
                <w:szCs w:val="22"/>
              </w:rPr>
            </w:pPr>
          </w:p>
        </w:tc>
      </w:tr>
      <w:tr w:rsidR="00196FB9" w:rsidRPr="00C40C77" w14:paraId="5F508DDC" w14:textId="77777777" w:rsidTr="006229D1">
        <w:trPr>
          <w:trHeight w:val="300"/>
        </w:trPr>
        <w:tc>
          <w:tcPr>
            <w:tcW w:w="411" w:type="dxa"/>
            <w:noWrap/>
            <w:hideMark/>
          </w:tcPr>
          <w:p w14:paraId="7ABF573A"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1982550B"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1100 PS</w:t>
            </w:r>
          </w:p>
        </w:tc>
        <w:tc>
          <w:tcPr>
            <w:tcW w:w="1184" w:type="dxa"/>
            <w:noWrap/>
            <w:hideMark/>
          </w:tcPr>
          <w:p w14:paraId="38053BF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3BDA830B" w14:textId="31FD48AB" w:rsidR="00196FB9" w:rsidRPr="00C40C77" w:rsidRDefault="00196FB9" w:rsidP="00087675">
            <w:pPr>
              <w:jc w:val="both"/>
              <w:rPr>
                <w:rFonts w:ascii="Tahoma" w:hAnsi="Tahoma" w:cs="Tahoma"/>
                <w:color w:val="000000"/>
                <w:sz w:val="22"/>
                <w:szCs w:val="22"/>
              </w:rPr>
            </w:pPr>
          </w:p>
        </w:tc>
      </w:tr>
      <w:tr w:rsidR="00196FB9" w:rsidRPr="00C40C77" w14:paraId="4762CBED" w14:textId="77777777" w:rsidTr="006229D1">
        <w:trPr>
          <w:trHeight w:val="300"/>
        </w:trPr>
        <w:tc>
          <w:tcPr>
            <w:tcW w:w="411" w:type="dxa"/>
            <w:noWrap/>
            <w:hideMark/>
          </w:tcPr>
          <w:p w14:paraId="305F2D2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4E54112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0A22D2C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74FD967A" w14:textId="15AB1F7F" w:rsidR="00196FB9" w:rsidRPr="00C40C77" w:rsidRDefault="00196FB9" w:rsidP="00087675">
            <w:pPr>
              <w:jc w:val="both"/>
              <w:rPr>
                <w:rFonts w:ascii="Tahoma" w:hAnsi="Tahoma" w:cs="Tahoma"/>
                <w:color w:val="000000"/>
                <w:sz w:val="22"/>
                <w:szCs w:val="22"/>
              </w:rPr>
            </w:pPr>
          </w:p>
        </w:tc>
      </w:tr>
      <w:tr w:rsidR="00196FB9" w:rsidRPr="00C40C77" w14:paraId="4A2C5985" w14:textId="77777777" w:rsidTr="006229D1">
        <w:trPr>
          <w:trHeight w:val="300"/>
        </w:trPr>
        <w:tc>
          <w:tcPr>
            <w:tcW w:w="411" w:type="dxa"/>
            <w:noWrap/>
            <w:hideMark/>
          </w:tcPr>
          <w:p w14:paraId="34361BE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1AD8B6A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06E4AAD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0D7AE974" w14:textId="26933670" w:rsidR="00196FB9" w:rsidRPr="00C40C77" w:rsidRDefault="00196FB9" w:rsidP="00087675">
            <w:pPr>
              <w:jc w:val="both"/>
              <w:rPr>
                <w:rFonts w:ascii="Tahoma" w:hAnsi="Tahoma" w:cs="Tahoma"/>
                <w:color w:val="000000"/>
                <w:sz w:val="22"/>
                <w:szCs w:val="22"/>
              </w:rPr>
            </w:pPr>
          </w:p>
        </w:tc>
      </w:tr>
      <w:tr w:rsidR="00196FB9" w:rsidRPr="00C40C77" w14:paraId="4373B7DB" w14:textId="77777777" w:rsidTr="006229D1">
        <w:trPr>
          <w:trHeight w:val="300"/>
        </w:trPr>
        <w:tc>
          <w:tcPr>
            <w:tcW w:w="411" w:type="dxa"/>
            <w:noWrap/>
            <w:hideMark/>
          </w:tcPr>
          <w:p w14:paraId="2273282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36D8E63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3A03C73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3DFE1B30" w14:textId="612BC174" w:rsidR="00196FB9" w:rsidRPr="00C40C77" w:rsidRDefault="00196FB9" w:rsidP="00087675">
            <w:pPr>
              <w:jc w:val="both"/>
              <w:rPr>
                <w:rFonts w:ascii="Tahoma" w:hAnsi="Tahoma" w:cs="Tahoma"/>
                <w:color w:val="000000"/>
                <w:sz w:val="22"/>
                <w:szCs w:val="22"/>
              </w:rPr>
            </w:pPr>
          </w:p>
        </w:tc>
      </w:tr>
      <w:tr w:rsidR="00196FB9" w:rsidRPr="00C40C77" w14:paraId="28B6C71A" w14:textId="77777777" w:rsidTr="006229D1">
        <w:trPr>
          <w:trHeight w:val="300"/>
        </w:trPr>
        <w:tc>
          <w:tcPr>
            <w:tcW w:w="411" w:type="dxa"/>
            <w:noWrap/>
            <w:hideMark/>
          </w:tcPr>
          <w:p w14:paraId="4961356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3149CEDD"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1300</w:t>
            </w:r>
          </w:p>
        </w:tc>
        <w:tc>
          <w:tcPr>
            <w:tcW w:w="1184" w:type="dxa"/>
            <w:noWrap/>
            <w:hideMark/>
          </w:tcPr>
          <w:p w14:paraId="7791BB1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2CC35426" w14:textId="3397B0C1" w:rsidR="00196FB9" w:rsidRPr="00C40C77" w:rsidRDefault="00196FB9" w:rsidP="00087675">
            <w:pPr>
              <w:jc w:val="both"/>
              <w:rPr>
                <w:rFonts w:ascii="Tahoma" w:hAnsi="Tahoma" w:cs="Tahoma"/>
                <w:color w:val="000000"/>
                <w:sz w:val="22"/>
                <w:szCs w:val="22"/>
              </w:rPr>
            </w:pPr>
          </w:p>
        </w:tc>
      </w:tr>
      <w:tr w:rsidR="00196FB9" w:rsidRPr="00C40C77" w14:paraId="6B61CF63" w14:textId="77777777" w:rsidTr="006229D1">
        <w:trPr>
          <w:trHeight w:val="300"/>
        </w:trPr>
        <w:tc>
          <w:tcPr>
            <w:tcW w:w="411" w:type="dxa"/>
            <w:noWrap/>
            <w:hideMark/>
          </w:tcPr>
          <w:p w14:paraId="0700E66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48938223"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5DF4639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039C65E8" w14:textId="642CB762" w:rsidR="00196FB9" w:rsidRPr="00C40C77" w:rsidRDefault="00196FB9" w:rsidP="00087675">
            <w:pPr>
              <w:jc w:val="both"/>
              <w:rPr>
                <w:rFonts w:ascii="Tahoma" w:hAnsi="Tahoma" w:cs="Tahoma"/>
                <w:color w:val="000000"/>
                <w:sz w:val="22"/>
                <w:szCs w:val="22"/>
              </w:rPr>
            </w:pPr>
          </w:p>
        </w:tc>
      </w:tr>
      <w:tr w:rsidR="00196FB9" w:rsidRPr="00C40C77" w14:paraId="0C5C89CE" w14:textId="77777777" w:rsidTr="006229D1">
        <w:trPr>
          <w:trHeight w:val="300"/>
        </w:trPr>
        <w:tc>
          <w:tcPr>
            <w:tcW w:w="411" w:type="dxa"/>
            <w:noWrap/>
            <w:hideMark/>
          </w:tcPr>
          <w:p w14:paraId="225DFE3B"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0AEEDB4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085DFA7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185EADBB" w14:textId="75D32520" w:rsidR="00196FB9" w:rsidRPr="00C40C77" w:rsidRDefault="00196FB9" w:rsidP="00087675">
            <w:pPr>
              <w:jc w:val="both"/>
              <w:rPr>
                <w:rFonts w:ascii="Tahoma" w:hAnsi="Tahoma" w:cs="Tahoma"/>
                <w:color w:val="000000"/>
                <w:sz w:val="22"/>
                <w:szCs w:val="22"/>
              </w:rPr>
            </w:pPr>
          </w:p>
        </w:tc>
      </w:tr>
      <w:tr w:rsidR="00196FB9" w:rsidRPr="00C40C77" w14:paraId="6E07F84C" w14:textId="77777777" w:rsidTr="006229D1">
        <w:trPr>
          <w:trHeight w:val="300"/>
        </w:trPr>
        <w:tc>
          <w:tcPr>
            <w:tcW w:w="411" w:type="dxa"/>
            <w:noWrap/>
            <w:hideMark/>
          </w:tcPr>
          <w:p w14:paraId="551F6B5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3164E73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07069B7F"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2388164E" w14:textId="1EA3DEAF" w:rsidR="00196FB9" w:rsidRPr="00C40C77" w:rsidRDefault="00196FB9" w:rsidP="00087675">
            <w:pPr>
              <w:jc w:val="both"/>
              <w:rPr>
                <w:rFonts w:ascii="Tahoma" w:hAnsi="Tahoma" w:cs="Tahoma"/>
                <w:color w:val="000000"/>
                <w:sz w:val="22"/>
                <w:szCs w:val="22"/>
              </w:rPr>
            </w:pPr>
          </w:p>
        </w:tc>
      </w:tr>
      <w:tr w:rsidR="00196FB9" w:rsidRPr="00C40C77" w14:paraId="456B2C18" w14:textId="77777777" w:rsidTr="006229D1">
        <w:trPr>
          <w:trHeight w:val="300"/>
        </w:trPr>
        <w:tc>
          <w:tcPr>
            <w:tcW w:w="411" w:type="dxa"/>
            <w:noWrap/>
            <w:hideMark/>
          </w:tcPr>
          <w:p w14:paraId="42CD617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5C1FD9D5"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HP </w:t>
            </w:r>
            <w:proofErr w:type="spellStart"/>
            <w:r w:rsidRPr="00C40C77">
              <w:rPr>
                <w:rFonts w:ascii="Tahoma" w:hAnsi="Tahoma" w:cs="Tahoma"/>
                <w:b/>
                <w:bCs/>
                <w:color w:val="000000"/>
                <w:sz w:val="22"/>
                <w:szCs w:val="22"/>
              </w:rPr>
              <w:t>DesignJet</w:t>
            </w:r>
            <w:proofErr w:type="spellEnd"/>
            <w:r w:rsidRPr="00C40C77">
              <w:rPr>
                <w:rFonts w:ascii="Tahoma" w:hAnsi="Tahoma" w:cs="Tahoma"/>
                <w:b/>
                <w:bCs/>
                <w:color w:val="000000"/>
                <w:sz w:val="22"/>
                <w:szCs w:val="22"/>
              </w:rPr>
              <w:t xml:space="preserve"> 111</w:t>
            </w:r>
          </w:p>
        </w:tc>
        <w:tc>
          <w:tcPr>
            <w:tcW w:w="1184" w:type="dxa"/>
            <w:noWrap/>
            <w:hideMark/>
          </w:tcPr>
          <w:p w14:paraId="4CF4998B"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5EB3492E" w14:textId="10807820" w:rsidR="00196FB9" w:rsidRPr="00C40C77" w:rsidRDefault="00196FB9" w:rsidP="00087675">
            <w:pPr>
              <w:jc w:val="both"/>
              <w:rPr>
                <w:rFonts w:ascii="Tahoma" w:hAnsi="Tahoma" w:cs="Tahoma"/>
                <w:color w:val="000000"/>
                <w:sz w:val="22"/>
                <w:szCs w:val="22"/>
              </w:rPr>
            </w:pPr>
          </w:p>
        </w:tc>
      </w:tr>
      <w:tr w:rsidR="00196FB9" w:rsidRPr="00C40C77" w14:paraId="43C9A997" w14:textId="77777777" w:rsidTr="006229D1">
        <w:trPr>
          <w:trHeight w:val="300"/>
        </w:trPr>
        <w:tc>
          <w:tcPr>
            <w:tcW w:w="411" w:type="dxa"/>
            <w:noWrap/>
            <w:hideMark/>
          </w:tcPr>
          <w:p w14:paraId="3B8780B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5860D653"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160B07B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4032ED77" w14:textId="4CDAF048" w:rsidR="00196FB9" w:rsidRPr="00C40C77" w:rsidRDefault="00196FB9" w:rsidP="00087675">
            <w:pPr>
              <w:jc w:val="both"/>
              <w:rPr>
                <w:rFonts w:ascii="Tahoma" w:hAnsi="Tahoma" w:cs="Tahoma"/>
                <w:color w:val="000000"/>
                <w:sz w:val="22"/>
                <w:szCs w:val="22"/>
              </w:rPr>
            </w:pPr>
          </w:p>
        </w:tc>
      </w:tr>
      <w:tr w:rsidR="00196FB9" w:rsidRPr="00C40C77" w14:paraId="1F50AFCB" w14:textId="77777777" w:rsidTr="006229D1">
        <w:trPr>
          <w:trHeight w:val="300"/>
        </w:trPr>
        <w:tc>
          <w:tcPr>
            <w:tcW w:w="411" w:type="dxa"/>
            <w:noWrap/>
            <w:hideMark/>
          </w:tcPr>
          <w:p w14:paraId="2A7BD78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6C082F6E"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1110838D"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419383FA" w14:textId="667BFC0C" w:rsidR="00196FB9" w:rsidRPr="00C40C77" w:rsidRDefault="00196FB9" w:rsidP="00087675">
            <w:pPr>
              <w:jc w:val="both"/>
              <w:rPr>
                <w:rFonts w:ascii="Tahoma" w:hAnsi="Tahoma" w:cs="Tahoma"/>
                <w:color w:val="000000"/>
                <w:sz w:val="22"/>
                <w:szCs w:val="22"/>
              </w:rPr>
            </w:pPr>
          </w:p>
        </w:tc>
      </w:tr>
      <w:tr w:rsidR="00196FB9" w:rsidRPr="00C40C77" w14:paraId="42DBB4FC" w14:textId="77777777" w:rsidTr="006229D1">
        <w:trPr>
          <w:trHeight w:val="300"/>
        </w:trPr>
        <w:tc>
          <w:tcPr>
            <w:tcW w:w="411" w:type="dxa"/>
            <w:noWrap/>
            <w:hideMark/>
          </w:tcPr>
          <w:p w14:paraId="7574D463"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1E04CB69"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38FC2EE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3DA0DAEB" w14:textId="604DCDF3" w:rsidR="00196FB9" w:rsidRPr="00C40C77" w:rsidRDefault="00196FB9" w:rsidP="00087675">
            <w:pPr>
              <w:jc w:val="both"/>
              <w:rPr>
                <w:rFonts w:ascii="Tahoma" w:hAnsi="Tahoma" w:cs="Tahoma"/>
                <w:color w:val="000000"/>
                <w:sz w:val="22"/>
                <w:szCs w:val="22"/>
              </w:rPr>
            </w:pPr>
          </w:p>
        </w:tc>
      </w:tr>
      <w:tr w:rsidR="00196FB9" w:rsidRPr="00C40C77" w14:paraId="604E310D" w14:textId="77777777" w:rsidTr="006229D1">
        <w:trPr>
          <w:trHeight w:val="300"/>
        </w:trPr>
        <w:tc>
          <w:tcPr>
            <w:tcW w:w="411" w:type="dxa"/>
            <w:noWrap/>
            <w:hideMark/>
          </w:tcPr>
          <w:p w14:paraId="01BAEDD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7B42C663"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serii Canon </w:t>
            </w:r>
            <w:proofErr w:type="spellStart"/>
            <w:r w:rsidRPr="00C40C77">
              <w:rPr>
                <w:rFonts w:ascii="Tahoma" w:hAnsi="Tahoma" w:cs="Tahoma"/>
                <w:b/>
                <w:bCs/>
                <w:color w:val="000000"/>
                <w:sz w:val="22"/>
                <w:szCs w:val="22"/>
              </w:rPr>
              <w:t>ImageGraf</w:t>
            </w:r>
            <w:proofErr w:type="spellEnd"/>
            <w:r w:rsidRPr="00C40C77">
              <w:rPr>
                <w:rFonts w:ascii="Tahoma" w:hAnsi="Tahoma" w:cs="Tahoma"/>
                <w:b/>
                <w:bCs/>
                <w:color w:val="000000"/>
                <w:sz w:val="22"/>
                <w:szCs w:val="22"/>
              </w:rPr>
              <w:t xml:space="preserve"> TM350</w:t>
            </w:r>
          </w:p>
        </w:tc>
        <w:tc>
          <w:tcPr>
            <w:tcW w:w="1184" w:type="dxa"/>
            <w:noWrap/>
            <w:hideMark/>
          </w:tcPr>
          <w:p w14:paraId="4BC1C52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63B4ECB0" w14:textId="625215C7" w:rsidR="00196FB9" w:rsidRPr="00C40C77" w:rsidRDefault="00196FB9" w:rsidP="00087675">
            <w:pPr>
              <w:jc w:val="both"/>
              <w:rPr>
                <w:rFonts w:ascii="Tahoma" w:hAnsi="Tahoma" w:cs="Tahoma"/>
                <w:color w:val="000000"/>
                <w:sz w:val="22"/>
                <w:szCs w:val="22"/>
              </w:rPr>
            </w:pPr>
          </w:p>
        </w:tc>
      </w:tr>
      <w:tr w:rsidR="00196FB9" w:rsidRPr="00C40C77" w14:paraId="20B625BC" w14:textId="77777777" w:rsidTr="006229D1">
        <w:trPr>
          <w:trHeight w:val="300"/>
        </w:trPr>
        <w:tc>
          <w:tcPr>
            <w:tcW w:w="411" w:type="dxa"/>
            <w:noWrap/>
            <w:hideMark/>
          </w:tcPr>
          <w:p w14:paraId="32BCA84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0A8F61A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głowica</w:t>
            </w:r>
          </w:p>
        </w:tc>
        <w:tc>
          <w:tcPr>
            <w:tcW w:w="1184" w:type="dxa"/>
            <w:noWrap/>
            <w:hideMark/>
          </w:tcPr>
          <w:p w14:paraId="39A1818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03F22329" w14:textId="40A2D142" w:rsidR="00196FB9" w:rsidRPr="00C40C77" w:rsidRDefault="00196FB9" w:rsidP="00087675">
            <w:pPr>
              <w:jc w:val="both"/>
              <w:rPr>
                <w:rFonts w:ascii="Tahoma" w:hAnsi="Tahoma" w:cs="Tahoma"/>
                <w:color w:val="000000"/>
                <w:sz w:val="22"/>
                <w:szCs w:val="22"/>
              </w:rPr>
            </w:pPr>
          </w:p>
        </w:tc>
      </w:tr>
      <w:tr w:rsidR="00196FB9" w:rsidRPr="00C40C77" w14:paraId="5ECD206F" w14:textId="77777777" w:rsidTr="006229D1">
        <w:trPr>
          <w:trHeight w:val="300"/>
        </w:trPr>
        <w:tc>
          <w:tcPr>
            <w:tcW w:w="411" w:type="dxa"/>
            <w:noWrap/>
            <w:hideMark/>
          </w:tcPr>
          <w:p w14:paraId="06D25AE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4EF59C2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3F73FD93"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5FD3CAD7" w14:textId="04C318B3" w:rsidR="00196FB9" w:rsidRPr="00C40C77" w:rsidRDefault="00196FB9" w:rsidP="00087675">
            <w:pPr>
              <w:jc w:val="both"/>
              <w:rPr>
                <w:rFonts w:ascii="Tahoma" w:hAnsi="Tahoma" w:cs="Tahoma"/>
                <w:color w:val="000000"/>
                <w:sz w:val="22"/>
                <w:szCs w:val="22"/>
              </w:rPr>
            </w:pPr>
          </w:p>
        </w:tc>
      </w:tr>
      <w:tr w:rsidR="00196FB9" w:rsidRPr="00C40C77" w14:paraId="3DB642B5" w14:textId="77777777" w:rsidTr="006229D1">
        <w:trPr>
          <w:trHeight w:val="300"/>
        </w:trPr>
        <w:tc>
          <w:tcPr>
            <w:tcW w:w="411" w:type="dxa"/>
            <w:noWrap/>
            <w:hideMark/>
          </w:tcPr>
          <w:p w14:paraId="7E621843"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3</w:t>
            </w:r>
          </w:p>
        </w:tc>
        <w:tc>
          <w:tcPr>
            <w:tcW w:w="4546" w:type="dxa"/>
            <w:noWrap/>
            <w:hideMark/>
          </w:tcPr>
          <w:p w14:paraId="1449CFA8"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pasek napędu karetki</w:t>
            </w:r>
          </w:p>
        </w:tc>
        <w:tc>
          <w:tcPr>
            <w:tcW w:w="1184" w:type="dxa"/>
            <w:noWrap/>
            <w:hideMark/>
          </w:tcPr>
          <w:p w14:paraId="6EB029AF"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773C0D9D" w14:textId="296CD0B5" w:rsidR="00196FB9" w:rsidRPr="00C40C77" w:rsidRDefault="00196FB9" w:rsidP="00087675">
            <w:pPr>
              <w:jc w:val="both"/>
              <w:rPr>
                <w:rFonts w:ascii="Tahoma" w:hAnsi="Tahoma" w:cs="Tahoma"/>
                <w:color w:val="000000"/>
                <w:sz w:val="22"/>
                <w:szCs w:val="22"/>
              </w:rPr>
            </w:pPr>
          </w:p>
        </w:tc>
      </w:tr>
      <w:tr w:rsidR="00196FB9" w:rsidRPr="00C40C77" w14:paraId="2BD0AFCD" w14:textId="77777777" w:rsidTr="006229D1">
        <w:trPr>
          <w:trHeight w:val="300"/>
        </w:trPr>
        <w:tc>
          <w:tcPr>
            <w:tcW w:w="411" w:type="dxa"/>
            <w:noWrap/>
            <w:hideMark/>
          </w:tcPr>
          <w:p w14:paraId="1429E2F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25F4BC9A" w14:textId="77777777" w:rsidR="00196FB9" w:rsidRPr="00C40C77" w:rsidRDefault="00196FB9" w:rsidP="00087675">
            <w:pPr>
              <w:jc w:val="both"/>
              <w:rPr>
                <w:rFonts w:ascii="Tahoma" w:hAnsi="Tahoma" w:cs="Tahoma"/>
                <w:b/>
                <w:bCs/>
                <w:color w:val="000000"/>
                <w:sz w:val="22"/>
                <w:szCs w:val="22"/>
                <w:lang w:val="en-GB"/>
              </w:rPr>
            </w:pPr>
            <w:proofErr w:type="spellStart"/>
            <w:r w:rsidRPr="00C40C77">
              <w:rPr>
                <w:rFonts w:ascii="Tahoma" w:hAnsi="Tahoma" w:cs="Tahoma"/>
                <w:b/>
                <w:bCs/>
                <w:color w:val="000000"/>
                <w:sz w:val="22"/>
                <w:szCs w:val="22"/>
                <w:lang w:val="en-GB"/>
              </w:rPr>
              <w:t>Elementy</w:t>
            </w:r>
            <w:proofErr w:type="spellEnd"/>
            <w:r w:rsidRPr="00C40C77">
              <w:rPr>
                <w:rFonts w:ascii="Tahoma" w:hAnsi="Tahoma" w:cs="Tahoma"/>
                <w:b/>
                <w:bCs/>
                <w:color w:val="000000"/>
                <w:sz w:val="22"/>
                <w:szCs w:val="22"/>
                <w:lang w:val="en-GB"/>
              </w:rPr>
              <w:t xml:space="preserve"> </w:t>
            </w:r>
            <w:proofErr w:type="spellStart"/>
            <w:r w:rsidRPr="00C40C77">
              <w:rPr>
                <w:rFonts w:ascii="Tahoma" w:hAnsi="Tahoma" w:cs="Tahoma"/>
                <w:b/>
                <w:bCs/>
                <w:color w:val="000000"/>
                <w:sz w:val="22"/>
                <w:szCs w:val="22"/>
                <w:lang w:val="en-GB"/>
              </w:rPr>
              <w:t>serwisowe</w:t>
            </w:r>
            <w:proofErr w:type="spellEnd"/>
            <w:r w:rsidRPr="00C40C77">
              <w:rPr>
                <w:rFonts w:ascii="Tahoma" w:hAnsi="Tahoma" w:cs="Tahoma"/>
                <w:b/>
                <w:bCs/>
                <w:color w:val="000000"/>
                <w:sz w:val="22"/>
                <w:szCs w:val="22"/>
                <w:lang w:val="en-GB"/>
              </w:rPr>
              <w:t xml:space="preserve"> </w:t>
            </w:r>
            <w:proofErr w:type="spellStart"/>
            <w:r w:rsidRPr="00C40C77">
              <w:rPr>
                <w:rFonts w:ascii="Tahoma" w:hAnsi="Tahoma" w:cs="Tahoma"/>
                <w:b/>
                <w:bCs/>
                <w:color w:val="000000"/>
                <w:sz w:val="22"/>
                <w:szCs w:val="22"/>
                <w:lang w:val="en-GB"/>
              </w:rPr>
              <w:t>urządzeń</w:t>
            </w:r>
            <w:proofErr w:type="spellEnd"/>
            <w:r w:rsidRPr="00C40C77">
              <w:rPr>
                <w:rFonts w:ascii="Tahoma" w:hAnsi="Tahoma" w:cs="Tahoma"/>
                <w:b/>
                <w:bCs/>
                <w:color w:val="000000"/>
                <w:sz w:val="22"/>
                <w:szCs w:val="22"/>
                <w:lang w:val="en-GB"/>
              </w:rPr>
              <w:t xml:space="preserve"> </w:t>
            </w:r>
            <w:proofErr w:type="spellStart"/>
            <w:r w:rsidRPr="00C40C77">
              <w:rPr>
                <w:rFonts w:ascii="Tahoma" w:hAnsi="Tahoma" w:cs="Tahoma"/>
                <w:b/>
                <w:bCs/>
                <w:color w:val="000000"/>
                <w:sz w:val="22"/>
                <w:szCs w:val="22"/>
                <w:lang w:val="en-GB"/>
              </w:rPr>
              <w:t>Skaner</w:t>
            </w:r>
            <w:proofErr w:type="spellEnd"/>
            <w:r w:rsidRPr="00C40C77">
              <w:rPr>
                <w:rFonts w:ascii="Tahoma" w:hAnsi="Tahoma" w:cs="Tahoma"/>
                <w:b/>
                <w:bCs/>
                <w:color w:val="000000"/>
                <w:sz w:val="22"/>
                <w:szCs w:val="22"/>
                <w:lang w:val="en-GB"/>
              </w:rPr>
              <w:t xml:space="preserve"> </w:t>
            </w:r>
            <w:proofErr w:type="spellStart"/>
            <w:r w:rsidRPr="00C40C77">
              <w:rPr>
                <w:rFonts w:ascii="Tahoma" w:hAnsi="Tahoma" w:cs="Tahoma"/>
                <w:b/>
                <w:bCs/>
                <w:color w:val="000000"/>
                <w:sz w:val="22"/>
                <w:szCs w:val="22"/>
                <w:lang w:val="en-GB"/>
              </w:rPr>
              <w:t>Color</w:t>
            </w:r>
            <w:proofErr w:type="spellEnd"/>
            <w:r w:rsidRPr="00C40C77">
              <w:rPr>
                <w:rFonts w:ascii="Tahoma" w:hAnsi="Tahoma" w:cs="Tahoma"/>
                <w:b/>
                <w:bCs/>
                <w:color w:val="000000"/>
                <w:sz w:val="22"/>
                <w:szCs w:val="22"/>
                <w:lang w:val="en-GB"/>
              </w:rPr>
              <w:t xml:space="preserve"> Trace Smart LS GX T42</w:t>
            </w:r>
          </w:p>
        </w:tc>
        <w:tc>
          <w:tcPr>
            <w:tcW w:w="1184" w:type="dxa"/>
            <w:noWrap/>
            <w:hideMark/>
          </w:tcPr>
          <w:p w14:paraId="38F4337E" w14:textId="77777777" w:rsidR="00196FB9" w:rsidRPr="00C40C77" w:rsidRDefault="00196FB9" w:rsidP="00087675">
            <w:pPr>
              <w:jc w:val="both"/>
              <w:rPr>
                <w:rFonts w:ascii="Tahoma" w:hAnsi="Tahoma" w:cs="Tahoma"/>
                <w:color w:val="000000"/>
                <w:sz w:val="22"/>
                <w:szCs w:val="22"/>
                <w:lang w:val="en-GB"/>
              </w:rPr>
            </w:pPr>
            <w:r w:rsidRPr="00C40C77">
              <w:rPr>
                <w:rFonts w:ascii="Tahoma" w:hAnsi="Tahoma" w:cs="Tahoma"/>
                <w:color w:val="000000"/>
                <w:sz w:val="22"/>
                <w:szCs w:val="22"/>
                <w:lang w:val="en-GB"/>
              </w:rPr>
              <w:t> </w:t>
            </w:r>
          </w:p>
        </w:tc>
        <w:tc>
          <w:tcPr>
            <w:tcW w:w="1367" w:type="dxa"/>
            <w:noWrap/>
          </w:tcPr>
          <w:p w14:paraId="0B68308F" w14:textId="66ED9B40" w:rsidR="00196FB9" w:rsidRPr="00C40C77" w:rsidRDefault="00196FB9" w:rsidP="00087675">
            <w:pPr>
              <w:jc w:val="both"/>
              <w:rPr>
                <w:rFonts w:ascii="Tahoma" w:hAnsi="Tahoma" w:cs="Tahoma"/>
                <w:color w:val="000000"/>
                <w:sz w:val="22"/>
                <w:szCs w:val="22"/>
                <w:lang w:val="en-GB"/>
              </w:rPr>
            </w:pPr>
          </w:p>
        </w:tc>
      </w:tr>
      <w:tr w:rsidR="00196FB9" w:rsidRPr="00C40C77" w14:paraId="6C700152" w14:textId="77777777" w:rsidTr="006229D1">
        <w:trPr>
          <w:trHeight w:val="300"/>
        </w:trPr>
        <w:tc>
          <w:tcPr>
            <w:tcW w:w="411" w:type="dxa"/>
            <w:noWrap/>
            <w:hideMark/>
          </w:tcPr>
          <w:p w14:paraId="7FF51BF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793DEFE6"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5829346D"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3FCD2CC3" w14:textId="418F6323" w:rsidR="00196FB9" w:rsidRPr="00C40C77" w:rsidRDefault="00196FB9" w:rsidP="00087675">
            <w:pPr>
              <w:jc w:val="both"/>
              <w:rPr>
                <w:rFonts w:ascii="Tahoma" w:hAnsi="Tahoma" w:cs="Tahoma"/>
                <w:color w:val="000000"/>
                <w:sz w:val="22"/>
                <w:szCs w:val="22"/>
              </w:rPr>
            </w:pPr>
          </w:p>
        </w:tc>
      </w:tr>
      <w:tr w:rsidR="00196FB9" w:rsidRPr="00C40C77" w14:paraId="55E55AC1" w14:textId="77777777" w:rsidTr="006229D1">
        <w:trPr>
          <w:trHeight w:val="300"/>
        </w:trPr>
        <w:tc>
          <w:tcPr>
            <w:tcW w:w="411" w:type="dxa"/>
            <w:noWrap/>
            <w:hideMark/>
          </w:tcPr>
          <w:p w14:paraId="1FEF97DC"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45A18A25"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moduł zasilania</w:t>
            </w:r>
          </w:p>
        </w:tc>
        <w:tc>
          <w:tcPr>
            <w:tcW w:w="1184" w:type="dxa"/>
            <w:noWrap/>
            <w:hideMark/>
          </w:tcPr>
          <w:p w14:paraId="613D8242"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0FBB0F7F" w14:textId="4DED8A41" w:rsidR="00196FB9" w:rsidRPr="00C40C77" w:rsidRDefault="00196FB9" w:rsidP="00087675">
            <w:pPr>
              <w:jc w:val="both"/>
              <w:rPr>
                <w:rFonts w:ascii="Tahoma" w:hAnsi="Tahoma" w:cs="Tahoma"/>
                <w:color w:val="000000"/>
                <w:sz w:val="22"/>
                <w:szCs w:val="22"/>
              </w:rPr>
            </w:pPr>
          </w:p>
        </w:tc>
      </w:tr>
      <w:tr w:rsidR="00196FB9" w:rsidRPr="00C40C77" w14:paraId="38083080" w14:textId="77777777" w:rsidTr="006229D1">
        <w:trPr>
          <w:trHeight w:val="300"/>
        </w:trPr>
        <w:tc>
          <w:tcPr>
            <w:tcW w:w="411" w:type="dxa"/>
            <w:noWrap/>
            <w:hideMark/>
          </w:tcPr>
          <w:p w14:paraId="5AD78FEE"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4546" w:type="dxa"/>
            <w:noWrap/>
            <w:hideMark/>
          </w:tcPr>
          <w:p w14:paraId="1AB973EE" w14:textId="77777777" w:rsidR="00196FB9" w:rsidRPr="00C40C77" w:rsidRDefault="00196FB9" w:rsidP="00087675">
            <w:pPr>
              <w:jc w:val="both"/>
              <w:rPr>
                <w:rFonts w:ascii="Tahoma" w:hAnsi="Tahoma" w:cs="Tahoma"/>
                <w:b/>
                <w:bCs/>
                <w:color w:val="000000"/>
                <w:sz w:val="22"/>
                <w:szCs w:val="22"/>
              </w:rPr>
            </w:pPr>
            <w:r w:rsidRPr="00C40C77">
              <w:rPr>
                <w:rFonts w:ascii="Tahoma" w:hAnsi="Tahoma" w:cs="Tahoma"/>
                <w:b/>
                <w:bCs/>
                <w:color w:val="000000"/>
                <w:sz w:val="22"/>
                <w:szCs w:val="22"/>
              </w:rPr>
              <w:t xml:space="preserve">Elementy serwisowe urządzeń Skaner </w:t>
            </w:r>
            <w:proofErr w:type="spellStart"/>
            <w:r w:rsidRPr="00C40C77">
              <w:rPr>
                <w:rFonts w:ascii="Tahoma" w:hAnsi="Tahoma" w:cs="Tahoma"/>
                <w:b/>
                <w:bCs/>
                <w:color w:val="000000"/>
                <w:sz w:val="22"/>
                <w:szCs w:val="22"/>
              </w:rPr>
              <w:t>Contex</w:t>
            </w:r>
            <w:proofErr w:type="spellEnd"/>
            <w:r w:rsidRPr="00C40C77">
              <w:rPr>
                <w:rFonts w:ascii="Tahoma" w:hAnsi="Tahoma" w:cs="Tahoma"/>
                <w:b/>
                <w:bCs/>
                <w:color w:val="000000"/>
                <w:sz w:val="22"/>
                <w:szCs w:val="22"/>
              </w:rPr>
              <w:t xml:space="preserve"> HD Ultra</w:t>
            </w:r>
          </w:p>
        </w:tc>
        <w:tc>
          <w:tcPr>
            <w:tcW w:w="1184" w:type="dxa"/>
            <w:noWrap/>
            <w:hideMark/>
          </w:tcPr>
          <w:p w14:paraId="57A13C77"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 </w:t>
            </w:r>
          </w:p>
        </w:tc>
        <w:tc>
          <w:tcPr>
            <w:tcW w:w="1367" w:type="dxa"/>
            <w:noWrap/>
          </w:tcPr>
          <w:p w14:paraId="5F997440" w14:textId="7AEF2C5B" w:rsidR="00196FB9" w:rsidRPr="00C40C77" w:rsidRDefault="00196FB9" w:rsidP="00087675">
            <w:pPr>
              <w:jc w:val="both"/>
              <w:rPr>
                <w:rFonts w:ascii="Tahoma" w:hAnsi="Tahoma" w:cs="Tahoma"/>
                <w:color w:val="000000"/>
                <w:sz w:val="22"/>
                <w:szCs w:val="22"/>
              </w:rPr>
            </w:pPr>
          </w:p>
        </w:tc>
      </w:tr>
      <w:tr w:rsidR="00196FB9" w:rsidRPr="00C40C77" w14:paraId="43D837A9" w14:textId="77777777" w:rsidTr="006229D1">
        <w:trPr>
          <w:trHeight w:val="300"/>
        </w:trPr>
        <w:tc>
          <w:tcPr>
            <w:tcW w:w="411" w:type="dxa"/>
            <w:noWrap/>
            <w:hideMark/>
          </w:tcPr>
          <w:p w14:paraId="2D3977D1"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w:t>
            </w:r>
          </w:p>
        </w:tc>
        <w:tc>
          <w:tcPr>
            <w:tcW w:w="4546" w:type="dxa"/>
            <w:noWrap/>
            <w:hideMark/>
          </w:tcPr>
          <w:p w14:paraId="10B65430"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płyta główna</w:t>
            </w:r>
          </w:p>
        </w:tc>
        <w:tc>
          <w:tcPr>
            <w:tcW w:w="1184" w:type="dxa"/>
            <w:noWrap/>
            <w:hideMark/>
          </w:tcPr>
          <w:p w14:paraId="3DC85EF3"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4AEF5BE1" w14:textId="1C768F36" w:rsidR="00196FB9" w:rsidRPr="00C40C77" w:rsidRDefault="00196FB9" w:rsidP="00087675">
            <w:pPr>
              <w:jc w:val="both"/>
              <w:rPr>
                <w:rFonts w:ascii="Tahoma" w:hAnsi="Tahoma" w:cs="Tahoma"/>
                <w:color w:val="000000"/>
                <w:sz w:val="22"/>
                <w:szCs w:val="22"/>
              </w:rPr>
            </w:pPr>
          </w:p>
        </w:tc>
      </w:tr>
      <w:tr w:rsidR="00196FB9" w:rsidRPr="00C40C77" w14:paraId="36443BFA" w14:textId="77777777" w:rsidTr="006229D1">
        <w:trPr>
          <w:trHeight w:val="315"/>
        </w:trPr>
        <w:tc>
          <w:tcPr>
            <w:tcW w:w="411" w:type="dxa"/>
            <w:noWrap/>
            <w:hideMark/>
          </w:tcPr>
          <w:p w14:paraId="58DC2B1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2</w:t>
            </w:r>
          </w:p>
        </w:tc>
        <w:tc>
          <w:tcPr>
            <w:tcW w:w="4546" w:type="dxa"/>
            <w:noWrap/>
            <w:hideMark/>
          </w:tcPr>
          <w:p w14:paraId="116D928F" w14:textId="77777777" w:rsidR="00196FB9" w:rsidRPr="00C40C77" w:rsidRDefault="00196FB9" w:rsidP="00087675">
            <w:pPr>
              <w:jc w:val="both"/>
              <w:rPr>
                <w:rFonts w:ascii="Tahoma" w:hAnsi="Tahoma" w:cs="Tahoma"/>
                <w:color w:val="000000"/>
                <w:sz w:val="22"/>
                <w:szCs w:val="22"/>
              </w:rPr>
            </w:pPr>
            <w:proofErr w:type="spellStart"/>
            <w:r w:rsidRPr="00C40C77">
              <w:rPr>
                <w:rFonts w:ascii="Tahoma" w:hAnsi="Tahoma" w:cs="Tahoma"/>
                <w:color w:val="000000"/>
                <w:sz w:val="22"/>
                <w:szCs w:val="22"/>
              </w:rPr>
              <w:t>Scaner</w:t>
            </w:r>
            <w:proofErr w:type="spellEnd"/>
            <w:r w:rsidRPr="00C40C77">
              <w:rPr>
                <w:rFonts w:ascii="Tahoma" w:hAnsi="Tahoma" w:cs="Tahoma"/>
                <w:color w:val="000000"/>
                <w:sz w:val="22"/>
                <w:szCs w:val="22"/>
              </w:rPr>
              <w:t xml:space="preserve"> lamp-unit</w:t>
            </w:r>
          </w:p>
        </w:tc>
        <w:tc>
          <w:tcPr>
            <w:tcW w:w="1184" w:type="dxa"/>
            <w:noWrap/>
            <w:hideMark/>
          </w:tcPr>
          <w:p w14:paraId="339C27D4" w14:textId="77777777" w:rsidR="00196FB9" w:rsidRPr="00C40C77" w:rsidRDefault="00196FB9" w:rsidP="00087675">
            <w:pPr>
              <w:jc w:val="both"/>
              <w:rPr>
                <w:rFonts w:ascii="Tahoma" w:hAnsi="Tahoma" w:cs="Tahoma"/>
                <w:color w:val="000000"/>
                <w:sz w:val="22"/>
                <w:szCs w:val="22"/>
              </w:rPr>
            </w:pPr>
            <w:r w:rsidRPr="00C40C77">
              <w:rPr>
                <w:rFonts w:ascii="Tahoma" w:hAnsi="Tahoma" w:cs="Tahoma"/>
                <w:color w:val="000000"/>
                <w:sz w:val="22"/>
                <w:szCs w:val="22"/>
              </w:rPr>
              <w:t>1 szt.</w:t>
            </w:r>
          </w:p>
        </w:tc>
        <w:tc>
          <w:tcPr>
            <w:tcW w:w="1367" w:type="dxa"/>
            <w:noWrap/>
          </w:tcPr>
          <w:p w14:paraId="08B0CC7B" w14:textId="4BC9A8A0" w:rsidR="00196FB9" w:rsidRPr="00C40C77" w:rsidRDefault="00196FB9" w:rsidP="00087675">
            <w:pPr>
              <w:jc w:val="both"/>
              <w:rPr>
                <w:rFonts w:ascii="Tahoma" w:hAnsi="Tahoma" w:cs="Tahoma"/>
                <w:color w:val="000000"/>
                <w:sz w:val="22"/>
                <w:szCs w:val="22"/>
              </w:rPr>
            </w:pPr>
          </w:p>
        </w:tc>
      </w:tr>
    </w:tbl>
    <w:p w14:paraId="28A9F01B" w14:textId="4C0D2DDE" w:rsidR="009D3387" w:rsidRPr="00C40C77" w:rsidRDefault="009D3387" w:rsidP="009D3387">
      <w:pPr>
        <w:jc w:val="both"/>
        <w:rPr>
          <w:sz w:val="22"/>
          <w:szCs w:val="22"/>
        </w:rPr>
      </w:pPr>
    </w:p>
    <w:p w14:paraId="1DEC71AC" w14:textId="77777777" w:rsidR="005D2D07" w:rsidRPr="00C40C77" w:rsidRDefault="007015BE" w:rsidP="00780AD0">
      <w:pPr>
        <w:keepNext/>
        <w:tabs>
          <w:tab w:val="left" w:pos="720"/>
        </w:tabs>
        <w:snapToGrid w:val="0"/>
        <w:outlineLvl w:val="1"/>
        <w:rPr>
          <w:b/>
          <w:bCs/>
          <w:color w:val="FF0000"/>
          <w:sz w:val="22"/>
          <w:szCs w:val="22"/>
        </w:rPr>
      </w:pPr>
      <w:r w:rsidRPr="00C40C77">
        <w:rPr>
          <w:b/>
          <w:bCs/>
          <w:color w:val="FF0000"/>
          <w:sz w:val="22"/>
          <w:szCs w:val="22"/>
        </w:rPr>
        <w:br w:type="page"/>
      </w:r>
    </w:p>
    <w:p w14:paraId="1D108914" w14:textId="77777777" w:rsidR="00780AD0" w:rsidRPr="00C40C77" w:rsidRDefault="00780AD0" w:rsidP="0060297A">
      <w:pPr>
        <w:keepNext/>
        <w:tabs>
          <w:tab w:val="left" w:pos="720"/>
        </w:tabs>
        <w:snapToGrid w:val="0"/>
        <w:outlineLvl w:val="1"/>
        <w:rPr>
          <w:b/>
          <w:bCs/>
          <w:color w:val="FF0000"/>
          <w:sz w:val="22"/>
          <w:szCs w:val="22"/>
        </w:rPr>
      </w:pPr>
    </w:p>
    <w:p w14:paraId="1A6CFA4D" w14:textId="419E0742" w:rsidR="00183B07" w:rsidRPr="00C40C77" w:rsidRDefault="00183B07" w:rsidP="00B41BF7">
      <w:pPr>
        <w:keepNext/>
        <w:tabs>
          <w:tab w:val="left" w:pos="720"/>
        </w:tabs>
        <w:snapToGrid w:val="0"/>
        <w:jc w:val="right"/>
        <w:outlineLvl w:val="1"/>
        <w:rPr>
          <w:b/>
          <w:bCs/>
          <w:sz w:val="22"/>
          <w:szCs w:val="22"/>
        </w:rPr>
      </w:pPr>
      <w:bookmarkStart w:id="117" w:name="_Toc218752632"/>
      <w:r w:rsidRPr="00C40C77">
        <w:rPr>
          <w:b/>
          <w:bCs/>
          <w:sz w:val="22"/>
          <w:szCs w:val="22"/>
        </w:rPr>
        <w:t xml:space="preserve">Załącznik nr 2 do </w:t>
      </w:r>
      <w:r w:rsidR="00B60CDC" w:rsidRPr="00C40C77">
        <w:rPr>
          <w:b/>
          <w:bCs/>
          <w:sz w:val="22"/>
          <w:szCs w:val="22"/>
        </w:rPr>
        <w:t>SWZ</w:t>
      </w:r>
      <w:r w:rsidR="004130B7" w:rsidRPr="00C40C77">
        <w:rPr>
          <w:b/>
          <w:bCs/>
          <w:sz w:val="22"/>
          <w:szCs w:val="22"/>
        </w:rPr>
        <w:t xml:space="preserve">. Formularz </w:t>
      </w:r>
      <w:r w:rsidR="006251E1" w:rsidRPr="00C40C77">
        <w:rPr>
          <w:b/>
          <w:bCs/>
          <w:sz w:val="22"/>
          <w:szCs w:val="22"/>
        </w:rPr>
        <w:t>O</w:t>
      </w:r>
      <w:r w:rsidR="004130B7" w:rsidRPr="00C40C77">
        <w:rPr>
          <w:b/>
          <w:bCs/>
          <w:sz w:val="22"/>
          <w:szCs w:val="22"/>
        </w:rPr>
        <w:t>fertowy</w:t>
      </w:r>
      <w:bookmarkEnd w:id="117"/>
    </w:p>
    <w:p w14:paraId="61CB222E" w14:textId="77777777" w:rsidR="00183B07" w:rsidRPr="00C40C77" w:rsidRDefault="00183B07" w:rsidP="00183B07">
      <w:pPr>
        <w:ind w:left="426"/>
        <w:jc w:val="right"/>
        <w:rPr>
          <w:b/>
          <w:bCs/>
          <w:sz w:val="22"/>
          <w:szCs w:val="22"/>
        </w:rPr>
      </w:pPr>
    </w:p>
    <w:p w14:paraId="2862110A" w14:textId="77777777" w:rsidR="00517C78" w:rsidRPr="00C40C77" w:rsidRDefault="00517C78" w:rsidP="00FD2AF1">
      <w:pPr>
        <w:jc w:val="center"/>
        <w:rPr>
          <w:b/>
          <w:bCs/>
          <w:spacing w:val="20"/>
          <w:sz w:val="22"/>
          <w:szCs w:val="22"/>
        </w:rPr>
      </w:pPr>
    </w:p>
    <w:p w14:paraId="48EB201E" w14:textId="0E95EAEC" w:rsidR="00183B07" w:rsidRPr="00C40C77" w:rsidRDefault="00183B07" w:rsidP="00FD2AF1">
      <w:pPr>
        <w:jc w:val="center"/>
        <w:rPr>
          <w:b/>
          <w:bCs/>
          <w:spacing w:val="20"/>
          <w:sz w:val="22"/>
          <w:szCs w:val="22"/>
        </w:rPr>
      </w:pPr>
      <w:r w:rsidRPr="00C40C77">
        <w:rPr>
          <w:b/>
          <w:bCs/>
          <w:spacing w:val="20"/>
          <w:sz w:val="22"/>
          <w:szCs w:val="22"/>
        </w:rPr>
        <w:t>FORMULARZ OFERTOWY</w:t>
      </w:r>
    </w:p>
    <w:p w14:paraId="7F3BFDD4" w14:textId="77777777" w:rsidR="00183B07" w:rsidRPr="00C40C77" w:rsidRDefault="00183B07" w:rsidP="00183B07">
      <w:pPr>
        <w:ind w:left="426"/>
        <w:jc w:val="center"/>
        <w:rPr>
          <w:b/>
          <w:bCs/>
          <w:spacing w:val="20"/>
          <w:sz w:val="22"/>
          <w:szCs w:val="22"/>
        </w:rPr>
      </w:pPr>
    </w:p>
    <w:p w14:paraId="3B85B38A" w14:textId="77777777" w:rsidR="00183B07" w:rsidRPr="00C40C77" w:rsidRDefault="00183B07" w:rsidP="00183B07">
      <w:pPr>
        <w:ind w:left="426"/>
        <w:jc w:val="center"/>
        <w:rPr>
          <w:b/>
          <w:bCs/>
          <w:spacing w:val="20"/>
          <w:sz w:val="22"/>
          <w:szCs w:val="22"/>
        </w:rPr>
      </w:pPr>
      <w:r w:rsidRPr="00C40C77">
        <w:rPr>
          <w:b/>
          <w:bCs/>
          <w:spacing w:val="20"/>
          <w:sz w:val="22"/>
          <w:szCs w:val="22"/>
        </w:rPr>
        <w:t xml:space="preserve">Elektroniczny Formularz Ofertowy jest dostępny na platformie Elektronicznego Formularza Ofertowego. </w:t>
      </w:r>
    </w:p>
    <w:p w14:paraId="038C1FCC" w14:textId="77777777" w:rsidR="00517C78" w:rsidRPr="00C40C77" w:rsidRDefault="00517C78" w:rsidP="00183B07">
      <w:pPr>
        <w:ind w:left="426"/>
        <w:jc w:val="center"/>
        <w:rPr>
          <w:b/>
          <w:bCs/>
          <w:spacing w:val="20"/>
          <w:sz w:val="22"/>
          <w:szCs w:val="22"/>
        </w:rPr>
      </w:pPr>
    </w:p>
    <w:p w14:paraId="154FC319" w14:textId="77777777" w:rsidR="006251E1" w:rsidRPr="00C40C77" w:rsidRDefault="006251E1" w:rsidP="00183B07">
      <w:pPr>
        <w:ind w:left="426"/>
        <w:jc w:val="center"/>
        <w:rPr>
          <w:b/>
          <w:bCs/>
          <w:spacing w:val="20"/>
          <w:sz w:val="22"/>
          <w:szCs w:val="22"/>
        </w:rPr>
      </w:pPr>
    </w:p>
    <w:p w14:paraId="134582FD" w14:textId="44680400" w:rsidR="00183B07" w:rsidRPr="00C40C77" w:rsidRDefault="00183B07" w:rsidP="00183B07">
      <w:pPr>
        <w:ind w:left="426"/>
        <w:jc w:val="center"/>
        <w:rPr>
          <w:b/>
          <w:bCs/>
          <w:sz w:val="22"/>
          <w:szCs w:val="22"/>
        </w:rPr>
      </w:pPr>
      <w:r w:rsidRPr="00C40C77">
        <w:rPr>
          <w:b/>
          <w:bCs/>
          <w:spacing w:val="20"/>
          <w:sz w:val="22"/>
          <w:szCs w:val="22"/>
        </w:rPr>
        <w:t xml:space="preserve">Link do Elektronicznego Formularza Ofertowego znajduje się </w:t>
      </w:r>
      <w:r w:rsidR="00FD2AF1" w:rsidRPr="00C40C77">
        <w:rPr>
          <w:b/>
          <w:bCs/>
          <w:spacing w:val="20"/>
          <w:sz w:val="22"/>
          <w:szCs w:val="22"/>
        </w:rPr>
        <w:br/>
      </w:r>
      <w:r w:rsidRPr="00C40C77">
        <w:rPr>
          <w:b/>
          <w:bCs/>
          <w:spacing w:val="20"/>
          <w:sz w:val="22"/>
          <w:szCs w:val="22"/>
        </w:rPr>
        <w:t xml:space="preserve">w </w:t>
      </w:r>
      <w:r w:rsidR="00517C78" w:rsidRPr="00C40C77">
        <w:rPr>
          <w:b/>
          <w:bCs/>
          <w:spacing w:val="20"/>
          <w:sz w:val="22"/>
          <w:szCs w:val="22"/>
        </w:rPr>
        <w:t>P</w:t>
      </w:r>
      <w:r w:rsidRPr="00C40C77">
        <w:rPr>
          <w:b/>
          <w:bCs/>
          <w:spacing w:val="20"/>
          <w:sz w:val="22"/>
          <w:szCs w:val="22"/>
        </w:rPr>
        <w:t xml:space="preserve">rofilu </w:t>
      </w:r>
      <w:r w:rsidR="00517C78" w:rsidRPr="00C40C77">
        <w:rPr>
          <w:b/>
          <w:bCs/>
          <w:spacing w:val="20"/>
          <w:sz w:val="22"/>
          <w:szCs w:val="22"/>
        </w:rPr>
        <w:t>N</w:t>
      </w:r>
      <w:r w:rsidRPr="00C40C77">
        <w:rPr>
          <w:b/>
          <w:bCs/>
          <w:spacing w:val="20"/>
          <w:sz w:val="22"/>
          <w:szCs w:val="22"/>
        </w:rPr>
        <w:t xml:space="preserve">abywcy </w:t>
      </w:r>
    </w:p>
    <w:p w14:paraId="6CBECCD2" w14:textId="77777777" w:rsidR="00C04CB0" w:rsidRPr="00C40C77" w:rsidRDefault="00183B07" w:rsidP="00C04CB0">
      <w:pPr>
        <w:spacing w:before="40" w:after="40" w:line="24" w:lineRule="atLeast"/>
        <w:ind w:left="5040"/>
        <w:jc w:val="center"/>
        <w:rPr>
          <w:sz w:val="22"/>
          <w:szCs w:val="22"/>
        </w:rPr>
      </w:pPr>
      <w:r w:rsidRPr="00C40C77">
        <w:rPr>
          <w:sz w:val="22"/>
          <w:szCs w:val="22"/>
        </w:rPr>
        <w:t xml:space="preserve"> </w:t>
      </w:r>
    </w:p>
    <w:p w14:paraId="54EF2CCE" w14:textId="77777777" w:rsidR="00517C78" w:rsidRPr="00C40C77" w:rsidRDefault="00517C78" w:rsidP="0003040E">
      <w:pPr>
        <w:spacing w:after="200" w:line="276" w:lineRule="auto"/>
        <w:rPr>
          <w:b/>
          <w:bCs/>
          <w:color w:val="0070C0"/>
          <w:sz w:val="22"/>
          <w:szCs w:val="22"/>
        </w:rPr>
      </w:pPr>
    </w:p>
    <w:p w14:paraId="039A850D" w14:textId="77777777" w:rsidR="002E379E" w:rsidRPr="00C40C77" w:rsidRDefault="002E379E" w:rsidP="00517C78">
      <w:pPr>
        <w:jc w:val="both"/>
        <w:rPr>
          <w:sz w:val="22"/>
          <w:szCs w:val="22"/>
          <w:u w:val="single"/>
        </w:rPr>
      </w:pPr>
    </w:p>
    <w:p w14:paraId="59EF05CF" w14:textId="77777777" w:rsidR="002E379E" w:rsidRPr="00C40C77" w:rsidRDefault="002E379E">
      <w:pPr>
        <w:rPr>
          <w:b/>
          <w:sz w:val="22"/>
          <w:szCs w:val="22"/>
        </w:rPr>
      </w:pPr>
      <w:r w:rsidRPr="00C40C77">
        <w:rPr>
          <w:b/>
          <w:sz w:val="22"/>
          <w:szCs w:val="22"/>
        </w:rPr>
        <w:br w:type="page"/>
      </w:r>
    </w:p>
    <w:p w14:paraId="41BEB7FB" w14:textId="64E5D2CA" w:rsidR="009F230D" w:rsidRPr="00C40C77" w:rsidRDefault="009F230D" w:rsidP="00B41BF7">
      <w:pPr>
        <w:keepNext/>
        <w:tabs>
          <w:tab w:val="left" w:pos="720"/>
        </w:tabs>
        <w:snapToGrid w:val="0"/>
        <w:jc w:val="right"/>
        <w:outlineLvl w:val="1"/>
        <w:rPr>
          <w:b/>
          <w:bCs/>
          <w:sz w:val="22"/>
          <w:szCs w:val="22"/>
        </w:rPr>
      </w:pPr>
      <w:bookmarkStart w:id="118" w:name="_Toc218752633"/>
      <w:r w:rsidRPr="00C40C77">
        <w:rPr>
          <w:b/>
          <w:bCs/>
          <w:sz w:val="22"/>
          <w:szCs w:val="22"/>
        </w:rPr>
        <w:lastRenderedPageBreak/>
        <w:t>Załącznik nr 2a</w:t>
      </w:r>
      <w:r w:rsidR="005B4150" w:rsidRPr="00C40C77">
        <w:rPr>
          <w:b/>
          <w:bCs/>
          <w:sz w:val="22"/>
          <w:szCs w:val="22"/>
        </w:rPr>
        <w:t xml:space="preserve"> do </w:t>
      </w:r>
      <w:r w:rsidR="00B60CDC" w:rsidRPr="00C40C77">
        <w:rPr>
          <w:b/>
          <w:bCs/>
          <w:sz w:val="22"/>
          <w:szCs w:val="22"/>
        </w:rPr>
        <w:t>SWZ</w:t>
      </w:r>
      <w:r w:rsidR="004130B7" w:rsidRPr="00C40C77">
        <w:rPr>
          <w:b/>
          <w:bCs/>
          <w:sz w:val="22"/>
          <w:szCs w:val="22"/>
        </w:rPr>
        <w:t>. Cennik podlegający ocenie.</w:t>
      </w:r>
      <w:bookmarkEnd w:id="118"/>
    </w:p>
    <w:p w14:paraId="4CA4F398" w14:textId="77777777" w:rsidR="00C37777" w:rsidRPr="00C40C77" w:rsidRDefault="00C37777" w:rsidP="002F5934">
      <w:pPr>
        <w:jc w:val="right"/>
        <w:rPr>
          <w:b/>
          <w:sz w:val="22"/>
          <w:szCs w:val="22"/>
        </w:rPr>
      </w:pPr>
    </w:p>
    <w:p w14:paraId="07375237" w14:textId="77777777" w:rsidR="008421FF" w:rsidRPr="00C40C77" w:rsidRDefault="008421FF" w:rsidP="00C37777">
      <w:pPr>
        <w:jc w:val="center"/>
        <w:rPr>
          <w:b/>
          <w:sz w:val="22"/>
          <w:szCs w:val="22"/>
        </w:rPr>
      </w:pPr>
    </w:p>
    <w:p w14:paraId="4E116A09" w14:textId="0D1DC3F3" w:rsidR="008421FF" w:rsidRPr="00C40C77" w:rsidRDefault="008421FF" w:rsidP="008421FF">
      <w:pPr>
        <w:pStyle w:val="TekstpodstawowyTekstpodstawowyZnak"/>
        <w:jc w:val="center"/>
        <w:rPr>
          <w:color w:val="FF0000"/>
          <w:sz w:val="22"/>
          <w:szCs w:val="22"/>
        </w:rPr>
      </w:pPr>
      <w:bookmarkStart w:id="119" w:name="_Hlk159331347"/>
      <w:r w:rsidRPr="00C40C77">
        <w:rPr>
          <w:b/>
          <w:sz w:val="22"/>
          <w:szCs w:val="22"/>
        </w:rPr>
        <w:t>CENNIK CZĘŚCI ZAMIENNYCH PODLEGAJĄCYCH OCENIE</w:t>
      </w:r>
    </w:p>
    <w:bookmarkEnd w:id="119"/>
    <w:p w14:paraId="303D4855" w14:textId="77777777" w:rsidR="00F27C03" w:rsidRPr="00C40C77" w:rsidRDefault="00F27C03" w:rsidP="00F27C03">
      <w:pPr>
        <w:spacing w:line="276" w:lineRule="auto"/>
        <w:jc w:val="center"/>
        <w:rPr>
          <w:b/>
          <w:sz w:val="22"/>
          <w:szCs w:val="22"/>
        </w:rPr>
      </w:pPr>
    </w:p>
    <w:p w14:paraId="14A4D966" w14:textId="52F4ED6B" w:rsidR="00F27C03" w:rsidRPr="00C40C77" w:rsidRDefault="00F27C03" w:rsidP="008C2B67">
      <w:pPr>
        <w:widowControl w:val="0"/>
        <w:spacing w:line="288" w:lineRule="auto"/>
        <w:jc w:val="center"/>
        <w:rPr>
          <w:b/>
          <w:color w:val="000000" w:themeColor="text1"/>
          <w:sz w:val="22"/>
          <w:szCs w:val="22"/>
          <w:u w:val="single"/>
        </w:rPr>
      </w:pPr>
      <w:r w:rsidRPr="00C40C77">
        <w:rPr>
          <w:b/>
          <w:color w:val="000000" w:themeColor="text1"/>
          <w:sz w:val="22"/>
          <w:szCs w:val="22"/>
          <w:u w:val="single"/>
        </w:rPr>
        <w:t>Wz</w:t>
      </w:r>
      <w:r w:rsidR="008C2B67" w:rsidRPr="00C40C77">
        <w:rPr>
          <w:b/>
          <w:color w:val="000000" w:themeColor="text1"/>
          <w:sz w:val="22"/>
          <w:szCs w:val="22"/>
          <w:u w:val="single"/>
        </w:rPr>
        <w:t>ór Z</w:t>
      </w:r>
      <w:r w:rsidRPr="00C40C77">
        <w:rPr>
          <w:b/>
          <w:color w:val="000000" w:themeColor="text1"/>
          <w:sz w:val="22"/>
          <w:szCs w:val="22"/>
          <w:u w:val="single"/>
        </w:rPr>
        <w:t>ałącznik</w:t>
      </w:r>
      <w:r w:rsidR="008C2B67" w:rsidRPr="00C40C77">
        <w:rPr>
          <w:b/>
          <w:color w:val="000000" w:themeColor="text1"/>
          <w:sz w:val="22"/>
          <w:szCs w:val="22"/>
          <w:u w:val="single"/>
        </w:rPr>
        <w:t>a</w:t>
      </w:r>
      <w:r w:rsidRPr="00C40C77">
        <w:rPr>
          <w:b/>
          <w:color w:val="000000" w:themeColor="text1"/>
          <w:sz w:val="22"/>
          <w:szCs w:val="22"/>
          <w:u w:val="single"/>
        </w:rPr>
        <w:t xml:space="preserve"> 2a załączono w odrębnym pliku (w formacie *.xls)</w:t>
      </w:r>
    </w:p>
    <w:p w14:paraId="1334DA27" w14:textId="77777777" w:rsidR="00F27C03" w:rsidRPr="00C40C77" w:rsidRDefault="00F27C03" w:rsidP="008C2B67">
      <w:pPr>
        <w:widowControl w:val="0"/>
        <w:spacing w:line="288" w:lineRule="auto"/>
        <w:jc w:val="center"/>
        <w:rPr>
          <w:sz w:val="22"/>
          <w:szCs w:val="22"/>
        </w:rPr>
      </w:pPr>
      <w:r w:rsidRPr="00C40C77">
        <w:rPr>
          <w:sz w:val="22"/>
          <w:szCs w:val="22"/>
        </w:rPr>
        <w:t xml:space="preserve">W/w dokument jest udostępniony w Profilu Nabywcy Zamawiającego pod adresem </w:t>
      </w:r>
      <w:hyperlink r:id="rId11" w:history="1">
        <w:r w:rsidRPr="00C40C77">
          <w:rPr>
            <w:rStyle w:val="Hipercze"/>
            <w:sz w:val="22"/>
            <w:szCs w:val="22"/>
          </w:rPr>
          <w:t>https://www.pgg.pl/strefa-korporacyjna/dostawcy/profil-nabywcy/przetargi</w:t>
        </w:r>
      </w:hyperlink>
      <w:r w:rsidRPr="00C40C77">
        <w:rPr>
          <w:sz w:val="22"/>
          <w:szCs w:val="22"/>
        </w:rPr>
        <w:t xml:space="preserve">  wraz z ogłoszeniem o przedmiotowym przetargu oraz  na platformie Elektronicznego Formularza Ofertowego (EFO), jako osobny plik do pobrania  (w formie pliku *.xls).</w:t>
      </w:r>
    </w:p>
    <w:p w14:paraId="6074BFD6" w14:textId="79F06A4D" w:rsidR="00102470" w:rsidRPr="00C40C77" w:rsidRDefault="00102470" w:rsidP="002F5934">
      <w:pPr>
        <w:pStyle w:val="TekstpodstawowyTekstpodstawowyZnak"/>
        <w:jc w:val="center"/>
        <w:rPr>
          <w:b/>
          <w:sz w:val="22"/>
          <w:szCs w:val="22"/>
        </w:rPr>
      </w:pPr>
    </w:p>
    <w:p w14:paraId="172B0BF4" w14:textId="313EBA14" w:rsidR="008C7E9D" w:rsidRPr="00C40C77" w:rsidRDefault="008C7E9D">
      <w:pPr>
        <w:rPr>
          <w:b/>
          <w:sz w:val="22"/>
          <w:szCs w:val="22"/>
        </w:rPr>
      </w:pPr>
      <w:r w:rsidRPr="00C40C77">
        <w:rPr>
          <w:b/>
          <w:sz w:val="22"/>
          <w:szCs w:val="22"/>
        </w:rPr>
        <w:br w:type="page"/>
      </w:r>
    </w:p>
    <w:p w14:paraId="4E755BD2" w14:textId="77777777" w:rsidR="00102470" w:rsidRPr="00C40C77" w:rsidRDefault="00102470" w:rsidP="002F5934">
      <w:pPr>
        <w:pStyle w:val="TekstpodstawowyTekstpodstawowyZnak"/>
        <w:jc w:val="center"/>
        <w:rPr>
          <w:b/>
          <w:sz w:val="22"/>
          <w:szCs w:val="22"/>
        </w:rPr>
      </w:pPr>
    </w:p>
    <w:p w14:paraId="748F0B51" w14:textId="58E4853A" w:rsidR="00B131AF" w:rsidRPr="00C40C77" w:rsidRDefault="00B131AF" w:rsidP="00B41BF7">
      <w:pPr>
        <w:keepNext/>
        <w:tabs>
          <w:tab w:val="left" w:pos="720"/>
        </w:tabs>
        <w:snapToGrid w:val="0"/>
        <w:jc w:val="right"/>
        <w:outlineLvl w:val="1"/>
        <w:rPr>
          <w:b/>
          <w:sz w:val="22"/>
          <w:szCs w:val="22"/>
        </w:rPr>
      </w:pPr>
      <w:bookmarkStart w:id="120" w:name="_Toc218752634"/>
      <w:r w:rsidRPr="00C40C77">
        <w:rPr>
          <w:b/>
          <w:bCs/>
          <w:sz w:val="22"/>
          <w:szCs w:val="22"/>
        </w:rPr>
        <w:t xml:space="preserve">Załącznik nr 2b do </w:t>
      </w:r>
      <w:r w:rsidR="00B60CDC" w:rsidRPr="00C40C77">
        <w:rPr>
          <w:b/>
          <w:bCs/>
          <w:sz w:val="22"/>
          <w:szCs w:val="22"/>
        </w:rPr>
        <w:t>SWZ</w:t>
      </w:r>
      <w:r w:rsidR="004130B7" w:rsidRPr="00C40C77">
        <w:rPr>
          <w:b/>
          <w:sz w:val="22"/>
          <w:szCs w:val="22"/>
        </w:rPr>
        <w:t>. Cennik nie podlegający ocenie.</w:t>
      </w:r>
      <w:bookmarkEnd w:id="120"/>
    </w:p>
    <w:p w14:paraId="2EB22A46" w14:textId="77777777" w:rsidR="00B131AF" w:rsidRPr="00C40C77" w:rsidRDefault="00B131AF" w:rsidP="00D976EF">
      <w:pPr>
        <w:ind w:left="4248"/>
        <w:jc w:val="right"/>
        <w:rPr>
          <w:b/>
          <w:color w:val="FF0000"/>
          <w:sz w:val="22"/>
          <w:szCs w:val="22"/>
        </w:rPr>
      </w:pPr>
    </w:p>
    <w:p w14:paraId="040C7F0C" w14:textId="77777777" w:rsidR="00C37777" w:rsidRPr="00C40C77" w:rsidRDefault="00C37777" w:rsidP="00C04CB0">
      <w:pPr>
        <w:pStyle w:val="TekstpodstawowyTekstpodstawowyZnak"/>
        <w:jc w:val="center"/>
        <w:rPr>
          <w:b/>
          <w:sz w:val="22"/>
          <w:szCs w:val="22"/>
        </w:rPr>
      </w:pPr>
    </w:p>
    <w:p w14:paraId="40170F51" w14:textId="77777777" w:rsidR="00C37777" w:rsidRPr="00C40C77" w:rsidRDefault="00C37777" w:rsidP="00C37777">
      <w:pPr>
        <w:jc w:val="center"/>
        <w:rPr>
          <w:b/>
          <w:sz w:val="22"/>
          <w:szCs w:val="22"/>
        </w:rPr>
      </w:pPr>
    </w:p>
    <w:p w14:paraId="48D08169" w14:textId="63C867AD" w:rsidR="008C2B67" w:rsidRPr="00C40C77" w:rsidRDefault="008C2B67" w:rsidP="008C2B67">
      <w:pPr>
        <w:widowControl w:val="0"/>
        <w:spacing w:line="288" w:lineRule="auto"/>
        <w:jc w:val="center"/>
        <w:rPr>
          <w:b/>
          <w:color w:val="000000" w:themeColor="text1"/>
          <w:sz w:val="22"/>
          <w:szCs w:val="22"/>
          <w:u w:val="single"/>
        </w:rPr>
      </w:pPr>
      <w:r w:rsidRPr="00C40C77">
        <w:rPr>
          <w:b/>
          <w:color w:val="000000" w:themeColor="text1"/>
          <w:sz w:val="22"/>
          <w:szCs w:val="22"/>
          <w:u w:val="single"/>
        </w:rPr>
        <w:t>Wzór Załącznika 2b załączono w odrębnym pliku (w formacie *.xls)</w:t>
      </w:r>
    </w:p>
    <w:p w14:paraId="02017EAD" w14:textId="087071A5" w:rsidR="008C2B67" w:rsidRPr="00C40C77" w:rsidRDefault="008C2B67" w:rsidP="008C2B67">
      <w:pPr>
        <w:widowControl w:val="0"/>
        <w:spacing w:line="288" w:lineRule="auto"/>
        <w:jc w:val="center"/>
        <w:rPr>
          <w:sz w:val="22"/>
          <w:szCs w:val="22"/>
        </w:rPr>
      </w:pPr>
      <w:r w:rsidRPr="00C40C77">
        <w:rPr>
          <w:sz w:val="22"/>
          <w:szCs w:val="22"/>
        </w:rPr>
        <w:t xml:space="preserve">W/w dokument jest udostępniony w Profilu Nabywcy Zamawiającego pod adresem </w:t>
      </w:r>
      <w:hyperlink r:id="rId12" w:history="1">
        <w:r w:rsidRPr="00C40C77">
          <w:rPr>
            <w:rStyle w:val="Hipercze"/>
            <w:sz w:val="22"/>
            <w:szCs w:val="22"/>
          </w:rPr>
          <w:t>https://www.pgg.pl/strefa-korporacyjna/dostawcy/profil-nabywcy/przetargi</w:t>
        </w:r>
      </w:hyperlink>
      <w:r w:rsidRPr="00C40C77">
        <w:rPr>
          <w:sz w:val="22"/>
          <w:szCs w:val="22"/>
        </w:rPr>
        <w:t xml:space="preserve">  wraz z ogłoszeniem </w:t>
      </w:r>
      <w:r w:rsidR="005D2D07" w:rsidRPr="00C40C77">
        <w:rPr>
          <w:sz w:val="22"/>
          <w:szCs w:val="22"/>
        </w:rPr>
        <w:br/>
      </w:r>
      <w:r w:rsidRPr="00C40C77">
        <w:rPr>
          <w:sz w:val="22"/>
          <w:szCs w:val="22"/>
        </w:rPr>
        <w:t>o przedmiotowym przetargu oraz  na platformie Elektronicznego Formularza Ofertowego (EFO), jako osobny plik do pobrania  (w formie pliku *.xls).</w:t>
      </w:r>
    </w:p>
    <w:p w14:paraId="5A50B873" w14:textId="77777777" w:rsidR="008421FF" w:rsidRPr="00C40C77" w:rsidRDefault="008421FF" w:rsidP="008421FF">
      <w:pPr>
        <w:rPr>
          <w:bCs/>
          <w:color w:val="0070C0"/>
          <w:sz w:val="22"/>
          <w:szCs w:val="22"/>
        </w:rPr>
      </w:pPr>
    </w:p>
    <w:p w14:paraId="01F17686" w14:textId="77777777" w:rsidR="00C37777" w:rsidRPr="00C40C77" w:rsidRDefault="00C37777" w:rsidP="00C04CB0">
      <w:pPr>
        <w:pStyle w:val="TekstpodstawowyTekstpodstawowyZnak"/>
        <w:jc w:val="center"/>
        <w:rPr>
          <w:b/>
          <w:sz w:val="22"/>
          <w:szCs w:val="22"/>
        </w:rPr>
      </w:pPr>
    </w:p>
    <w:p w14:paraId="275CAA21" w14:textId="77777777" w:rsidR="00C04CB0" w:rsidRPr="00C40C77" w:rsidRDefault="00C04CB0" w:rsidP="00C04CB0">
      <w:pPr>
        <w:pStyle w:val="TekstpodstawowyTekstpodstawowyZnak"/>
        <w:jc w:val="center"/>
        <w:rPr>
          <w:color w:val="FF0000"/>
          <w:sz w:val="22"/>
          <w:szCs w:val="22"/>
        </w:rPr>
      </w:pPr>
      <w:r w:rsidRPr="00C40C77">
        <w:rPr>
          <w:b/>
          <w:sz w:val="22"/>
          <w:szCs w:val="22"/>
        </w:rPr>
        <w:t>CENNIK CZĘŚCI ZAMIENNYCH NIE PODLEGAJĄCYCH OCENIE</w:t>
      </w:r>
    </w:p>
    <w:p w14:paraId="28F7775A" w14:textId="77777777" w:rsidR="00C04CB0" w:rsidRPr="00C40C77" w:rsidRDefault="00C04CB0" w:rsidP="00C04CB0">
      <w:pPr>
        <w:pStyle w:val="TekstpodstawowyTekstpodstawowyZnak"/>
        <w:jc w:val="right"/>
        <w:rPr>
          <w:color w:val="FF0000"/>
          <w:sz w:val="22"/>
          <w:szCs w:val="22"/>
        </w:rPr>
      </w:pPr>
    </w:p>
    <w:p w14:paraId="108C867F" w14:textId="77777777" w:rsidR="00C04CB0" w:rsidRPr="00C40C77" w:rsidRDefault="00C04CB0" w:rsidP="00C04CB0">
      <w:pPr>
        <w:rPr>
          <w:sz w:val="22"/>
          <w:szCs w:val="22"/>
        </w:rPr>
      </w:pPr>
    </w:p>
    <w:p w14:paraId="62BBFD30" w14:textId="6A9F64F6" w:rsidR="00DE117A" w:rsidRPr="00C40C77" w:rsidRDefault="00DE117A" w:rsidP="009A01CF">
      <w:pPr>
        <w:jc w:val="center"/>
        <w:rPr>
          <w:b/>
          <w:bCs/>
          <w:sz w:val="22"/>
          <w:szCs w:val="22"/>
        </w:rPr>
      </w:pPr>
    </w:p>
    <w:p w14:paraId="60ED09DB" w14:textId="77777777" w:rsidR="00DE117A" w:rsidRPr="00C40C77" w:rsidRDefault="00DE117A" w:rsidP="00D976EF">
      <w:pPr>
        <w:jc w:val="center"/>
        <w:rPr>
          <w:sz w:val="22"/>
          <w:szCs w:val="22"/>
        </w:rPr>
      </w:pPr>
    </w:p>
    <w:p w14:paraId="009FF439" w14:textId="77777777" w:rsidR="00C37777" w:rsidRPr="00C40C77" w:rsidRDefault="00C37777" w:rsidP="00C37777">
      <w:pPr>
        <w:jc w:val="center"/>
        <w:rPr>
          <w:b/>
          <w:sz w:val="22"/>
          <w:szCs w:val="22"/>
        </w:rPr>
      </w:pPr>
    </w:p>
    <w:p w14:paraId="6162A36F" w14:textId="77777777" w:rsidR="00C37777" w:rsidRPr="00C40C77" w:rsidRDefault="00C37777" w:rsidP="00C37777">
      <w:pPr>
        <w:jc w:val="center"/>
        <w:rPr>
          <w:b/>
          <w:sz w:val="22"/>
          <w:szCs w:val="22"/>
        </w:rPr>
      </w:pPr>
    </w:p>
    <w:p w14:paraId="3CE5ADD1" w14:textId="77777777" w:rsidR="00C37777" w:rsidRPr="00C40C77" w:rsidRDefault="00C37777" w:rsidP="00EC557E">
      <w:pPr>
        <w:jc w:val="center"/>
        <w:rPr>
          <w:bCs/>
          <w:sz w:val="22"/>
          <w:szCs w:val="22"/>
        </w:rPr>
      </w:pPr>
    </w:p>
    <w:p w14:paraId="5249F627" w14:textId="77777777" w:rsidR="00C37777" w:rsidRPr="00C40C77" w:rsidRDefault="00C37777" w:rsidP="00EC557E">
      <w:pPr>
        <w:jc w:val="center"/>
        <w:rPr>
          <w:b/>
          <w:sz w:val="22"/>
          <w:szCs w:val="22"/>
        </w:rPr>
      </w:pPr>
    </w:p>
    <w:p w14:paraId="7A751E17" w14:textId="4832450B" w:rsidR="00EC557E" w:rsidRPr="00C40C77" w:rsidRDefault="00F726E5" w:rsidP="00EC557E">
      <w:pPr>
        <w:jc w:val="center"/>
        <w:rPr>
          <w:b/>
          <w:sz w:val="22"/>
          <w:szCs w:val="22"/>
        </w:rPr>
      </w:pPr>
      <w:r w:rsidRPr="00C40C77">
        <w:rPr>
          <w:b/>
          <w:sz w:val="22"/>
          <w:szCs w:val="22"/>
        </w:rPr>
        <w:t>CENNIK USŁUG TRANSPORTWYCH</w:t>
      </w:r>
      <w:r w:rsidR="00666FFB" w:rsidRPr="00C40C77">
        <w:rPr>
          <w:b/>
          <w:sz w:val="22"/>
          <w:szCs w:val="22"/>
        </w:rPr>
        <w:t xml:space="preserve"> – nie dotyczy</w:t>
      </w:r>
    </w:p>
    <w:p w14:paraId="7A105615" w14:textId="77777777" w:rsidR="00EC557E" w:rsidRPr="00C40C77" w:rsidRDefault="00EC557E" w:rsidP="00EC557E">
      <w:pPr>
        <w:jc w:val="center"/>
        <w:rPr>
          <w:b/>
          <w:sz w:val="22"/>
          <w:szCs w:val="22"/>
        </w:rPr>
      </w:pPr>
    </w:p>
    <w:p w14:paraId="0E7DC41B" w14:textId="77777777" w:rsidR="00A53570" w:rsidRPr="00C40C77" w:rsidRDefault="00A53570" w:rsidP="00D976EF">
      <w:pPr>
        <w:spacing w:after="40"/>
        <w:ind w:left="5040"/>
        <w:jc w:val="center"/>
        <w:rPr>
          <w:i/>
          <w:color w:val="FF0000"/>
          <w:sz w:val="22"/>
          <w:szCs w:val="22"/>
        </w:rPr>
      </w:pPr>
    </w:p>
    <w:p w14:paraId="36B12CA6" w14:textId="00FA065E" w:rsidR="004236FF" w:rsidRPr="00C40C77" w:rsidRDefault="004236FF" w:rsidP="00B41BF7">
      <w:pPr>
        <w:keepNext/>
        <w:tabs>
          <w:tab w:val="left" w:pos="720"/>
        </w:tabs>
        <w:snapToGrid w:val="0"/>
        <w:jc w:val="right"/>
        <w:outlineLvl w:val="1"/>
        <w:rPr>
          <w:color w:val="FF0000"/>
          <w:sz w:val="22"/>
          <w:szCs w:val="22"/>
        </w:rPr>
      </w:pPr>
    </w:p>
    <w:p w14:paraId="10A11889" w14:textId="77777777" w:rsidR="004C054A" w:rsidRPr="00C40C77" w:rsidRDefault="004C054A" w:rsidP="00B41BF7">
      <w:pPr>
        <w:keepNext/>
        <w:tabs>
          <w:tab w:val="left" w:pos="720"/>
        </w:tabs>
        <w:snapToGrid w:val="0"/>
        <w:jc w:val="right"/>
        <w:outlineLvl w:val="1"/>
        <w:rPr>
          <w:color w:val="FF0000"/>
          <w:sz w:val="22"/>
          <w:szCs w:val="22"/>
        </w:rPr>
      </w:pPr>
    </w:p>
    <w:p w14:paraId="49248BD0" w14:textId="77777777" w:rsidR="004C054A" w:rsidRPr="00C40C77" w:rsidRDefault="004C054A" w:rsidP="00B41BF7">
      <w:pPr>
        <w:keepNext/>
        <w:tabs>
          <w:tab w:val="left" w:pos="720"/>
        </w:tabs>
        <w:snapToGrid w:val="0"/>
        <w:jc w:val="right"/>
        <w:outlineLvl w:val="1"/>
        <w:rPr>
          <w:color w:val="FF0000"/>
          <w:sz w:val="22"/>
          <w:szCs w:val="22"/>
        </w:rPr>
      </w:pPr>
    </w:p>
    <w:p w14:paraId="4222E3F8" w14:textId="3911F802" w:rsidR="004C054A" w:rsidRPr="00C40C77" w:rsidRDefault="0091309E" w:rsidP="004C054A">
      <w:pPr>
        <w:jc w:val="center"/>
        <w:rPr>
          <w:b/>
          <w:bCs/>
          <w:sz w:val="22"/>
          <w:szCs w:val="22"/>
        </w:rPr>
      </w:pPr>
      <w:r>
        <w:rPr>
          <w:b/>
          <w:bCs/>
          <w:sz w:val="22"/>
          <w:szCs w:val="22"/>
        </w:rPr>
        <w:t>Z</w:t>
      </w:r>
      <w:r w:rsidR="004C054A" w:rsidRPr="00C40C77">
        <w:rPr>
          <w:b/>
          <w:bCs/>
          <w:sz w:val="22"/>
          <w:szCs w:val="22"/>
        </w:rPr>
        <w:t xml:space="preserve">ałączniki do </w:t>
      </w:r>
      <w:r w:rsidR="005D2D07" w:rsidRPr="00C40C77">
        <w:rPr>
          <w:b/>
          <w:bCs/>
          <w:sz w:val="22"/>
          <w:szCs w:val="22"/>
        </w:rPr>
        <w:t>SWZ</w:t>
      </w:r>
    </w:p>
    <w:p w14:paraId="2F41B0BD" w14:textId="0B46E027" w:rsidR="005D2D07" w:rsidRPr="00C40C77" w:rsidRDefault="005D2D07" w:rsidP="005D2D07">
      <w:pPr>
        <w:spacing w:after="160" w:line="259" w:lineRule="auto"/>
        <w:jc w:val="center"/>
        <w:rPr>
          <w:rFonts w:eastAsiaTheme="majorEastAsia"/>
          <w:b/>
          <w:bCs/>
          <w:spacing w:val="20"/>
          <w:sz w:val="22"/>
          <w:szCs w:val="22"/>
        </w:rPr>
      </w:pPr>
      <w:r w:rsidRPr="00C40C77">
        <w:rPr>
          <w:rFonts w:eastAsiaTheme="majorEastAsia"/>
          <w:b/>
          <w:bCs/>
          <w:spacing w:val="20"/>
          <w:sz w:val="22"/>
          <w:szCs w:val="22"/>
        </w:rPr>
        <w:t>składane przez Wykonawcę, którego oferta jest najwyżej oceniona, na wezwanie Zamawiającego</w:t>
      </w:r>
    </w:p>
    <w:p w14:paraId="0A3980CF" w14:textId="77777777" w:rsidR="004236FF" w:rsidRPr="00C40C77" w:rsidRDefault="004236FF" w:rsidP="00B41BF7">
      <w:pPr>
        <w:keepNext/>
        <w:tabs>
          <w:tab w:val="left" w:pos="720"/>
        </w:tabs>
        <w:snapToGrid w:val="0"/>
        <w:jc w:val="right"/>
        <w:outlineLvl w:val="1"/>
        <w:rPr>
          <w:b/>
          <w:bCs/>
          <w:sz w:val="22"/>
          <w:szCs w:val="22"/>
        </w:rPr>
      </w:pPr>
    </w:p>
    <w:p w14:paraId="6E098820" w14:textId="45239C88" w:rsidR="004C054A" w:rsidRPr="00C40C77" w:rsidRDefault="004C054A">
      <w:pPr>
        <w:rPr>
          <w:color w:val="FF0000"/>
          <w:sz w:val="22"/>
          <w:szCs w:val="22"/>
        </w:rPr>
      </w:pPr>
      <w:r w:rsidRPr="00C40C77">
        <w:rPr>
          <w:color w:val="FF0000"/>
          <w:sz w:val="22"/>
          <w:szCs w:val="22"/>
        </w:rPr>
        <w:br w:type="page"/>
      </w:r>
    </w:p>
    <w:p w14:paraId="0238D484" w14:textId="77777777" w:rsidR="004236FF" w:rsidRPr="00C40C77" w:rsidRDefault="004236FF" w:rsidP="00B41BF7">
      <w:pPr>
        <w:keepNext/>
        <w:tabs>
          <w:tab w:val="left" w:pos="720"/>
        </w:tabs>
        <w:snapToGrid w:val="0"/>
        <w:jc w:val="right"/>
        <w:outlineLvl w:val="1"/>
        <w:rPr>
          <w:color w:val="FF0000"/>
          <w:sz w:val="22"/>
          <w:szCs w:val="22"/>
        </w:rPr>
      </w:pPr>
    </w:p>
    <w:p w14:paraId="09D8F7B5" w14:textId="0FA95409" w:rsidR="00C25B4C" w:rsidRPr="00C40C77" w:rsidRDefault="00C25B4C" w:rsidP="00B41BF7">
      <w:pPr>
        <w:keepNext/>
        <w:tabs>
          <w:tab w:val="left" w:pos="720"/>
        </w:tabs>
        <w:snapToGrid w:val="0"/>
        <w:jc w:val="right"/>
        <w:outlineLvl w:val="1"/>
        <w:rPr>
          <w:b/>
          <w:sz w:val="22"/>
          <w:szCs w:val="22"/>
        </w:rPr>
      </w:pPr>
      <w:bookmarkStart w:id="121" w:name="_Toc218752635"/>
      <w:r w:rsidRPr="00C40C77">
        <w:rPr>
          <w:b/>
          <w:bCs/>
          <w:sz w:val="22"/>
          <w:szCs w:val="22"/>
        </w:rPr>
        <w:t xml:space="preserve">Załącznik nr </w:t>
      </w:r>
      <w:r w:rsidR="00E960E6" w:rsidRPr="00C40C77">
        <w:rPr>
          <w:b/>
          <w:bCs/>
          <w:sz w:val="22"/>
          <w:szCs w:val="22"/>
        </w:rPr>
        <w:t>3</w:t>
      </w:r>
      <w:r w:rsidR="00723600" w:rsidRPr="00C40C77">
        <w:rPr>
          <w:b/>
          <w:bCs/>
          <w:sz w:val="22"/>
          <w:szCs w:val="22"/>
        </w:rPr>
        <w:t xml:space="preserve"> do </w:t>
      </w:r>
      <w:r w:rsidR="00B60CDC" w:rsidRPr="00C40C77">
        <w:rPr>
          <w:b/>
          <w:bCs/>
          <w:sz w:val="22"/>
          <w:szCs w:val="22"/>
        </w:rPr>
        <w:t>SWZ</w:t>
      </w:r>
      <w:r w:rsidR="004130B7" w:rsidRPr="00C40C77">
        <w:rPr>
          <w:b/>
          <w:bCs/>
          <w:sz w:val="22"/>
          <w:szCs w:val="22"/>
        </w:rPr>
        <w:t>. Wykaz wykonanych/wykonywanych usług.</w:t>
      </w:r>
      <w:bookmarkEnd w:id="121"/>
    </w:p>
    <w:p w14:paraId="63A3A18F" w14:textId="77777777" w:rsidR="00C25B4C" w:rsidRPr="00C40C77" w:rsidRDefault="00C25B4C" w:rsidP="00D976EF">
      <w:pPr>
        <w:tabs>
          <w:tab w:val="num" w:pos="720"/>
        </w:tabs>
        <w:rPr>
          <w:b/>
          <w:sz w:val="22"/>
          <w:szCs w:val="22"/>
        </w:rPr>
      </w:pPr>
    </w:p>
    <w:p w14:paraId="1779DDBE" w14:textId="77777777" w:rsidR="001874B1" w:rsidRPr="00C40C77" w:rsidRDefault="001874B1" w:rsidP="00D976EF">
      <w:pPr>
        <w:tabs>
          <w:tab w:val="num" w:pos="720"/>
        </w:tabs>
        <w:rPr>
          <w:b/>
          <w:sz w:val="22"/>
          <w:szCs w:val="22"/>
        </w:rPr>
      </w:pPr>
    </w:p>
    <w:p w14:paraId="393C7FFD" w14:textId="77777777" w:rsidR="00462A52" w:rsidRPr="00C40C77" w:rsidRDefault="00462A52" w:rsidP="00D976EF">
      <w:pPr>
        <w:jc w:val="center"/>
        <w:rPr>
          <w:b/>
          <w:sz w:val="22"/>
          <w:szCs w:val="22"/>
        </w:rPr>
      </w:pPr>
      <w:bookmarkStart w:id="122" w:name="_Hlk108342166"/>
      <w:r w:rsidRPr="00C40C77">
        <w:rPr>
          <w:b/>
          <w:sz w:val="22"/>
          <w:szCs w:val="22"/>
        </w:rPr>
        <w:t>WYKAZ WYKONANYCH/WYKONYWANYCH USŁUG</w:t>
      </w:r>
    </w:p>
    <w:bookmarkEnd w:id="122"/>
    <w:p w14:paraId="6106EF11" w14:textId="73FF07C1" w:rsidR="00462A52" w:rsidRPr="00C40C77" w:rsidRDefault="00462A52" w:rsidP="00D976EF">
      <w:pPr>
        <w:jc w:val="center"/>
        <w:rPr>
          <w:b/>
          <w:strike/>
          <w:sz w:val="22"/>
          <w:szCs w:val="22"/>
        </w:rPr>
      </w:pPr>
      <w:r w:rsidRPr="00C40C77">
        <w:rPr>
          <w:b/>
          <w:sz w:val="22"/>
          <w:szCs w:val="22"/>
        </w:rPr>
        <w:t>w okresie ostatnich trzech lat</w:t>
      </w:r>
      <w:r w:rsidRPr="00C40C77">
        <w:rPr>
          <w:sz w:val="22"/>
          <w:szCs w:val="22"/>
        </w:rPr>
        <w:t xml:space="preserve"> </w:t>
      </w:r>
    </w:p>
    <w:p w14:paraId="620E3711" w14:textId="19D95CDE" w:rsidR="00462A52" w:rsidRPr="00C40C77" w:rsidRDefault="00462A52" w:rsidP="00D976EF">
      <w:pPr>
        <w:jc w:val="center"/>
        <w:rPr>
          <w:b/>
          <w:sz w:val="22"/>
          <w:szCs w:val="22"/>
        </w:rPr>
      </w:pPr>
      <w:r w:rsidRPr="00C40C77">
        <w:rPr>
          <w:b/>
          <w:sz w:val="22"/>
          <w:szCs w:val="22"/>
        </w:rPr>
        <w:t xml:space="preserve">w zakresie niezbędnym do wykazania spełnienia warunku </w:t>
      </w:r>
      <w:r w:rsidR="003126CA" w:rsidRPr="00C40C77">
        <w:rPr>
          <w:b/>
          <w:sz w:val="22"/>
          <w:szCs w:val="22"/>
        </w:rPr>
        <w:t>udziału w postępowaniu</w:t>
      </w:r>
    </w:p>
    <w:p w14:paraId="5663637D" w14:textId="77777777" w:rsidR="00F50F67" w:rsidRPr="00C40C77" w:rsidRDefault="00F50F67" w:rsidP="00D976EF">
      <w:pPr>
        <w:pStyle w:val="Tekstpodstawowywcity"/>
        <w:tabs>
          <w:tab w:val="left" w:pos="851"/>
        </w:tabs>
        <w:spacing w:line="360" w:lineRule="auto"/>
        <w:ind w:left="0"/>
        <w:rPr>
          <w:rFonts w:ascii="Times New Roman" w:hAnsi="Times New Roman"/>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F5E13" w:rsidRPr="00C40C77" w14:paraId="15E0A6D4" w14:textId="77777777" w:rsidTr="00713F40">
        <w:tc>
          <w:tcPr>
            <w:tcW w:w="426" w:type="dxa"/>
            <w:vAlign w:val="center"/>
          </w:tcPr>
          <w:p w14:paraId="3DEC83DC" w14:textId="77777777" w:rsidR="003F5E13" w:rsidRPr="00C40C77" w:rsidRDefault="003F5E13" w:rsidP="00713F40">
            <w:pPr>
              <w:pStyle w:val="Tekstpodstawowywcity1"/>
              <w:tabs>
                <w:tab w:val="left" w:pos="851"/>
              </w:tabs>
              <w:ind w:left="-70"/>
              <w:rPr>
                <w:rFonts w:ascii="Times New Roman" w:hAnsi="Times New Roman"/>
                <w:b/>
                <w:sz w:val="22"/>
                <w:szCs w:val="22"/>
              </w:rPr>
            </w:pPr>
            <w:bookmarkStart w:id="123" w:name="_Hlk108342191"/>
            <w:r w:rsidRPr="00C40C77">
              <w:rPr>
                <w:rFonts w:ascii="Times New Roman" w:hAnsi="Times New Roman"/>
                <w:b/>
                <w:sz w:val="22"/>
                <w:szCs w:val="22"/>
              </w:rPr>
              <w:t>Lp.</w:t>
            </w:r>
          </w:p>
        </w:tc>
        <w:tc>
          <w:tcPr>
            <w:tcW w:w="2410" w:type="dxa"/>
            <w:vAlign w:val="center"/>
          </w:tcPr>
          <w:p w14:paraId="358B5368" w14:textId="77777777" w:rsidR="003F5E13" w:rsidRPr="00C40C77" w:rsidRDefault="003F5E13" w:rsidP="00713F40">
            <w:pPr>
              <w:pStyle w:val="Tekstpodstawowywcity1"/>
              <w:tabs>
                <w:tab w:val="left" w:pos="851"/>
              </w:tabs>
              <w:ind w:left="0"/>
              <w:jc w:val="center"/>
              <w:rPr>
                <w:rFonts w:ascii="Times New Roman" w:hAnsi="Times New Roman"/>
                <w:b/>
                <w:sz w:val="22"/>
                <w:szCs w:val="22"/>
              </w:rPr>
            </w:pPr>
            <w:r w:rsidRPr="00C40C77">
              <w:rPr>
                <w:rFonts w:ascii="Times New Roman" w:hAnsi="Times New Roman"/>
                <w:b/>
                <w:sz w:val="22"/>
                <w:szCs w:val="22"/>
              </w:rPr>
              <w:t>Przedmiot zamówienia</w:t>
            </w:r>
          </w:p>
        </w:tc>
        <w:tc>
          <w:tcPr>
            <w:tcW w:w="1559" w:type="dxa"/>
            <w:vAlign w:val="center"/>
          </w:tcPr>
          <w:p w14:paraId="3D0B975F" w14:textId="77777777" w:rsidR="003F5E13" w:rsidRPr="00C40C77" w:rsidRDefault="003F5E13" w:rsidP="00713F40">
            <w:pPr>
              <w:pStyle w:val="Tekstpodstawowywcity1"/>
              <w:tabs>
                <w:tab w:val="left" w:pos="851"/>
              </w:tabs>
              <w:ind w:left="0"/>
              <w:jc w:val="center"/>
              <w:rPr>
                <w:rFonts w:ascii="Times New Roman" w:hAnsi="Times New Roman"/>
                <w:b/>
                <w:sz w:val="22"/>
                <w:szCs w:val="22"/>
              </w:rPr>
            </w:pPr>
            <w:r w:rsidRPr="00C40C77">
              <w:rPr>
                <w:rFonts w:ascii="Times New Roman" w:hAnsi="Times New Roman"/>
                <w:b/>
                <w:sz w:val="22"/>
                <w:szCs w:val="22"/>
              </w:rPr>
              <w:t>Wartość zamówienia brutto zł</w:t>
            </w:r>
          </w:p>
          <w:p w14:paraId="00BAE225" w14:textId="77777777" w:rsidR="003F5E13" w:rsidRPr="00C40C77" w:rsidRDefault="003F5E13" w:rsidP="00713F40">
            <w:pPr>
              <w:pStyle w:val="Tekstpodstawowywcity1"/>
              <w:tabs>
                <w:tab w:val="left" w:pos="851"/>
              </w:tabs>
              <w:ind w:left="0"/>
              <w:jc w:val="center"/>
              <w:rPr>
                <w:rFonts w:ascii="Times New Roman" w:hAnsi="Times New Roman"/>
                <w:sz w:val="22"/>
                <w:szCs w:val="22"/>
              </w:rPr>
            </w:pPr>
            <w:r w:rsidRPr="00C40C77">
              <w:rPr>
                <w:rFonts w:ascii="Times New Roman" w:hAnsi="Times New Roman"/>
                <w:sz w:val="22"/>
                <w:szCs w:val="22"/>
              </w:rPr>
              <w:t>(w okresie ostatnich trzech lat przed upływem terminu składania ofert)</w:t>
            </w:r>
          </w:p>
        </w:tc>
        <w:tc>
          <w:tcPr>
            <w:tcW w:w="1417" w:type="dxa"/>
            <w:vAlign w:val="center"/>
          </w:tcPr>
          <w:p w14:paraId="1C82559F" w14:textId="77777777" w:rsidR="003F5E13" w:rsidRPr="00C40C77" w:rsidRDefault="003F5E13" w:rsidP="004F6159">
            <w:pPr>
              <w:pStyle w:val="Tekstpodstawowywcity"/>
              <w:tabs>
                <w:tab w:val="left" w:pos="851"/>
              </w:tabs>
              <w:ind w:left="75"/>
              <w:jc w:val="center"/>
              <w:rPr>
                <w:rFonts w:ascii="Times New Roman" w:hAnsi="Times New Roman"/>
                <w:b/>
                <w:bCs/>
                <w:sz w:val="22"/>
                <w:szCs w:val="22"/>
              </w:rPr>
            </w:pPr>
            <w:r w:rsidRPr="00C40C77">
              <w:rPr>
                <w:rFonts w:ascii="Times New Roman" w:hAnsi="Times New Roman"/>
                <w:b/>
                <w:bCs/>
                <w:sz w:val="22"/>
                <w:szCs w:val="22"/>
              </w:rPr>
              <w:t>Data wykonania</w:t>
            </w:r>
          </w:p>
          <w:p w14:paraId="4F1B86BC" w14:textId="77777777" w:rsidR="003F5E13" w:rsidRPr="00C40C77" w:rsidRDefault="003F5E13" w:rsidP="00713F40">
            <w:pPr>
              <w:pStyle w:val="Tekstpodstawowywcity1"/>
              <w:tabs>
                <w:tab w:val="left" w:pos="851"/>
              </w:tabs>
              <w:ind w:left="0"/>
              <w:jc w:val="center"/>
              <w:rPr>
                <w:rFonts w:ascii="Times New Roman" w:hAnsi="Times New Roman"/>
                <w:sz w:val="22"/>
                <w:szCs w:val="22"/>
              </w:rPr>
            </w:pPr>
            <w:r w:rsidRPr="00C40C77">
              <w:rPr>
                <w:rFonts w:ascii="Times New Roman" w:hAnsi="Times New Roman"/>
                <w:sz w:val="22"/>
                <w:szCs w:val="22"/>
              </w:rPr>
              <w:t xml:space="preserve">(należy podać: </w:t>
            </w:r>
            <w:proofErr w:type="spellStart"/>
            <w:r w:rsidRPr="00C40C77">
              <w:rPr>
                <w:rFonts w:ascii="Times New Roman" w:hAnsi="Times New Roman"/>
                <w:sz w:val="22"/>
                <w:szCs w:val="22"/>
              </w:rPr>
              <w:t>dd</w:t>
            </w:r>
            <w:proofErr w:type="spellEnd"/>
            <w:r w:rsidRPr="00C40C77">
              <w:rPr>
                <w:rFonts w:ascii="Times New Roman" w:hAnsi="Times New Roman"/>
                <w:sz w:val="22"/>
                <w:szCs w:val="22"/>
              </w:rPr>
              <w:t>/mm/</w:t>
            </w:r>
            <w:proofErr w:type="spellStart"/>
            <w:r w:rsidRPr="00C40C77">
              <w:rPr>
                <w:rFonts w:ascii="Times New Roman" w:hAnsi="Times New Roman"/>
                <w:sz w:val="22"/>
                <w:szCs w:val="22"/>
              </w:rPr>
              <w:t>rrrr</w:t>
            </w:r>
            <w:proofErr w:type="spellEnd"/>
            <w:r w:rsidRPr="00C40C77">
              <w:rPr>
                <w:rFonts w:ascii="Times New Roman" w:hAnsi="Times New Roman"/>
                <w:sz w:val="22"/>
                <w:szCs w:val="22"/>
              </w:rPr>
              <w:t xml:space="preserve"> lub okres od </w:t>
            </w:r>
            <w:proofErr w:type="spellStart"/>
            <w:r w:rsidRPr="00C40C77">
              <w:rPr>
                <w:rFonts w:ascii="Times New Roman" w:hAnsi="Times New Roman"/>
                <w:sz w:val="22"/>
                <w:szCs w:val="22"/>
              </w:rPr>
              <w:t>dd</w:t>
            </w:r>
            <w:proofErr w:type="spellEnd"/>
            <w:r w:rsidRPr="00C40C77">
              <w:rPr>
                <w:rFonts w:ascii="Times New Roman" w:hAnsi="Times New Roman"/>
                <w:sz w:val="22"/>
                <w:szCs w:val="22"/>
              </w:rPr>
              <w:t>/mm/</w:t>
            </w:r>
            <w:proofErr w:type="spellStart"/>
            <w:r w:rsidRPr="00C40C77">
              <w:rPr>
                <w:rFonts w:ascii="Times New Roman" w:hAnsi="Times New Roman"/>
                <w:sz w:val="22"/>
                <w:szCs w:val="22"/>
              </w:rPr>
              <w:t>rrrr</w:t>
            </w:r>
            <w:proofErr w:type="spellEnd"/>
            <w:r w:rsidRPr="00C40C77">
              <w:rPr>
                <w:rFonts w:ascii="Times New Roman" w:hAnsi="Times New Roman"/>
                <w:sz w:val="22"/>
                <w:szCs w:val="22"/>
              </w:rPr>
              <w:t xml:space="preserve"> do </w:t>
            </w:r>
            <w:proofErr w:type="spellStart"/>
            <w:r w:rsidRPr="00C40C77">
              <w:rPr>
                <w:rFonts w:ascii="Times New Roman" w:hAnsi="Times New Roman"/>
                <w:sz w:val="22"/>
                <w:szCs w:val="22"/>
              </w:rPr>
              <w:t>dd</w:t>
            </w:r>
            <w:proofErr w:type="spellEnd"/>
            <w:r w:rsidRPr="00C40C77">
              <w:rPr>
                <w:rFonts w:ascii="Times New Roman" w:hAnsi="Times New Roman"/>
                <w:sz w:val="22"/>
                <w:szCs w:val="22"/>
              </w:rPr>
              <w:t>/mm/</w:t>
            </w:r>
            <w:proofErr w:type="spellStart"/>
            <w:r w:rsidRPr="00C40C77">
              <w:rPr>
                <w:rFonts w:ascii="Times New Roman" w:hAnsi="Times New Roman"/>
                <w:sz w:val="22"/>
                <w:szCs w:val="22"/>
              </w:rPr>
              <w:t>rrrr</w:t>
            </w:r>
            <w:proofErr w:type="spellEnd"/>
            <w:r w:rsidRPr="00C40C77">
              <w:rPr>
                <w:rFonts w:ascii="Times New Roman" w:hAnsi="Times New Roman"/>
                <w:sz w:val="22"/>
                <w:szCs w:val="22"/>
              </w:rPr>
              <w:t>)</w:t>
            </w:r>
          </w:p>
        </w:tc>
        <w:tc>
          <w:tcPr>
            <w:tcW w:w="1560" w:type="dxa"/>
            <w:vAlign w:val="center"/>
          </w:tcPr>
          <w:p w14:paraId="6E0CB4B2" w14:textId="77777777" w:rsidR="003F5E13" w:rsidRPr="00C40C77" w:rsidRDefault="003F5E13" w:rsidP="00713F40">
            <w:pPr>
              <w:pStyle w:val="Tekstpodstawowywcity1"/>
              <w:tabs>
                <w:tab w:val="left" w:pos="851"/>
              </w:tabs>
              <w:ind w:left="0"/>
              <w:jc w:val="center"/>
              <w:rPr>
                <w:rFonts w:ascii="Times New Roman" w:hAnsi="Times New Roman"/>
                <w:b/>
                <w:sz w:val="22"/>
                <w:szCs w:val="22"/>
              </w:rPr>
            </w:pPr>
            <w:r w:rsidRPr="00C40C77">
              <w:rPr>
                <w:rFonts w:ascii="Times New Roman" w:hAnsi="Times New Roman"/>
                <w:b/>
                <w:sz w:val="22"/>
                <w:szCs w:val="22"/>
              </w:rPr>
              <w:t>Pełna nazwa Odbiorcy usług</w:t>
            </w:r>
          </w:p>
        </w:tc>
        <w:tc>
          <w:tcPr>
            <w:tcW w:w="1842" w:type="dxa"/>
            <w:vAlign w:val="center"/>
          </w:tcPr>
          <w:p w14:paraId="787D0373" w14:textId="77777777" w:rsidR="003F5E13" w:rsidRPr="00C40C77" w:rsidRDefault="003F5E13" w:rsidP="00713F40">
            <w:pPr>
              <w:pStyle w:val="Tekstpodstawowywcity1"/>
              <w:tabs>
                <w:tab w:val="left" w:pos="851"/>
              </w:tabs>
              <w:ind w:left="0"/>
              <w:jc w:val="center"/>
              <w:rPr>
                <w:rFonts w:ascii="Times New Roman" w:hAnsi="Times New Roman"/>
                <w:b/>
                <w:sz w:val="22"/>
                <w:szCs w:val="22"/>
              </w:rPr>
            </w:pPr>
            <w:r w:rsidRPr="00C40C77">
              <w:rPr>
                <w:rFonts w:ascii="Times New Roman" w:hAnsi="Times New Roman"/>
                <w:b/>
                <w:sz w:val="22"/>
                <w:szCs w:val="22"/>
              </w:rPr>
              <w:t xml:space="preserve">Podmiot wykonujący zamówienie* </w:t>
            </w:r>
          </w:p>
          <w:p w14:paraId="6EFA5D78" w14:textId="77777777" w:rsidR="003F5E13" w:rsidRPr="00C40C77" w:rsidRDefault="003F5E13" w:rsidP="00713F40">
            <w:pPr>
              <w:pStyle w:val="Tekstpodstawowywcity1"/>
              <w:tabs>
                <w:tab w:val="left" w:pos="851"/>
              </w:tabs>
              <w:ind w:left="0"/>
              <w:jc w:val="center"/>
              <w:rPr>
                <w:rFonts w:ascii="Times New Roman" w:hAnsi="Times New Roman"/>
                <w:b/>
                <w:sz w:val="22"/>
                <w:szCs w:val="22"/>
              </w:rPr>
            </w:pPr>
            <w:r w:rsidRPr="00C40C77">
              <w:rPr>
                <w:rFonts w:ascii="Times New Roman" w:hAnsi="Times New Roman"/>
                <w:sz w:val="22"/>
                <w:szCs w:val="22"/>
              </w:rPr>
              <w:t xml:space="preserve">(w przypadku korzystania przez Wykonawcę </w:t>
            </w:r>
            <w:r w:rsidRPr="00C40C77">
              <w:rPr>
                <w:rFonts w:ascii="Times New Roman" w:hAnsi="Times New Roman"/>
                <w:sz w:val="22"/>
                <w:szCs w:val="22"/>
              </w:rPr>
              <w:br/>
              <w:t>z jego potencjału)</w:t>
            </w:r>
          </w:p>
        </w:tc>
      </w:tr>
      <w:tr w:rsidR="003F5E13" w:rsidRPr="00C40C77" w14:paraId="687D8C5E" w14:textId="77777777" w:rsidTr="00713F40">
        <w:trPr>
          <w:cantSplit/>
          <w:trHeight w:val="615"/>
        </w:trPr>
        <w:tc>
          <w:tcPr>
            <w:tcW w:w="9214" w:type="dxa"/>
            <w:gridSpan w:val="6"/>
          </w:tcPr>
          <w:p w14:paraId="76CB18A6" w14:textId="3FE3040A" w:rsidR="003F5E13" w:rsidRPr="00C40C77" w:rsidRDefault="00837576" w:rsidP="00655EFA">
            <w:pPr>
              <w:pStyle w:val="Tekstpodstawowywcity1"/>
              <w:tabs>
                <w:tab w:val="left" w:pos="851"/>
              </w:tabs>
              <w:ind w:left="0"/>
              <w:jc w:val="left"/>
              <w:rPr>
                <w:rFonts w:ascii="Times New Roman" w:hAnsi="Times New Roman"/>
                <w:b/>
                <w:color w:val="7030A0"/>
                <w:sz w:val="22"/>
                <w:szCs w:val="22"/>
              </w:rPr>
            </w:pPr>
            <w:r w:rsidRPr="00C40C77">
              <w:rPr>
                <w:rFonts w:ascii="Times New Roman" w:hAnsi="Times New Roman"/>
                <w:sz w:val="22"/>
                <w:szCs w:val="22"/>
              </w:rPr>
              <w:t>Serwis ploterów i skanerów eksploatowanych w PGG S.A.</w:t>
            </w:r>
          </w:p>
        </w:tc>
      </w:tr>
      <w:tr w:rsidR="003F5E13" w:rsidRPr="00C40C77" w14:paraId="412D9FDB" w14:textId="77777777" w:rsidTr="00713F40">
        <w:trPr>
          <w:cantSplit/>
          <w:trHeight w:val="735"/>
        </w:trPr>
        <w:tc>
          <w:tcPr>
            <w:tcW w:w="426" w:type="dxa"/>
          </w:tcPr>
          <w:p w14:paraId="337ED9ED" w14:textId="77777777" w:rsidR="003F5E13" w:rsidRPr="00C40C77" w:rsidRDefault="003F5E13" w:rsidP="00713F40">
            <w:pPr>
              <w:pStyle w:val="Tekstpodstawowywcity1"/>
              <w:tabs>
                <w:tab w:val="left" w:pos="851"/>
              </w:tabs>
              <w:ind w:left="0"/>
              <w:rPr>
                <w:rFonts w:ascii="Times New Roman" w:hAnsi="Times New Roman"/>
                <w:b/>
                <w:sz w:val="22"/>
                <w:szCs w:val="22"/>
              </w:rPr>
            </w:pPr>
          </w:p>
        </w:tc>
        <w:tc>
          <w:tcPr>
            <w:tcW w:w="2410" w:type="dxa"/>
          </w:tcPr>
          <w:p w14:paraId="247B2288" w14:textId="77777777" w:rsidR="003F5E13" w:rsidRPr="00C40C77" w:rsidRDefault="003F5E13" w:rsidP="00713F40">
            <w:pPr>
              <w:pStyle w:val="Tekstpodstawowywcity1"/>
              <w:tabs>
                <w:tab w:val="left" w:pos="851"/>
              </w:tabs>
              <w:ind w:left="0"/>
              <w:rPr>
                <w:rFonts w:ascii="Times New Roman" w:hAnsi="Times New Roman"/>
                <w:sz w:val="22"/>
                <w:szCs w:val="22"/>
              </w:rPr>
            </w:pPr>
          </w:p>
          <w:p w14:paraId="22E86F2F" w14:textId="77777777" w:rsidR="003F5E13" w:rsidRPr="00C40C77" w:rsidRDefault="003F5E13" w:rsidP="00713F40">
            <w:pPr>
              <w:pStyle w:val="Tekstpodstawowywcity1"/>
              <w:tabs>
                <w:tab w:val="left" w:pos="851"/>
              </w:tabs>
              <w:ind w:left="0"/>
              <w:rPr>
                <w:rFonts w:ascii="Times New Roman" w:hAnsi="Times New Roman"/>
                <w:sz w:val="22"/>
                <w:szCs w:val="22"/>
              </w:rPr>
            </w:pPr>
          </w:p>
        </w:tc>
        <w:tc>
          <w:tcPr>
            <w:tcW w:w="1559" w:type="dxa"/>
          </w:tcPr>
          <w:p w14:paraId="49FE2541" w14:textId="77777777" w:rsidR="003F5E13" w:rsidRPr="00C40C77" w:rsidRDefault="003F5E13" w:rsidP="00713F40">
            <w:pPr>
              <w:pStyle w:val="Tekstpodstawowywcity1"/>
              <w:tabs>
                <w:tab w:val="left" w:pos="851"/>
              </w:tabs>
              <w:ind w:left="0"/>
              <w:rPr>
                <w:rFonts w:ascii="Times New Roman" w:hAnsi="Times New Roman"/>
                <w:b/>
                <w:sz w:val="22"/>
                <w:szCs w:val="22"/>
              </w:rPr>
            </w:pPr>
          </w:p>
        </w:tc>
        <w:tc>
          <w:tcPr>
            <w:tcW w:w="1417" w:type="dxa"/>
          </w:tcPr>
          <w:p w14:paraId="35E81DE2" w14:textId="77777777" w:rsidR="003F5E13" w:rsidRPr="00C40C77" w:rsidRDefault="003F5E13" w:rsidP="00713F40">
            <w:pPr>
              <w:pStyle w:val="Tekstpodstawowywcity1"/>
              <w:tabs>
                <w:tab w:val="left" w:pos="851"/>
              </w:tabs>
              <w:ind w:left="0"/>
              <w:rPr>
                <w:rFonts w:ascii="Times New Roman" w:hAnsi="Times New Roman"/>
                <w:b/>
                <w:sz w:val="22"/>
                <w:szCs w:val="22"/>
              </w:rPr>
            </w:pPr>
          </w:p>
        </w:tc>
        <w:tc>
          <w:tcPr>
            <w:tcW w:w="1560" w:type="dxa"/>
          </w:tcPr>
          <w:p w14:paraId="24CF36D4" w14:textId="77777777" w:rsidR="003F5E13" w:rsidRPr="00C40C77" w:rsidRDefault="003F5E13" w:rsidP="00713F40">
            <w:pPr>
              <w:pStyle w:val="Tekstpodstawowywcity1"/>
              <w:tabs>
                <w:tab w:val="left" w:pos="851"/>
              </w:tabs>
              <w:ind w:left="0"/>
              <w:rPr>
                <w:rFonts w:ascii="Times New Roman" w:hAnsi="Times New Roman"/>
                <w:b/>
                <w:sz w:val="22"/>
                <w:szCs w:val="22"/>
              </w:rPr>
            </w:pPr>
          </w:p>
        </w:tc>
        <w:tc>
          <w:tcPr>
            <w:tcW w:w="1842" w:type="dxa"/>
          </w:tcPr>
          <w:p w14:paraId="3C7720AF" w14:textId="77777777" w:rsidR="003F5E13" w:rsidRPr="00C40C77" w:rsidRDefault="003F5E13" w:rsidP="00713F40">
            <w:pPr>
              <w:pStyle w:val="Tekstpodstawowywcity1"/>
              <w:tabs>
                <w:tab w:val="left" w:pos="851"/>
              </w:tabs>
              <w:ind w:left="0"/>
              <w:rPr>
                <w:rFonts w:ascii="Times New Roman" w:hAnsi="Times New Roman"/>
                <w:b/>
                <w:color w:val="7030A0"/>
                <w:sz w:val="22"/>
                <w:szCs w:val="22"/>
              </w:rPr>
            </w:pPr>
          </w:p>
        </w:tc>
      </w:tr>
      <w:tr w:rsidR="003F5E13" w:rsidRPr="00C40C77" w14:paraId="73EC6780" w14:textId="77777777" w:rsidTr="00713F40">
        <w:trPr>
          <w:cantSplit/>
          <w:trHeight w:val="690"/>
        </w:trPr>
        <w:tc>
          <w:tcPr>
            <w:tcW w:w="426" w:type="dxa"/>
          </w:tcPr>
          <w:p w14:paraId="0E5A7CF0" w14:textId="77777777" w:rsidR="003F5E13" w:rsidRPr="00C40C77" w:rsidRDefault="003F5E13" w:rsidP="00713F40">
            <w:pPr>
              <w:pStyle w:val="Tekstpodstawowywcity1"/>
              <w:tabs>
                <w:tab w:val="left" w:pos="851"/>
              </w:tabs>
              <w:ind w:left="0"/>
              <w:rPr>
                <w:rFonts w:ascii="Times New Roman" w:hAnsi="Times New Roman"/>
                <w:b/>
                <w:sz w:val="22"/>
                <w:szCs w:val="22"/>
              </w:rPr>
            </w:pPr>
          </w:p>
        </w:tc>
        <w:tc>
          <w:tcPr>
            <w:tcW w:w="2410" w:type="dxa"/>
          </w:tcPr>
          <w:p w14:paraId="4077B7A3" w14:textId="77777777" w:rsidR="003F5E13" w:rsidRPr="00C40C77" w:rsidRDefault="003F5E13" w:rsidP="00713F40">
            <w:pPr>
              <w:pStyle w:val="Tekstpodstawowywcity1"/>
              <w:tabs>
                <w:tab w:val="left" w:pos="851"/>
              </w:tabs>
              <w:ind w:left="0"/>
              <w:rPr>
                <w:rFonts w:ascii="Times New Roman" w:hAnsi="Times New Roman"/>
                <w:sz w:val="22"/>
                <w:szCs w:val="22"/>
              </w:rPr>
            </w:pPr>
          </w:p>
          <w:p w14:paraId="4BCCC7BF" w14:textId="77777777" w:rsidR="003F5E13" w:rsidRPr="00C40C77" w:rsidRDefault="003F5E13" w:rsidP="00713F40">
            <w:pPr>
              <w:pStyle w:val="Tekstpodstawowywcity1"/>
              <w:tabs>
                <w:tab w:val="left" w:pos="851"/>
              </w:tabs>
              <w:ind w:left="0"/>
              <w:rPr>
                <w:rFonts w:ascii="Times New Roman" w:hAnsi="Times New Roman"/>
                <w:sz w:val="22"/>
                <w:szCs w:val="22"/>
              </w:rPr>
            </w:pPr>
          </w:p>
          <w:p w14:paraId="0A17DAEF" w14:textId="77777777" w:rsidR="003F5E13" w:rsidRPr="00C40C77" w:rsidRDefault="003F5E13" w:rsidP="00713F40">
            <w:pPr>
              <w:pStyle w:val="Tekstpodstawowywcity1"/>
              <w:tabs>
                <w:tab w:val="left" w:pos="851"/>
              </w:tabs>
              <w:ind w:left="0"/>
              <w:rPr>
                <w:rFonts w:ascii="Times New Roman" w:hAnsi="Times New Roman"/>
                <w:sz w:val="22"/>
                <w:szCs w:val="22"/>
              </w:rPr>
            </w:pPr>
          </w:p>
        </w:tc>
        <w:tc>
          <w:tcPr>
            <w:tcW w:w="1559" w:type="dxa"/>
          </w:tcPr>
          <w:p w14:paraId="5036AF8E" w14:textId="77777777" w:rsidR="003F5E13" w:rsidRPr="00C40C77" w:rsidRDefault="003F5E13" w:rsidP="00713F40">
            <w:pPr>
              <w:pStyle w:val="Tekstpodstawowywcity1"/>
              <w:tabs>
                <w:tab w:val="left" w:pos="851"/>
              </w:tabs>
              <w:ind w:left="0"/>
              <w:rPr>
                <w:rFonts w:ascii="Times New Roman" w:hAnsi="Times New Roman"/>
                <w:b/>
                <w:sz w:val="22"/>
                <w:szCs w:val="22"/>
              </w:rPr>
            </w:pPr>
          </w:p>
        </w:tc>
        <w:tc>
          <w:tcPr>
            <w:tcW w:w="1417" w:type="dxa"/>
          </w:tcPr>
          <w:p w14:paraId="5CF9C548" w14:textId="77777777" w:rsidR="003F5E13" w:rsidRPr="00C40C77" w:rsidRDefault="003F5E13" w:rsidP="00713F40">
            <w:pPr>
              <w:pStyle w:val="Tekstpodstawowywcity1"/>
              <w:tabs>
                <w:tab w:val="left" w:pos="851"/>
              </w:tabs>
              <w:ind w:left="0"/>
              <w:rPr>
                <w:rFonts w:ascii="Times New Roman" w:hAnsi="Times New Roman"/>
                <w:b/>
                <w:sz w:val="22"/>
                <w:szCs w:val="22"/>
              </w:rPr>
            </w:pPr>
          </w:p>
        </w:tc>
        <w:tc>
          <w:tcPr>
            <w:tcW w:w="1560" w:type="dxa"/>
          </w:tcPr>
          <w:p w14:paraId="75124E2B" w14:textId="77777777" w:rsidR="003F5E13" w:rsidRPr="00C40C77" w:rsidRDefault="003F5E13" w:rsidP="00713F40">
            <w:pPr>
              <w:pStyle w:val="Tekstpodstawowywcity1"/>
              <w:tabs>
                <w:tab w:val="left" w:pos="851"/>
              </w:tabs>
              <w:ind w:left="0"/>
              <w:rPr>
                <w:rFonts w:ascii="Times New Roman" w:hAnsi="Times New Roman"/>
                <w:b/>
                <w:sz w:val="22"/>
                <w:szCs w:val="22"/>
              </w:rPr>
            </w:pPr>
          </w:p>
        </w:tc>
        <w:tc>
          <w:tcPr>
            <w:tcW w:w="1842" w:type="dxa"/>
          </w:tcPr>
          <w:p w14:paraId="5A4DC0DB" w14:textId="77777777" w:rsidR="003F5E13" w:rsidRPr="00C40C77" w:rsidRDefault="003F5E13" w:rsidP="00713F40">
            <w:pPr>
              <w:pStyle w:val="Tekstpodstawowywcity1"/>
              <w:tabs>
                <w:tab w:val="left" w:pos="851"/>
              </w:tabs>
              <w:ind w:left="0"/>
              <w:rPr>
                <w:rFonts w:ascii="Times New Roman" w:hAnsi="Times New Roman"/>
                <w:b/>
                <w:color w:val="7030A0"/>
                <w:sz w:val="22"/>
                <w:szCs w:val="22"/>
              </w:rPr>
            </w:pPr>
          </w:p>
        </w:tc>
      </w:tr>
      <w:bookmarkEnd w:id="123"/>
    </w:tbl>
    <w:p w14:paraId="2AE7F548" w14:textId="77777777" w:rsidR="003F5E13" w:rsidRPr="00C40C77" w:rsidRDefault="003F5E13" w:rsidP="00D976EF">
      <w:pPr>
        <w:pStyle w:val="Tekstpodstawowywcity"/>
        <w:tabs>
          <w:tab w:val="left" w:pos="851"/>
        </w:tabs>
        <w:spacing w:line="360" w:lineRule="auto"/>
        <w:ind w:left="0"/>
        <w:rPr>
          <w:rFonts w:ascii="Times New Roman" w:hAnsi="Times New Roman"/>
          <w:sz w:val="22"/>
          <w:szCs w:val="22"/>
        </w:rPr>
      </w:pPr>
    </w:p>
    <w:p w14:paraId="1FB99590" w14:textId="77777777" w:rsidR="003F5E13" w:rsidRPr="00C40C77" w:rsidRDefault="003F5E13" w:rsidP="003F5E13">
      <w:pPr>
        <w:pStyle w:val="Tekstpodstawowywcity1"/>
        <w:spacing w:before="200"/>
        <w:ind w:left="0"/>
        <w:rPr>
          <w:rFonts w:ascii="Times New Roman" w:hAnsi="Times New Roman"/>
          <w:b/>
          <w:bCs/>
          <w:i/>
          <w:iCs/>
          <w:sz w:val="22"/>
          <w:szCs w:val="22"/>
        </w:rPr>
      </w:pPr>
      <w:bookmarkStart w:id="124" w:name="_Hlk108342207"/>
      <w:r w:rsidRPr="00C40C77">
        <w:rPr>
          <w:rFonts w:ascii="Times New Roman" w:hAnsi="Times New Roman"/>
          <w:b/>
          <w:bCs/>
          <w:i/>
          <w:iCs/>
          <w:sz w:val="22"/>
          <w:szCs w:val="22"/>
        </w:rPr>
        <w:t>Uwaga!</w:t>
      </w:r>
    </w:p>
    <w:p w14:paraId="51B6EA57" w14:textId="77777777" w:rsidR="00163F52" w:rsidRPr="00C40C77" w:rsidRDefault="00163F52" w:rsidP="00691E54">
      <w:pPr>
        <w:numPr>
          <w:ilvl w:val="0"/>
          <w:numId w:val="33"/>
        </w:numPr>
        <w:ind w:left="284" w:hanging="284"/>
        <w:jc w:val="both"/>
        <w:rPr>
          <w:bCs/>
          <w:i/>
          <w:iCs/>
          <w:sz w:val="22"/>
          <w:szCs w:val="22"/>
          <w:lang w:eastAsia="zh-CN"/>
        </w:rPr>
      </w:pPr>
      <w:r w:rsidRPr="00C40C77">
        <w:rPr>
          <w:bCs/>
          <w:i/>
          <w:iCs/>
          <w:sz w:val="22"/>
          <w:szCs w:val="22"/>
          <w:lang w:eastAsia="zh-CN"/>
        </w:rPr>
        <w:t>Przez wykonanie zamówienia należy rozumieć jego odbiór.</w:t>
      </w:r>
    </w:p>
    <w:p w14:paraId="7148F1BB" w14:textId="755D3AB6" w:rsidR="00163F52" w:rsidRPr="00C40C77" w:rsidRDefault="00163F52" w:rsidP="00691E54">
      <w:pPr>
        <w:numPr>
          <w:ilvl w:val="0"/>
          <w:numId w:val="33"/>
        </w:numPr>
        <w:ind w:left="284" w:hanging="284"/>
        <w:jc w:val="both"/>
        <w:rPr>
          <w:bCs/>
          <w:i/>
          <w:iCs/>
          <w:sz w:val="22"/>
          <w:szCs w:val="22"/>
          <w:lang w:eastAsia="zh-CN"/>
        </w:rPr>
      </w:pPr>
      <w:r w:rsidRPr="00C40C77">
        <w:rPr>
          <w:bCs/>
          <w:i/>
          <w:iCs/>
          <w:sz w:val="22"/>
          <w:szCs w:val="22"/>
          <w:lang w:eastAsia="zh-CN"/>
        </w:rPr>
        <w:t xml:space="preserve">W przypadku usług okresowych lub ciągłych należy w kolumnie </w:t>
      </w:r>
      <w:r w:rsidRPr="00C40C77">
        <w:rPr>
          <w:i/>
          <w:iCs/>
          <w:sz w:val="22"/>
          <w:szCs w:val="22"/>
          <w:lang w:eastAsia="zh-CN"/>
        </w:rPr>
        <w:t>Data wykonania</w:t>
      </w:r>
      <w:r w:rsidRPr="00C40C77">
        <w:rPr>
          <w:bCs/>
          <w:i/>
          <w:iCs/>
          <w:sz w:val="22"/>
          <w:szCs w:val="22"/>
          <w:lang w:eastAsia="zh-CN"/>
        </w:rPr>
        <w:t xml:space="preserve"> wpisać</w:t>
      </w:r>
      <w:r w:rsidRPr="00C40C77" w:rsidDel="0096598A">
        <w:rPr>
          <w:i/>
          <w:iCs/>
          <w:sz w:val="22"/>
          <w:szCs w:val="22"/>
          <w:lang w:eastAsia="zh-CN"/>
        </w:rPr>
        <w:t xml:space="preserve"> </w:t>
      </w:r>
      <w:r w:rsidRPr="00C40C77">
        <w:rPr>
          <w:i/>
          <w:iCs/>
          <w:sz w:val="22"/>
          <w:szCs w:val="22"/>
          <w:lang w:eastAsia="zh-CN"/>
        </w:rPr>
        <w:t>„do nadal”</w:t>
      </w:r>
      <w:r w:rsidRPr="00C40C77">
        <w:rPr>
          <w:bCs/>
          <w:i/>
          <w:iCs/>
          <w:sz w:val="22"/>
          <w:szCs w:val="22"/>
          <w:lang w:eastAsia="zh-CN"/>
        </w:rPr>
        <w:t>, podając wartość zrealizowanego dotychczas zamówienia</w:t>
      </w:r>
    </w:p>
    <w:p w14:paraId="166E82E1" w14:textId="2D573C44" w:rsidR="00163F52" w:rsidRPr="00C40C77" w:rsidRDefault="00163F52" w:rsidP="00691E54">
      <w:pPr>
        <w:numPr>
          <w:ilvl w:val="0"/>
          <w:numId w:val="33"/>
        </w:numPr>
        <w:ind w:left="284" w:hanging="284"/>
        <w:jc w:val="both"/>
        <w:rPr>
          <w:bCs/>
          <w:i/>
          <w:iCs/>
          <w:sz w:val="22"/>
          <w:szCs w:val="22"/>
          <w:lang w:eastAsia="zh-CN"/>
        </w:rPr>
      </w:pPr>
      <w:r w:rsidRPr="00C40C77">
        <w:rPr>
          <w:i/>
          <w:iCs/>
          <w:sz w:val="22"/>
          <w:szCs w:val="22"/>
          <w:lang w:eastAsia="zh-CN"/>
        </w:rPr>
        <w:t>D</w:t>
      </w:r>
      <w:r w:rsidRPr="00C40C77">
        <w:rPr>
          <w:bCs/>
          <w:i/>
          <w:iCs/>
          <w:sz w:val="22"/>
          <w:szCs w:val="22"/>
          <w:lang w:eastAsia="zh-CN"/>
        </w:rPr>
        <w:t>o wykazu należy dołączyć dokumenty potwierdzające, że podan</w:t>
      </w:r>
      <w:r w:rsidRPr="00C40C77">
        <w:rPr>
          <w:i/>
          <w:iCs/>
          <w:sz w:val="22"/>
          <w:szCs w:val="22"/>
          <w:lang w:eastAsia="zh-CN"/>
        </w:rPr>
        <w:t>e w wykazie zamówienia</w:t>
      </w:r>
      <w:r w:rsidRPr="00C40C77">
        <w:rPr>
          <w:i/>
          <w:iCs/>
          <w:color w:val="FF0000"/>
          <w:sz w:val="22"/>
          <w:szCs w:val="22"/>
          <w:lang w:eastAsia="zh-CN"/>
        </w:rPr>
        <w:t xml:space="preserve"> </w:t>
      </w:r>
      <w:r w:rsidRPr="00C40C77">
        <w:rPr>
          <w:bCs/>
          <w:i/>
          <w:iCs/>
          <w:sz w:val="22"/>
          <w:szCs w:val="22"/>
          <w:lang w:eastAsia="zh-CN"/>
        </w:rPr>
        <w:t>zostały wykonane należycie lub są wykonywane należycie.</w:t>
      </w:r>
    </w:p>
    <w:p w14:paraId="289FB39A" w14:textId="77777777" w:rsidR="00163F52" w:rsidRPr="00C40C77" w:rsidRDefault="00163F52" w:rsidP="00691E54">
      <w:pPr>
        <w:numPr>
          <w:ilvl w:val="0"/>
          <w:numId w:val="33"/>
        </w:numPr>
        <w:ind w:left="284" w:hanging="284"/>
        <w:jc w:val="both"/>
        <w:rPr>
          <w:bCs/>
          <w:i/>
          <w:iCs/>
          <w:sz w:val="22"/>
          <w:szCs w:val="22"/>
          <w:lang w:eastAsia="zh-CN"/>
        </w:rPr>
      </w:pPr>
      <w:r w:rsidRPr="00C40C77">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1B9E7D3" w14:textId="77777777" w:rsidR="00163F52" w:rsidRPr="00C40C77" w:rsidRDefault="00163F52" w:rsidP="00691E54">
      <w:pPr>
        <w:numPr>
          <w:ilvl w:val="0"/>
          <w:numId w:val="33"/>
        </w:numPr>
        <w:ind w:left="284" w:hanging="284"/>
        <w:jc w:val="both"/>
        <w:rPr>
          <w:bCs/>
          <w:i/>
          <w:iCs/>
          <w:sz w:val="22"/>
          <w:szCs w:val="22"/>
          <w:lang w:eastAsia="zh-CN"/>
        </w:rPr>
      </w:pPr>
      <w:r w:rsidRPr="00C40C77">
        <w:rPr>
          <w:i/>
          <w:iCs/>
          <w:sz w:val="22"/>
          <w:szCs w:val="22"/>
        </w:rPr>
        <w:t xml:space="preserve">Wykaz zobowiązany będzie złożyć Wykonawca, którego oferta zostanie najwyżej oceniona </w:t>
      </w:r>
      <w:r w:rsidRPr="00C40C77">
        <w:rPr>
          <w:i/>
          <w:iCs/>
          <w:sz w:val="22"/>
          <w:szCs w:val="22"/>
        </w:rPr>
        <w:br/>
        <w:t xml:space="preserve">lub Wykonawcy, których Zamawiający wezwie do złożenia oświadczeń i dokumentów  zgodnie  z § 39 Regulaminu.  </w:t>
      </w:r>
    </w:p>
    <w:bookmarkEnd w:id="124"/>
    <w:p w14:paraId="336D225A" w14:textId="77777777" w:rsidR="003F5E13" w:rsidRPr="00C40C77" w:rsidRDefault="003F5E13" w:rsidP="00D976EF">
      <w:pPr>
        <w:pStyle w:val="Tekstpodstawowywcity"/>
        <w:tabs>
          <w:tab w:val="left" w:pos="851"/>
        </w:tabs>
        <w:spacing w:line="360" w:lineRule="auto"/>
        <w:ind w:left="0"/>
        <w:rPr>
          <w:rFonts w:ascii="Times New Roman" w:hAnsi="Times New Roman"/>
          <w:i/>
          <w:iCs/>
          <w:sz w:val="22"/>
          <w:szCs w:val="22"/>
        </w:rPr>
      </w:pPr>
    </w:p>
    <w:p w14:paraId="7CCBB554" w14:textId="11D7C331" w:rsidR="004C054A" w:rsidRPr="00C40C77" w:rsidRDefault="004C054A">
      <w:pPr>
        <w:rPr>
          <w:b/>
          <w:color w:val="FF0000"/>
          <w:sz w:val="22"/>
          <w:szCs w:val="22"/>
        </w:rPr>
      </w:pPr>
      <w:r w:rsidRPr="00C40C77">
        <w:rPr>
          <w:b/>
          <w:color w:val="FF0000"/>
          <w:sz w:val="22"/>
          <w:szCs w:val="22"/>
        </w:rPr>
        <w:br w:type="page"/>
      </w:r>
    </w:p>
    <w:p w14:paraId="1D67E128" w14:textId="77777777" w:rsidR="00961B37" w:rsidRPr="00C40C77" w:rsidRDefault="00961B37" w:rsidP="00D976EF">
      <w:pPr>
        <w:tabs>
          <w:tab w:val="num" w:pos="720"/>
        </w:tabs>
        <w:rPr>
          <w:b/>
          <w:color w:val="FF0000"/>
          <w:sz w:val="22"/>
          <w:szCs w:val="22"/>
        </w:rPr>
      </w:pPr>
    </w:p>
    <w:p w14:paraId="2DF8412A" w14:textId="7E5E0D01" w:rsidR="00C25B4C" w:rsidRPr="00C40C77" w:rsidRDefault="00C25B4C" w:rsidP="00B41BF7">
      <w:pPr>
        <w:keepNext/>
        <w:tabs>
          <w:tab w:val="left" w:pos="720"/>
        </w:tabs>
        <w:snapToGrid w:val="0"/>
        <w:jc w:val="right"/>
        <w:outlineLvl w:val="1"/>
        <w:rPr>
          <w:b/>
          <w:sz w:val="22"/>
          <w:szCs w:val="22"/>
          <w:highlight w:val="yellow"/>
        </w:rPr>
      </w:pPr>
      <w:bookmarkStart w:id="125" w:name="_Toc218752636"/>
      <w:r w:rsidRPr="00C40C77">
        <w:rPr>
          <w:b/>
          <w:bCs/>
          <w:sz w:val="22"/>
          <w:szCs w:val="22"/>
        </w:rPr>
        <w:t>Załącznik nr 4</w:t>
      </w:r>
      <w:r w:rsidR="005B4150" w:rsidRPr="00C40C77">
        <w:rPr>
          <w:b/>
          <w:bCs/>
          <w:sz w:val="22"/>
          <w:szCs w:val="22"/>
        </w:rPr>
        <w:t xml:space="preserve"> do </w:t>
      </w:r>
      <w:r w:rsidR="00B60CDC" w:rsidRPr="00C40C77">
        <w:rPr>
          <w:b/>
          <w:bCs/>
          <w:sz w:val="22"/>
          <w:szCs w:val="22"/>
        </w:rPr>
        <w:t>SWZ</w:t>
      </w:r>
      <w:r w:rsidR="004130B7" w:rsidRPr="00C40C77">
        <w:rPr>
          <w:b/>
          <w:bCs/>
          <w:sz w:val="22"/>
          <w:szCs w:val="22"/>
        </w:rPr>
        <w:t xml:space="preserve">. Oświadczenie </w:t>
      </w:r>
      <w:r w:rsidR="00567D43" w:rsidRPr="00C40C77">
        <w:rPr>
          <w:b/>
          <w:bCs/>
          <w:sz w:val="22"/>
          <w:szCs w:val="22"/>
        </w:rPr>
        <w:t>W</w:t>
      </w:r>
      <w:r w:rsidR="004130B7" w:rsidRPr="00C40C77">
        <w:rPr>
          <w:b/>
          <w:bCs/>
          <w:sz w:val="22"/>
          <w:szCs w:val="22"/>
        </w:rPr>
        <w:t>ykonawcy wspólnie ubiegającego się o zamówienie</w:t>
      </w:r>
      <w:bookmarkEnd w:id="125"/>
    </w:p>
    <w:p w14:paraId="27E8C698" w14:textId="77777777" w:rsidR="00C25B4C" w:rsidRPr="00C40C77" w:rsidRDefault="00C25B4C" w:rsidP="00D976EF">
      <w:pPr>
        <w:tabs>
          <w:tab w:val="num" w:pos="720"/>
        </w:tabs>
        <w:ind w:left="360" w:firstLine="180"/>
        <w:jc w:val="center"/>
        <w:rPr>
          <w:b/>
          <w:sz w:val="22"/>
          <w:szCs w:val="22"/>
          <w:highlight w:val="yellow"/>
        </w:rPr>
      </w:pPr>
    </w:p>
    <w:p w14:paraId="281782FF" w14:textId="77777777" w:rsidR="009B3200" w:rsidRPr="00C40C77" w:rsidRDefault="009B3200" w:rsidP="00D976EF">
      <w:pPr>
        <w:jc w:val="center"/>
        <w:rPr>
          <w:b/>
          <w:sz w:val="22"/>
          <w:szCs w:val="22"/>
          <w:highlight w:val="yellow"/>
        </w:rPr>
      </w:pPr>
    </w:p>
    <w:p w14:paraId="1AAE8C7E" w14:textId="77777777" w:rsidR="00F726E5" w:rsidRPr="00C40C77" w:rsidRDefault="00F726E5" w:rsidP="00D976EF">
      <w:pPr>
        <w:jc w:val="center"/>
        <w:rPr>
          <w:b/>
          <w:sz w:val="22"/>
          <w:szCs w:val="22"/>
          <w:highlight w:val="yellow"/>
        </w:rPr>
      </w:pPr>
    </w:p>
    <w:p w14:paraId="6CB617A8" w14:textId="77777777" w:rsidR="00F726E5" w:rsidRPr="00C40C77" w:rsidRDefault="00F726E5" w:rsidP="00D976EF">
      <w:pPr>
        <w:jc w:val="center"/>
        <w:rPr>
          <w:b/>
          <w:sz w:val="22"/>
          <w:szCs w:val="22"/>
          <w:highlight w:val="yellow"/>
        </w:rPr>
      </w:pPr>
    </w:p>
    <w:p w14:paraId="63696974" w14:textId="77777777" w:rsidR="002032E0" w:rsidRPr="00C40C77" w:rsidRDefault="002032E0" w:rsidP="002032E0">
      <w:pPr>
        <w:jc w:val="center"/>
        <w:rPr>
          <w:b/>
          <w:sz w:val="22"/>
          <w:szCs w:val="22"/>
        </w:rPr>
      </w:pPr>
      <w:r w:rsidRPr="00C40C77">
        <w:rPr>
          <w:b/>
          <w:sz w:val="22"/>
          <w:szCs w:val="22"/>
        </w:rPr>
        <w:t>OŚWIADCZENIE</w:t>
      </w:r>
    </w:p>
    <w:p w14:paraId="5DFF6EEA" w14:textId="77777777" w:rsidR="002032E0" w:rsidRPr="00C40C77" w:rsidRDefault="002032E0" w:rsidP="002032E0">
      <w:pPr>
        <w:jc w:val="center"/>
        <w:rPr>
          <w:b/>
          <w:sz w:val="22"/>
          <w:szCs w:val="22"/>
        </w:rPr>
      </w:pPr>
      <w:r w:rsidRPr="00C40C77">
        <w:rPr>
          <w:b/>
          <w:bCs/>
          <w:sz w:val="22"/>
          <w:szCs w:val="22"/>
        </w:rPr>
        <w:t>WYKONAWCY WSPÓLNIE UBIEGAJĄCEGO SIĘ O ZAMÓWIENIE</w:t>
      </w:r>
    </w:p>
    <w:p w14:paraId="2EF86D8E" w14:textId="77777777" w:rsidR="00F726E5" w:rsidRPr="00C40C77" w:rsidRDefault="00F726E5" w:rsidP="00D976EF">
      <w:pPr>
        <w:jc w:val="center"/>
        <w:rPr>
          <w:b/>
          <w:sz w:val="22"/>
          <w:szCs w:val="22"/>
          <w:highlight w:val="yellow"/>
        </w:rPr>
      </w:pPr>
    </w:p>
    <w:p w14:paraId="2457B683" w14:textId="77777777" w:rsidR="001D0537" w:rsidRPr="00C40C77" w:rsidRDefault="001D0537" w:rsidP="001D0537">
      <w:pPr>
        <w:tabs>
          <w:tab w:val="left" w:pos="0"/>
        </w:tabs>
        <w:rPr>
          <w:sz w:val="22"/>
          <w:szCs w:val="22"/>
        </w:rPr>
      </w:pPr>
      <w:bookmarkStart w:id="126" w:name="_Hlk108342247"/>
      <w:r w:rsidRPr="00C40C77">
        <w:rPr>
          <w:sz w:val="22"/>
          <w:szCs w:val="22"/>
        </w:rPr>
        <w:t>Nazwa Wykonawcy: ...................................................................................................................</w:t>
      </w:r>
    </w:p>
    <w:p w14:paraId="540193CF" w14:textId="77777777" w:rsidR="001D0537" w:rsidRPr="00C40C77" w:rsidRDefault="001D0537" w:rsidP="001D0537">
      <w:pPr>
        <w:jc w:val="both"/>
        <w:rPr>
          <w:sz w:val="22"/>
          <w:szCs w:val="22"/>
        </w:rPr>
      </w:pPr>
    </w:p>
    <w:p w14:paraId="5B904C55" w14:textId="77777777" w:rsidR="001D0537" w:rsidRPr="00C40C77" w:rsidRDefault="001D0537" w:rsidP="001D0537">
      <w:pPr>
        <w:jc w:val="both"/>
        <w:rPr>
          <w:sz w:val="22"/>
          <w:szCs w:val="22"/>
        </w:rPr>
      </w:pPr>
    </w:p>
    <w:p w14:paraId="49CD3471" w14:textId="77777777" w:rsidR="001D0537" w:rsidRPr="00C40C77" w:rsidRDefault="001D0537" w:rsidP="001D0537">
      <w:pPr>
        <w:jc w:val="both"/>
        <w:rPr>
          <w:sz w:val="22"/>
          <w:szCs w:val="22"/>
        </w:rPr>
      </w:pPr>
    </w:p>
    <w:p w14:paraId="6061AB8A" w14:textId="77777777" w:rsidR="001D0537" w:rsidRPr="00C40C77" w:rsidRDefault="001D0537" w:rsidP="001D0537">
      <w:pPr>
        <w:pStyle w:val="bullet"/>
        <w:widowControl w:val="0"/>
        <w:spacing w:before="0" w:after="0"/>
        <w:rPr>
          <w:bCs/>
          <w:sz w:val="22"/>
          <w:szCs w:val="22"/>
        </w:rPr>
      </w:pPr>
    </w:p>
    <w:p w14:paraId="1DFEBAD5" w14:textId="77777777" w:rsidR="001D0537" w:rsidRPr="00C40C77" w:rsidRDefault="001D0537" w:rsidP="001D0537">
      <w:pPr>
        <w:widowControl w:val="0"/>
        <w:jc w:val="both"/>
        <w:rPr>
          <w:b/>
          <w:sz w:val="22"/>
          <w:szCs w:val="22"/>
        </w:rPr>
      </w:pPr>
      <w:r w:rsidRPr="00C40C77">
        <w:rPr>
          <w:b/>
          <w:sz w:val="22"/>
          <w:szCs w:val="22"/>
        </w:rPr>
        <w:t>Oświadczam, że:</w:t>
      </w:r>
    </w:p>
    <w:p w14:paraId="50522DDB" w14:textId="77777777" w:rsidR="001D0537" w:rsidRPr="00C40C77" w:rsidRDefault="001D0537" w:rsidP="001D0537">
      <w:pPr>
        <w:pStyle w:val="Akapitzlist"/>
        <w:widowControl w:val="0"/>
        <w:ind w:left="360"/>
        <w:jc w:val="both"/>
        <w:rPr>
          <w:b/>
          <w:sz w:val="22"/>
          <w:szCs w:val="22"/>
        </w:rPr>
      </w:pPr>
    </w:p>
    <w:p w14:paraId="7BB61866" w14:textId="525742F5" w:rsidR="001D0537" w:rsidRPr="00C40C77" w:rsidRDefault="001D0537" w:rsidP="00691E54">
      <w:pPr>
        <w:pStyle w:val="Akapitzlist"/>
        <w:widowControl w:val="0"/>
        <w:numPr>
          <w:ilvl w:val="0"/>
          <w:numId w:val="70"/>
        </w:numPr>
        <w:spacing w:line="312" w:lineRule="auto"/>
        <w:ind w:left="709" w:hanging="425"/>
        <w:contextualSpacing/>
        <w:jc w:val="both"/>
        <w:rPr>
          <w:bCs/>
          <w:sz w:val="22"/>
          <w:szCs w:val="22"/>
        </w:rPr>
      </w:pPr>
      <w:r w:rsidRPr="00C40C77">
        <w:rPr>
          <w:bCs/>
          <w:sz w:val="22"/>
          <w:szCs w:val="22"/>
        </w:rPr>
        <w:t xml:space="preserve">nie podlegam wykluczeniu z postępowania o udzielenie zamówienia na podstawie części </w:t>
      </w:r>
      <w:r w:rsidR="002032E0" w:rsidRPr="00C40C77">
        <w:rPr>
          <w:bCs/>
          <w:sz w:val="22"/>
          <w:szCs w:val="22"/>
        </w:rPr>
        <w:br/>
      </w:r>
      <w:r w:rsidRPr="00C40C77">
        <w:rPr>
          <w:bCs/>
          <w:sz w:val="22"/>
          <w:szCs w:val="22"/>
        </w:rPr>
        <w:t>V ust. 2 SWZ;</w:t>
      </w:r>
    </w:p>
    <w:p w14:paraId="13D30C33" w14:textId="77777777" w:rsidR="001D0537" w:rsidRPr="00C40C77" w:rsidRDefault="001D0537" w:rsidP="00691E54">
      <w:pPr>
        <w:pStyle w:val="Akapitzlist"/>
        <w:widowControl w:val="0"/>
        <w:numPr>
          <w:ilvl w:val="0"/>
          <w:numId w:val="70"/>
        </w:numPr>
        <w:spacing w:line="312" w:lineRule="auto"/>
        <w:ind w:left="709" w:hanging="425"/>
        <w:contextualSpacing/>
        <w:jc w:val="both"/>
        <w:rPr>
          <w:bCs/>
          <w:sz w:val="22"/>
          <w:szCs w:val="22"/>
        </w:rPr>
      </w:pPr>
      <w:r w:rsidRPr="00C40C77">
        <w:rPr>
          <w:bCs/>
          <w:sz w:val="22"/>
          <w:szCs w:val="22"/>
        </w:rPr>
        <w:t>spełniam warunki udziału w postępowaniu określone przez Zamawiającego w SWZ;</w:t>
      </w:r>
    </w:p>
    <w:p w14:paraId="2287BFD8" w14:textId="77777777" w:rsidR="001D0537" w:rsidRPr="00C40C77" w:rsidRDefault="001D0537" w:rsidP="00691E54">
      <w:pPr>
        <w:pStyle w:val="Akapitzlist"/>
        <w:widowControl w:val="0"/>
        <w:numPr>
          <w:ilvl w:val="0"/>
          <w:numId w:val="70"/>
        </w:numPr>
        <w:spacing w:line="312" w:lineRule="auto"/>
        <w:ind w:left="709" w:hanging="425"/>
        <w:contextualSpacing/>
        <w:jc w:val="both"/>
        <w:rPr>
          <w:bCs/>
          <w:sz w:val="22"/>
          <w:szCs w:val="22"/>
        </w:rPr>
      </w:pPr>
      <w:r w:rsidRPr="00C40C77">
        <w:rPr>
          <w:bCs/>
          <w:sz w:val="22"/>
          <w:szCs w:val="22"/>
        </w:rPr>
        <w:t>spełniam wymagania odnoszące się do przedmiotu zamówienia określone przez Zamawiającego w SWZ;</w:t>
      </w:r>
    </w:p>
    <w:p w14:paraId="4CD7879A" w14:textId="77777777" w:rsidR="001D0537" w:rsidRPr="00C40C77" w:rsidRDefault="001D0537" w:rsidP="00691E54">
      <w:pPr>
        <w:pStyle w:val="Akapitzlist"/>
        <w:widowControl w:val="0"/>
        <w:numPr>
          <w:ilvl w:val="0"/>
          <w:numId w:val="70"/>
        </w:numPr>
        <w:spacing w:line="312" w:lineRule="auto"/>
        <w:ind w:left="709" w:hanging="425"/>
        <w:contextualSpacing/>
        <w:jc w:val="both"/>
        <w:rPr>
          <w:bCs/>
          <w:color w:val="FF0000"/>
          <w:sz w:val="22"/>
          <w:szCs w:val="22"/>
        </w:rPr>
      </w:pPr>
      <w:r w:rsidRPr="00C40C77">
        <w:rPr>
          <w:bCs/>
          <w:sz w:val="22"/>
          <w:szCs w:val="22"/>
        </w:rPr>
        <w:t>odpowiadam solidarnie za wykonanie przedmiotu zamówienia.</w:t>
      </w:r>
    </w:p>
    <w:p w14:paraId="0379F963" w14:textId="77777777" w:rsidR="001D0537" w:rsidRPr="00C40C77" w:rsidRDefault="001D0537" w:rsidP="001D0537">
      <w:pPr>
        <w:tabs>
          <w:tab w:val="left" w:pos="851"/>
        </w:tabs>
        <w:ind w:left="-142" w:firstLine="142"/>
        <w:rPr>
          <w:b/>
          <w:bCs/>
          <w:strike/>
          <w:color w:val="FF0000"/>
          <w:sz w:val="22"/>
          <w:szCs w:val="22"/>
        </w:rPr>
      </w:pPr>
    </w:p>
    <w:p w14:paraId="796107A7" w14:textId="77777777" w:rsidR="001D0537" w:rsidRPr="00C40C77" w:rsidRDefault="001D0537" w:rsidP="001D0537">
      <w:pPr>
        <w:tabs>
          <w:tab w:val="left" w:pos="851"/>
        </w:tabs>
        <w:ind w:left="-142" w:firstLine="142"/>
        <w:rPr>
          <w:b/>
          <w:bCs/>
          <w:strike/>
          <w:sz w:val="22"/>
          <w:szCs w:val="22"/>
        </w:rPr>
      </w:pPr>
    </w:p>
    <w:p w14:paraId="1A6F96D1" w14:textId="77777777" w:rsidR="001D0537" w:rsidRPr="00C40C77" w:rsidRDefault="001D0537" w:rsidP="001D0537">
      <w:pPr>
        <w:tabs>
          <w:tab w:val="left" w:pos="851"/>
        </w:tabs>
        <w:ind w:left="-142" w:firstLine="142"/>
        <w:rPr>
          <w:b/>
          <w:bCs/>
          <w:strike/>
          <w:sz w:val="22"/>
          <w:szCs w:val="22"/>
        </w:rPr>
      </w:pPr>
    </w:p>
    <w:p w14:paraId="45F9A139" w14:textId="77777777" w:rsidR="001D0537" w:rsidRPr="00C40C77" w:rsidRDefault="001D0537" w:rsidP="001D0537">
      <w:pPr>
        <w:tabs>
          <w:tab w:val="left" w:pos="851"/>
        </w:tabs>
        <w:ind w:left="-142" w:firstLine="142"/>
        <w:rPr>
          <w:b/>
          <w:bCs/>
          <w:strike/>
          <w:sz w:val="22"/>
          <w:szCs w:val="22"/>
        </w:rPr>
      </w:pPr>
    </w:p>
    <w:p w14:paraId="14AAE49F" w14:textId="77777777" w:rsidR="001D0537" w:rsidRPr="00C40C77" w:rsidRDefault="001D0537" w:rsidP="001D0537">
      <w:pPr>
        <w:tabs>
          <w:tab w:val="left" w:pos="851"/>
        </w:tabs>
        <w:ind w:left="-142" w:firstLine="142"/>
        <w:rPr>
          <w:b/>
          <w:bCs/>
          <w:strike/>
          <w:sz w:val="22"/>
          <w:szCs w:val="22"/>
        </w:rPr>
      </w:pPr>
    </w:p>
    <w:p w14:paraId="7B11643A" w14:textId="77777777" w:rsidR="001D0537" w:rsidRPr="00C40C77" w:rsidRDefault="001D0537" w:rsidP="001D0537">
      <w:pPr>
        <w:tabs>
          <w:tab w:val="left" w:pos="851"/>
        </w:tabs>
        <w:ind w:left="-142" w:firstLine="142"/>
        <w:rPr>
          <w:b/>
          <w:bCs/>
          <w:strike/>
          <w:sz w:val="22"/>
          <w:szCs w:val="22"/>
        </w:rPr>
      </w:pPr>
    </w:p>
    <w:p w14:paraId="653EF550" w14:textId="77777777" w:rsidR="001D0537" w:rsidRPr="00C40C77" w:rsidRDefault="001D0537" w:rsidP="001D0537">
      <w:pPr>
        <w:tabs>
          <w:tab w:val="left" w:pos="851"/>
        </w:tabs>
        <w:ind w:left="-142" w:firstLine="142"/>
        <w:rPr>
          <w:b/>
          <w:bCs/>
          <w:strike/>
          <w:sz w:val="22"/>
          <w:szCs w:val="22"/>
        </w:rPr>
      </w:pPr>
    </w:p>
    <w:p w14:paraId="3B55DBCC" w14:textId="77777777" w:rsidR="001D0537" w:rsidRPr="00C40C77" w:rsidRDefault="001D0537" w:rsidP="001D0537">
      <w:pPr>
        <w:tabs>
          <w:tab w:val="left" w:pos="851"/>
        </w:tabs>
        <w:ind w:left="-142" w:firstLine="142"/>
        <w:rPr>
          <w:b/>
          <w:bCs/>
          <w:strike/>
          <w:sz w:val="22"/>
          <w:szCs w:val="22"/>
        </w:rPr>
      </w:pPr>
    </w:p>
    <w:p w14:paraId="67DE03DD" w14:textId="77777777" w:rsidR="001D0537" w:rsidRPr="00C40C77" w:rsidRDefault="001D0537" w:rsidP="001D0537">
      <w:pPr>
        <w:tabs>
          <w:tab w:val="left" w:pos="851"/>
        </w:tabs>
        <w:ind w:left="-142" w:firstLine="142"/>
        <w:rPr>
          <w:b/>
          <w:bCs/>
          <w:strike/>
          <w:sz w:val="22"/>
          <w:szCs w:val="22"/>
        </w:rPr>
      </w:pPr>
    </w:p>
    <w:p w14:paraId="4B471E8F" w14:textId="77777777" w:rsidR="001D0537" w:rsidRPr="00C40C77" w:rsidRDefault="001D0537" w:rsidP="001D0537">
      <w:pPr>
        <w:tabs>
          <w:tab w:val="left" w:pos="851"/>
        </w:tabs>
        <w:ind w:left="-142" w:firstLine="142"/>
        <w:rPr>
          <w:b/>
          <w:bCs/>
          <w:strike/>
          <w:sz w:val="22"/>
          <w:szCs w:val="22"/>
        </w:rPr>
      </w:pPr>
    </w:p>
    <w:p w14:paraId="026C35A9" w14:textId="77777777" w:rsidR="001D0537" w:rsidRPr="00C40C77" w:rsidRDefault="001D0537" w:rsidP="001D0537">
      <w:pPr>
        <w:jc w:val="both"/>
        <w:rPr>
          <w:i/>
          <w:iCs/>
          <w:sz w:val="22"/>
          <w:szCs w:val="22"/>
        </w:rPr>
      </w:pPr>
      <w:r w:rsidRPr="00C40C77">
        <w:rPr>
          <w:i/>
          <w:iCs/>
          <w:sz w:val="22"/>
          <w:szCs w:val="22"/>
        </w:rPr>
        <w:t>W przypadku ofert Wykonawców wspólnie ubiegających się o udzielenie zamówienia niniejsze oświadczenie składane jest przez każdego z Wykonawców.</w:t>
      </w:r>
    </w:p>
    <w:p w14:paraId="7A0F70A2" w14:textId="77777777" w:rsidR="00AF07A5" w:rsidRPr="00C40C77" w:rsidRDefault="00AF07A5">
      <w:pPr>
        <w:rPr>
          <w:b/>
          <w:sz w:val="22"/>
          <w:szCs w:val="22"/>
        </w:rPr>
      </w:pPr>
      <w:r w:rsidRPr="00C40C77">
        <w:rPr>
          <w:b/>
          <w:sz w:val="22"/>
          <w:szCs w:val="22"/>
        </w:rPr>
        <w:br w:type="page"/>
      </w:r>
    </w:p>
    <w:p w14:paraId="3D60F2B5" w14:textId="28CDA173" w:rsidR="006A3213" w:rsidRPr="00C40C77" w:rsidRDefault="006A3213" w:rsidP="00B41BF7">
      <w:pPr>
        <w:keepNext/>
        <w:tabs>
          <w:tab w:val="left" w:pos="720"/>
        </w:tabs>
        <w:snapToGrid w:val="0"/>
        <w:jc w:val="right"/>
        <w:outlineLvl w:val="1"/>
        <w:rPr>
          <w:b/>
          <w:bCs/>
          <w:sz w:val="22"/>
          <w:szCs w:val="22"/>
        </w:rPr>
      </w:pPr>
      <w:bookmarkStart w:id="127" w:name="_Toc218752637"/>
      <w:bookmarkEnd w:id="126"/>
      <w:r w:rsidRPr="00C40C77">
        <w:rPr>
          <w:b/>
          <w:bCs/>
          <w:sz w:val="22"/>
          <w:szCs w:val="22"/>
        </w:rPr>
        <w:lastRenderedPageBreak/>
        <w:t xml:space="preserve">Załącznik nr </w:t>
      </w:r>
      <w:r w:rsidR="00923F87" w:rsidRPr="00C40C77">
        <w:rPr>
          <w:b/>
          <w:bCs/>
          <w:sz w:val="22"/>
          <w:szCs w:val="22"/>
        </w:rPr>
        <w:t>5</w:t>
      </w:r>
      <w:r w:rsidR="005B4150" w:rsidRPr="00C40C77">
        <w:rPr>
          <w:b/>
          <w:bCs/>
          <w:sz w:val="22"/>
          <w:szCs w:val="22"/>
        </w:rPr>
        <w:t xml:space="preserve"> do </w:t>
      </w:r>
      <w:r w:rsidR="00B60CDC" w:rsidRPr="00C40C77">
        <w:rPr>
          <w:b/>
          <w:bCs/>
          <w:sz w:val="22"/>
          <w:szCs w:val="22"/>
        </w:rPr>
        <w:t>SWZ</w:t>
      </w:r>
      <w:r w:rsidR="004130B7" w:rsidRPr="00C40C77">
        <w:rPr>
          <w:b/>
          <w:bCs/>
          <w:sz w:val="22"/>
          <w:szCs w:val="22"/>
        </w:rPr>
        <w:t>. Oświadczenie wydzierżawiającego</w:t>
      </w:r>
      <w:r w:rsidR="00CA281D" w:rsidRPr="00C40C77">
        <w:rPr>
          <w:b/>
          <w:bCs/>
          <w:sz w:val="22"/>
          <w:szCs w:val="22"/>
        </w:rPr>
        <w:t xml:space="preserve"> – nie dotyczy</w:t>
      </w:r>
      <w:bookmarkEnd w:id="127"/>
    </w:p>
    <w:p w14:paraId="4B4BED55" w14:textId="77777777" w:rsidR="006A3213" w:rsidRPr="00C40C77" w:rsidRDefault="006A3213" w:rsidP="00D976EF">
      <w:pPr>
        <w:pStyle w:val="Tekstpodstawowywcity"/>
        <w:tabs>
          <w:tab w:val="left" w:pos="851"/>
        </w:tabs>
        <w:spacing w:line="360" w:lineRule="auto"/>
        <w:ind w:left="0"/>
        <w:rPr>
          <w:rFonts w:ascii="Times New Roman" w:hAnsi="Times New Roman"/>
          <w:sz w:val="22"/>
          <w:szCs w:val="22"/>
        </w:rPr>
      </w:pPr>
    </w:p>
    <w:p w14:paraId="3ADCBF14" w14:textId="77777777" w:rsidR="006A3213" w:rsidRPr="00C40C77" w:rsidRDefault="006A3213" w:rsidP="00D976EF">
      <w:pPr>
        <w:ind w:left="4248"/>
        <w:jc w:val="right"/>
        <w:rPr>
          <w:sz w:val="22"/>
          <w:szCs w:val="22"/>
        </w:rPr>
      </w:pPr>
    </w:p>
    <w:p w14:paraId="419B3D01" w14:textId="77777777" w:rsidR="006A3213" w:rsidRPr="00C40C77" w:rsidRDefault="006A3213" w:rsidP="00D976EF">
      <w:pPr>
        <w:jc w:val="both"/>
        <w:rPr>
          <w:i/>
          <w:sz w:val="22"/>
          <w:szCs w:val="22"/>
        </w:rPr>
      </w:pPr>
      <w:r w:rsidRPr="00C40C77">
        <w:rPr>
          <w:i/>
          <w:sz w:val="22"/>
          <w:szCs w:val="22"/>
        </w:rPr>
        <w:t>Miejscowość: ___________________________________, dnia _____________________</w:t>
      </w:r>
      <w:r w:rsidR="006C0027" w:rsidRPr="00C40C77">
        <w:rPr>
          <w:i/>
          <w:sz w:val="22"/>
          <w:szCs w:val="22"/>
        </w:rPr>
        <w:t>______</w:t>
      </w:r>
      <w:r w:rsidR="007F6A22" w:rsidRPr="00C40C77">
        <w:rPr>
          <w:i/>
          <w:sz w:val="22"/>
          <w:szCs w:val="22"/>
        </w:rPr>
        <w:t>___</w:t>
      </w:r>
    </w:p>
    <w:p w14:paraId="7B8027ED" w14:textId="77777777" w:rsidR="007F6A22" w:rsidRPr="00C40C77" w:rsidRDefault="007F6A22" w:rsidP="00D976EF">
      <w:pPr>
        <w:jc w:val="both"/>
        <w:rPr>
          <w:sz w:val="22"/>
          <w:szCs w:val="22"/>
        </w:rPr>
      </w:pPr>
    </w:p>
    <w:p w14:paraId="7E88A3C2" w14:textId="77777777" w:rsidR="006A3213" w:rsidRPr="00C40C77" w:rsidRDefault="006A3213" w:rsidP="00D976EF">
      <w:pPr>
        <w:jc w:val="both"/>
        <w:rPr>
          <w:sz w:val="22"/>
          <w:szCs w:val="22"/>
        </w:rPr>
      </w:pPr>
      <w:r w:rsidRPr="00C40C77">
        <w:rPr>
          <w:i/>
          <w:sz w:val="22"/>
          <w:szCs w:val="22"/>
        </w:rPr>
        <w:t>Nazwa podmiotu składającego oświadczenie:</w:t>
      </w:r>
      <w:r w:rsidRPr="00C40C77">
        <w:rPr>
          <w:b/>
          <w:sz w:val="22"/>
          <w:szCs w:val="22"/>
        </w:rPr>
        <w:t xml:space="preserve"> </w:t>
      </w:r>
      <w:r w:rsidRPr="00C40C77">
        <w:rPr>
          <w:sz w:val="22"/>
          <w:szCs w:val="22"/>
        </w:rPr>
        <w:t>__________________________________________</w:t>
      </w:r>
      <w:r w:rsidR="007F6A22" w:rsidRPr="00C40C77">
        <w:rPr>
          <w:sz w:val="22"/>
          <w:szCs w:val="22"/>
        </w:rPr>
        <w:t>___</w:t>
      </w:r>
    </w:p>
    <w:p w14:paraId="5AFF42A2" w14:textId="77777777" w:rsidR="006A3213" w:rsidRPr="00C40C77" w:rsidRDefault="006A3213" w:rsidP="00D976EF">
      <w:pPr>
        <w:jc w:val="both"/>
        <w:rPr>
          <w:sz w:val="22"/>
          <w:szCs w:val="22"/>
        </w:rPr>
      </w:pPr>
    </w:p>
    <w:p w14:paraId="0DAC361E" w14:textId="77777777" w:rsidR="006A3213" w:rsidRPr="00C40C77" w:rsidRDefault="006A3213" w:rsidP="00D976EF">
      <w:pPr>
        <w:jc w:val="both"/>
        <w:rPr>
          <w:sz w:val="22"/>
          <w:szCs w:val="22"/>
        </w:rPr>
      </w:pPr>
      <w:r w:rsidRPr="00C40C77">
        <w:rPr>
          <w:i/>
          <w:sz w:val="22"/>
          <w:szCs w:val="22"/>
        </w:rPr>
        <w:t>Adres siedziby:</w:t>
      </w:r>
      <w:r w:rsidRPr="00C40C77">
        <w:rPr>
          <w:sz w:val="22"/>
          <w:szCs w:val="22"/>
        </w:rPr>
        <w:t xml:space="preserve"> __________________________________________________________________</w:t>
      </w:r>
      <w:r w:rsidR="007F6A22" w:rsidRPr="00C40C77">
        <w:rPr>
          <w:sz w:val="22"/>
          <w:szCs w:val="22"/>
        </w:rPr>
        <w:t>___</w:t>
      </w:r>
    </w:p>
    <w:p w14:paraId="22A4DAA4" w14:textId="77777777" w:rsidR="006A3213" w:rsidRPr="00C40C77" w:rsidRDefault="006A3213" w:rsidP="00D976EF">
      <w:pPr>
        <w:jc w:val="both"/>
        <w:rPr>
          <w:sz w:val="22"/>
          <w:szCs w:val="22"/>
        </w:rPr>
      </w:pPr>
    </w:p>
    <w:p w14:paraId="296492D5" w14:textId="77777777" w:rsidR="006A3213" w:rsidRPr="00C40C77" w:rsidRDefault="006A3213" w:rsidP="00D976EF">
      <w:pPr>
        <w:ind w:left="1417" w:firstLine="1"/>
        <w:jc w:val="both"/>
        <w:rPr>
          <w:sz w:val="22"/>
          <w:szCs w:val="22"/>
        </w:rPr>
      </w:pPr>
      <w:r w:rsidRPr="00C40C77">
        <w:rPr>
          <w:sz w:val="22"/>
          <w:szCs w:val="22"/>
        </w:rPr>
        <w:t>__________________________________________________________________</w:t>
      </w:r>
      <w:r w:rsidR="007F6A22" w:rsidRPr="00C40C77">
        <w:rPr>
          <w:sz w:val="22"/>
          <w:szCs w:val="22"/>
        </w:rPr>
        <w:t>___</w:t>
      </w:r>
    </w:p>
    <w:p w14:paraId="1261B346" w14:textId="77777777" w:rsidR="006A3213" w:rsidRPr="00C40C77" w:rsidRDefault="006A3213" w:rsidP="00D976EF">
      <w:pPr>
        <w:jc w:val="both"/>
        <w:rPr>
          <w:sz w:val="22"/>
          <w:szCs w:val="22"/>
        </w:rPr>
      </w:pPr>
    </w:p>
    <w:p w14:paraId="49273941" w14:textId="77777777" w:rsidR="00B94B92" w:rsidRPr="00C40C77" w:rsidRDefault="00B94B92" w:rsidP="00D976EF">
      <w:pPr>
        <w:jc w:val="both"/>
        <w:rPr>
          <w:sz w:val="22"/>
          <w:szCs w:val="22"/>
        </w:rPr>
      </w:pPr>
    </w:p>
    <w:p w14:paraId="00CC4EA1" w14:textId="2C245150" w:rsidR="00B94B92" w:rsidRPr="00C40C77" w:rsidRDefault="00B94B92" w:rsidP="00D976EF">
      <w:pPr>
        <w:jc w:val="center"/>
        <w:rPr>
          <w:b/>
          <w:sz w:val="22"/>
          <w:szCs w:val="22"/>
        </w:rPr>
      </w:pPr>
      <w:r w:rsidRPr="00C40C77">
        <w:rPr>
          <w:b/>
          <w:sz w:val="22"/>
          <w:szCs w:val="22"/>
        </w:rPr>
        <w:t xml:space="preserve">OŚWIADCZENIE </w:t>
      </w:r>
      <w:r w:rsidR="00C04CB0" w:rsidRPr="00C40C77">
        <w:rPr>
          <w:b/>
          <w:sz w:val="22"/>
          <w:szCs w:val="22"/>
        </w:rPr>
        <w:t>WYDZIERŻAWIAJĄCEGO</w:t>
      </w:r>
      <w:r w:rsidR="00CA281D" w:rsidRPr="00C40C77">
        <w:rPr>
          <w:b/>
          <w:sz w:val="22"/>
          <w:szCs w:val="22"/>
        </w:rPr>
        <w:t xml:space="preserve"> – nie dotyczy</w:t>
      </w:r>
    </w:p>
    <w:p w14:paraId="38F12C10" w14:textId="77777777" w:rsidR="00B94B92" w:rsidRPr="00C40C77" w:rsidRDefault="00B94B92" w:rsidP="00D976EF">
      <w:pPr>
        <w:jc w:val="both"/>
        <w:rPr>
          <w:sz w:val="22"/>
          <w:szCs w:val="22"/>
        </w:rPr>
      </w:pPr>
    </w:p>
    <w:p w14:paraId="173436C9" w14:textId="77777777" w:rsidR="00B94B92" w:rsidRPr="00C40C77" w:rsidRDefault="00B94B92" w:rsidP="00D976EF">
      <w:pPr>
        <w:jc w:val="both"/>
        <w:rPr>
          <w:i/>
          <w:iCs/>
          <w:sz w:val="22"/>
          <w:szCs w:val="22"/>
        </w:rPr>
      </w:pPr>
    </w:p>
    <w:p w14:paraId="49267B36" w14:textId="77777777" w:rsidR="00B94B92" w:rsidRPr="00C40C77" w:rsidRDefault="00B94B92" w:rsidP="00D976EF">
      <w:pPr>
        <w:jc w:val="both"/>
        <w:rPr>
          <w:i/>
          <w:iCs/>
          <w:sz w:val="22"/>
          <w:szCs w:val="22"/>
        </w:rPr>
      </w:pPr>
    </w:p>
    <w:p w14:paraId="64519750" w14:textId="77777777" w:rsidR="00B94B92" w:rsidRPr="00C40C77" w:rsidRDefault="00B94B92" w:rsidP="00D976EF">
      <w:pPr>
        <w:jc w:val="both"/>
        <w:rPr>
          <w:sz w:val="22"/>
          <w:szCs w:val="22"/>
        </w:rPr>
      </w:pPr>
      <w:r w:rsidRPr="00C40C77">
        <w:rPr>
          <w:i/>
          <w:iCs/>
          <w:sz w:val="22"/>
          <w:szCs w:val="22"/>
        </w:rPr>
        <w:t>Dotyczy:</w:t>
      </w:r>
      <w:r w:rsidRPr="00C40C77">
        <w:rPr>
          <w:sz w:val="22"/>
          <w:szCs w:val="22"/>
        </w:rPr>
        <w:t xml:space="preserve"> __________________________________________________________________________</w:t>
      </w:r>
    </w:p>
    <w:p w14:paraId="2926C9F5" w14:textId="77777777" w:rsidR="00B94B92" w:rsidRPr="00C40C77" w:rsidRDefault="00B94B92" w:rsidP="00D976EF">
      <w:pPr>
        <w:rPr>
          <w:i/>
          <w:iCs/>
          <w:color w:val="FF0000"/>
          <w:sz w:val="22"/>
          <w:szCs w:val="22"/>
        </w:rPr>
      </w:pPr>
      <w:r w:rsidRPr="00C40C77">
        <w:rPr>
          <w:i/>
          <w:iCs/>
          <w:color w:val="FF0000"/>
          <w:sz w:val="22"/>
          <w:szCs w:val="22"/>
        </w:rPr>
        <w:t xml:space="preserve">                                                                                                     (podać nazwę postępowania i nr zadania.)</w:t>
      </w:r>
    </w:p>
    <w:p w14:paraId="501E7313" w14:textId="77777777" w:rsidR="00B94B92" w:rsidRPr="00C40C77" w:rsidRDefault="00B94B92" w:rsidP="00D976EF">
      <w:pPr>
        <w:jc w:val="both"/>
        <w:rPr>
          <w:color w:val="FF0000"/>
          <w:sz w:val="22"/>
          <w:szCs w:val="22"/>
        </w:rPr>
      </w:pPr>
    </w:p>
    <w:p w14:paraId="3B318D26" w14:textId="77777777" w:rsidR="00B94B92" w:rsidRPr="00C40C77" w:rsidRDefault="00B94B92" w:rsidP="00D976EF">
      <w:pPr>
        <w:jc w:val="both"/>
        <w:rPr>
          <w:sz w:val="22"/>
          <w:szCs w:val="22"/>
        </w:rPr>
      </w:pPr>
      <w:r w:rsidRPr="00C40C77">
        <w:rPr>
          <w:sz w:val="22"/>
          <w:szCs w:val="22"/>
        </w:rPr>
        <w:t>______________________________________________ nr sprawy: __________________________</w:t>
      </w:r>
    </w:p>
    <w:p w14:paraId="7700BE32" w14:textId="77777777" w:rsidR="00B94B92" w:rsidRPr="00C40C77" w:rsidRDefault="00B94B92" w:rsidP="00D976EF">
      <w:pPr>
        <w:jc w:val="both"/>
        <w:rPr>
          <w:sz w:val="22"/>
          <w:szCs w:val="22"/>
        </w:rPr>
      </w:pPr>
    </w:p>
    <w:p w14:paraId="728D8ABC" w14:textId="77777777" w:rsidR="00B94B92" w:rsidRPr="00C40C77" w:rsidRDefault="00B94B92" w:rsidP="00D976EF">
      <w:pPr>
        <w:jc w:val="both"/>
        <w:rPr>
          <w:sz w:val="22"/>
          <w:szCs w:val="22"/>
        </w:rPr>
      </w:pPr>
    </w:p>
    <w:p w14:paraId="3B1030D4" w14:textId="77777777" w:rsidR="00B94B92" w:rsidRPr="00C40C77" w:rsidRDefault="00B94B92" w:rsidP="00D976EF">
      <w:pPr>
        <w:jc w:val="both"/>
        <w:rPr>
          <w:sz w:val="22"/>
          <w:szCs w:val="22"/>
        </w:rPr>
      </w:pPr>
    </w:p>
    <w:p w14:paraId="772E0975" w14:textId="77777777" w:rsidR="00B94B92" w:rsidRPr="00C40C77" w:rsidRDefault="00B94B92" w:rsidP="00D976EF">
      <w:pPr>
        <w:jc w:val="both"/>
        <w:rPr>
          <w:sz w:val="22"/>
          <w:szCs w:val="22"/>
        </w:rPr>
      </w:pPr>
    </w:p>
    <w:p w14:paraId="428D1DD8" w14:textId="518845B1" w:rsidR="00B94B92" w:rsidRPr="00C40C77" w:rsidRDefault="00B94B92" w:rsidP="00C85ECF">
      <w:pPr>
        <w:suppressAutoHyphens/>
        <w:jc w:val="both"/>
        <w:rPr>
          <w:sz w:val="22"/>
          <w:szCs w:val="22"/>
        </w:rPr>
      </w:pPr>
      <w:r w:rsidRPr="00C40C77">
        <w:rPr>
          <w:sz w:val="22"/>
          <w:szCs w:val="22"/>
        </w:rPr>
        <w:t xml:space="preserve">Oświadczamy, że jesteśmy </w:t>
      </w:r>
      <w:r w:rsidR="00024D5F" w:rsidRPr="00C40C77">
        <w:rPr>
          <w:sz w:val="22"/>
          <w:szCs w:val="22"/>
        </w:rPr>
        <w:t>wydzierżawiającym maszyn/urządzeń, których dotyczy przedmiot zamówienia</w:t>
      </w:r>
      <w:r w:rsidR="00C85ECF" w:rsidRPr="00C40C77">
        <w:rPr>
          <w:sz w:val="22"/>
          <w:szCs w:val="22"/>
        </w:rPr>
        <w:t>.</w:t>
      </w:r>
    </w:p>
    <w:p w14:paraId="3ABECF05" w14:textId="77777777" w:rsidR="00B94B92" w:rsidRPr="00C40C77" w:rsidRDefault="00B94B92" w:rsidP="00D976EF">
      <w:pPr>
        <w:rPr>
          <w:sz w:val="22"/>
          <w:szCs w:val="22"/>
        </w:rPr>
      </w:pPr>
    </w:p>
    <w:p w14:paraId="4518CDB4" w14:textId="77777777" w:rsidR="006A3213" w:rsidRPr="00C40C77" w:rsidRDefault="006A3213" w:rsidP="00D976EF">
      <w:pPr>
        <w:jc w:val="both"/>
        <w:rPr>
          <w:sz w:val="22"/>
          <w:szCs w:val="22"/>
        </w:rPr>
      </w:pPr>
    </w:p>
    <w:p w14:paraId="639858E4" w14:textId="77777777" w:rsidR="006A3213" w:rsidRPr="00C40C77" w:rsidRDefault="006A3213" w:rsidP="00D976EF">
      <w:pPr>
        <w:rPr>
          <w:color w:val="FF0000"/>
          <w:sz w:val="22"/>
          <w:szCs w:val="22"/>
        </w:rPr>
      </w:pPr>
    </w:p>
    <w:p w14:paraId="66970F3F" w14:textId="77777777" w:rsidR="006A3213" w:rsidRPr="00C40C77" w:rsidRDefault="006A3213" w:rsidP="00D976EF">
      <w:pPr>
        <w:spacing w:after="120"/>
        <w:jc w:val="both"/>
        <w:rPr>
          <w:b/>
          <w:color w:val="FF0000"/>
          <w:sz w:val="22"/>
          <w:szCs w:val="22"/>
        </w:rPr>
      </w:pPr>
    </w:p>
    <w:p w14:paraId="4C30DDB8" w14:textId="77777777" w:rsidR="006A3213" w:rsidRPr="00C40C77" w:rsidRDefault="006A3213" w:rsidP="00D976EF">
      <w:pPr>
        <w:jc w:val="both"/>
        <w:rPr>
          <w:color w:val="FF0000"/>
          <w:sz w:val="22"/>
          <w:szCs w:val="22"/>
        </w:rPr>
      </w:pPr>
    </w:p>
    <w:p w14:paraId="09B6C306" w14:textId="77777777" w:rsidR="006A3213" w:rsidRPr="00C40C77" w:rsidRDefault="006A3213" w:rsidP="00D976EF">
      <w:pPr>
        <w:jc w:val="both"/>
        <w:rPr>
          <w:color w:val="FF0000"/>
          <w:sz w:val="22"/>
          <w:szCs w:val="22"/>
        </w:rPr>
      </w:pPr>
    </w:p>
    <w:p w14:paraId="4364753A" w14:textId="77777777" w:rsidR="006A3213" w:rsidRPr="00C40C77" w:rsidRDefault="006A3213" w:rsidP="00D976EF">
      <w:pPr>
        <w:jc w:val="both"/>
        <w:rPr>
          <w:color w:val="FF0000"/>
          <w:sz w:val="22"/>
          <w:szCs w:val="22"/>
        </w:rPr>
      </w:pPr>
    </w:p>
    <w:p w14:paraId="7FF206D0" w14:textId="77777777" w:rsidR="006A3213" w:rsidRPr="00C40C77" w:rsidRDefault="006A3213" w:rsidP="00D976EF">
      <w:pPr>
        <w:ind w:left="4248"/>
        <w:jc w:val="both"/>
        <w:rPr>
          <w:color w:val="FF0000"/>
          <w:sz w:val="22"/>
          <w:szCs w:val="22"/>
        </w:rPr>
      </w:pPr>
    </w:p>
    <w:p w14:paraId="02FC441D" w14:textId="5CAF9AE9" w:rsidR="00C04CB0" w:rsidRPr="00C40C77" w:rsidRDefault="006A3213" w:rsidP="007C5069">
      <w:pPr>
        <w:keepNext/>
        <w:tabs>
          <w:tab w:val="left" w:pos="720"/>
        </w:tabs>
        <w:snapToGrid w:val="0"/>
        <w:jc w:val="center"/>
        <w:outlineLvl w:val="1"/>
        <w:rPr>
          <w:b/>
          <w:sz w:val="22"/>
          <w:szCs w:val="22"/>
        </w:rPr>
      </w:pPr>
      <w:r w:rsidRPr="00C40C77">
        <w:rPr>
          <w:b/>
          <w:sz w:val="22"/>
          <w:szCs w:val="22"/>
        </w:rPr>
        <w:br w:type="page"/>
      </w:r>
      <w:bookmarkStart w:id="128" w:name="_Toc218752638"/>
      <w:r w:rsidR="00C04CB0" w:rsidRPr="00C40C77">
        <w:rPr>
          <w:b/>
          <w:bCs/>
          <w:sz w:val="22"/>
          <w:szCs w:val="22"/>
        </w:rPr>
        <w:lastRenderedPageBreak/>
        <w:t xml:space="preserve">Załącznik nr </w:t>
      </w:r>
      <w:r w:rsidR="00024D5F" w:rsidRPr="00C40C77">
        <w:rPr>
          <w:b/>
          <w:bCs/>
          <w:sz w:val="22"/>
          <w:szCs w:val="22"/>
        </w:rPr>
        <w:t>6</w:t>
      </w:r>
      <w:r w:rsidR="00C04CB0" w:rsidRPr="00C40C77">
        <w:rPr>
          <w:b/>
          <w:bCs/>
          <w:sz w:val="22"/>
          <w:szCs w:val="22"/>
        </w:rPr>
        <w:t xml:space="preserve"> do </w:t>
      </w:r>
      <w:r w:rsidR="00B60CDC" w:rsidRPr="00C40C77">
        <w:rPr>
          <w:b/>
          <w:bCs/>
          <w:sz w:val="22"/>
          <w:szCs w:val="22"/>
        </w:rPr>
        <w:t>SWZ</w:t>
      </w:r>
      <w:r w:rsidR="00B41BF7" w:rsidRPr="00C40C77">
        <w:rPr>
          <w:b/>
          <w:bCs/>
          <w:sz w:val="22"/>
          <w:szCs w:val="22"/>
        </w:rPr>
        <w:t>. Oświadczenie producenta</w:t>
      </w:r>
      <w:bookmarkEnd w:id="128"/>
      <w:r w:rsidR="001B040D" w:rsidRPr="00C40C77">
        <w:rPr>
          <w:b/>
          <w:bCs/>
          <w:sz w:val="22"/>
          <w:szCs w:val="22"/>
        </w:rPr>
        <w:t xml:space="preserve"> – nie dotyczy</w:t>
      </w:r>
    </w:p>
    <w:p w14:paraId="22CDCB67" w14:textId="77777777" w:rsidR="00C04CB0" w:rsidRPr="00C40C77" w:rsidRDefault="00C04CB0" w:rsidP="00C04CB0">
      <w:pPr>
        <w:pStyle w:val="Tekstpodstawowywcity"/>
        <w:tabs>
          <w:tab w:val="left" w:pos="851"/>
        </w:tabs>
        <w:spacing w:line="360" w:lineRule="auto"/>
        <w:ind w:left="0"/>
        <w:rPr>
          <w:rFonts w:ascii="Times New Roman" w:hAnsi="Times New Roman"/>
          <w:sz w:val="22"/>
          <w:szCs w:val="22"/>
        </w:rPr>
      </w:pPr>
    </w:p>
    <w:p w14:paraId="4C00F11B" w14:textId="77777777" w:rsidR="00C04CB0" w:rsidRPr="00C40C77" w:rsidRDefault="00C04CB0" w:rsidP="00C04CB0">
      <w:pPr>
        <w:ind w:left="4248"/>
        <w:jc w:val="right"/>
        <w:rPr>
          <w:sz w:val="22"/>
          <w:szCs w:val="22"/>
        </w:rPr>
      </w:pPr>
    </w:p>
    <w:p w14:paraId="1A513920" w14:textId="77777777" w:rsidR="00C04CB0" w:rsidRPr="00C40C77" w:rsidRDefault="00C04CB0" w:rsidP="00C04CB0">
      <w:pPr>
        <w:spacing w:after="120"/>
        <w:jc w:val="both"/>
        <w:rPr>
          <w:b/>
          <w:color w:val="FF0000"/>
          <w:sz w:val="22"/>
          <w:szCs w:val="22"/>
        </w:rPr>
      </w:pPr>
    </w:p>
    <w:p w14:paraId="3909482F" w14:textId="77777777" w:rsidR="00C04CB0" w:rsidRPr="00C40C77" w:rsidRDefault="00C04CB0" w:rsidP="00C04CB0">
      <w:pPr>
        <w:jc w:val="both"/>
        <w:rPr>
          <w:color w:val="FF0000"/>
          <w:sz w:val="22"/>
          <w:szCs w:val="22"/>
        </w:rPr>
      </w:pPr>
    </w:p>
    <w:p w14:paraId="3422F875" w14:textId="77777777" w:rsidR="00C04CB0" w:rsidRPr="00C40C77" w:rsidRDefault="00C04CB0" w:rsidP="00C04CB0">
      <w:pPr>
        <w:jc w:val="both"/>
        <w:rPr>
          <w:color w:val="FF0000"/>
          <w:sz w:val="22"/>
          <w:szCs w:val="22"/>
        </w:rPr>
      </w:pPr>
    </w:p>
    <w:p w14:paraId="3CA281FC" w14:textId="77777777" w:rsidR="00C04CB0" w:rsidRPr="00C40C77" w:rsidRDefault="00C04CB0" w:rsidP="00C04CB0">
      <w:pPr>
        <w:jc w:val="both"/>
        <w:rPr>
          <w:color w:val="FF0000"/>
          <w:sz w:val="22"/>
          <w:szCs w:val="22"/>
        </w:rPr>
      </w:pPr>
    </w:p>
    <w:p w14:paraId="41618673" w14:textId="77777777" w:rsidR="00C04CB0" w:rsidRPr="00C40C77" w:rsidRDefault="00C04CB0" w:rsidP="00C04CB0">
      <w:pPr>
        <w:ind w:left="4248"/>
        <w:jc w:val="both"/>
        <w:rPr>
          <w:color w:val="FF0000"/>
          <w:sz w:val="22"/>
          <w:szCs w:val="22"/>
        </w:rPr>
      </w:pPr>
    </w:p>
    <w:p w14:paraId="556FC4D0" w14:textId="77777777" w:rsidR="00C04CB0" w:rsidRPr="00C40C77" w:rsidRDefault="00C04CB0">
      <w:pPr>
        <w:rPr>
          <w:b/>
          <w:sz w:val="22"/>
          <w:szCs w:val="22"/>
        </w:rPr>
      </w:pPr>
      <w:r w:rsidRPr="00C40C77">
        <w:rPr>
          <w:b/>
          <w:sz w:val="22"/>
          <w:szCs w:val="22"/>
        </w:rPr>
        <w:br w:type="page"/>
      </w:r>
    </w:p>
    <w:p w14:paraId="13F679EE" w14:textId="1FBF3E95" w:rsidR="00A11114" w:rsidRPr="00C40C77" w:rsidRDefault="00A11114" w:rsidP="00A11114">
      <w:pPr>
        <w:keepNext/>
        <w:tabs>
          <w:tab w:val="left" w:pos="720"/>
        </w:tabs>
        <w:snapToGrid w:val="0"/>
        <w:jc w:val="right"/>
        <w:outlineLvl w:val="1"/>
        <w:rPr>
          <w:b/>
          <w:bCs/>
          <w:sz w:val="22"/>
          <w:szCs w:val="22"/>
        </w:rPr>
      </w:pPr>
      <w:bookmarkStart w:id="129" w:name="_Toc218752639"/>
      <w:bookmarkStart w:id="130" w:name="_Hlk159238830"/>
      <w:r w:rsidRPr="00C40C77">
        <w:rPr>
          <w:b/>
          <w:bCs/>
          <w:sz w:val="22"/>
          <w:szCs w:val="22"/>
        </w:rPr>
        <w:lastRenderedPageBreak/>
        <w:t>Załącznik nr 7 do SWZ. Informacja o podwykonawcach.</w:t>
      </w:r>
      <w:bookmarkEnd w:id="129"/>
    </w:p>
    <w:p w14:paraId="71B0528F" w14:textId="77777777" w:rsidR="00A11114" w:rsidRPr="00C40C77" w:rsidRDefault="00A11114" w:rsidP="00A11114">
      <w:pPr>
        <w:tabs>
          <w:tab w:val="left" w:pos="851"/>
        </w:tabs>
        <w:rPr>
          <w:b/>
          <w:bCs/>
          <w:i/>
          <w:strike/>
          <w:sz w:val="22"/>
          <w:szCs w:val="22"/>
        </w:rPr>
      </w:pPr>
    </w:p>
    <w:p w14:paraId="145C3382" w14:textId="77777777" w:rsidR="00A11114" w:rsidRPr="00C40C77" w:rsidRDefault="00A11114" w:rsidP="00A11114">
      <w:pPr>
        <w:spacing w:after="40"/>
        <w:ind w:left="1440"/>
        <w:jc w:val="both"/>
        <w:rPr>
          <w:sz w:val="22"/>
          <w:szCs w:val="22"/>
          <w:highlight w:val="darkGray"/>
        </w:rPr>
      </w:pPr>
    </w:p>
    <w:p w14:paraId="29838B9E" w14:textId="77777777" w:rsidR="00E220E1" w:rsidRPr="00C40C77" w:rsidRDefault="00E220E1" w:rsidP="00A11114">
      <w:pPr>
        <w:spacing w:after="40"/>
        <w:ind w:left="1440"/>
        <w:jc w:val="both"/>
        <w:rPr>
          <w:sz w:val="22"/>
          <w:szCs w:val="22"/>
          <w:highlight w:val="darkGray"/>
        </w:rPr>
      </w:pPr>
    </w:p>
    <w:p w14:paraId="4C1B9D0D" w14:textId="77777777" w:rsidR="00E220E1" w:rsidRPr="00C40C77" w:rsidRDefault="00E220E1" w:rsidP="00A11114">
      <w:pPr>
        <w:spacing w:after="40"/>
        <w:ind w:left="1440"/>
        <w:jc w:val="both"/>
        <w:rPr>
          <w:sz w:val="22"/>
          <w:szCs w:val="22"/>
          <w:highlight w:val="darkGray"/>
        </w:rPr>
      </w:pPr>
    </w:p>
    <w:p w14:paraId="3030C9EF" w14:textId="224B7555" w:rsidR="00A11114" w:rsidRPr="00C40C77" w:rsidRDefault="00A11114" w:rsidP="00A11114">
      <w:pPr>
        <w:tabs>
          <w:tab w:val="left" w:pos="720"/>
        </w:tabs>
        <w:ind w:left="360" w:firstLine="180"/>
        <w:jc w:val="center"/>
        <w:rPr>
          <w:b/>
          <w:sz w:val="22"/>
          <w:szCs w:val="22"/>
        </w:rPr>
      </w:pPr>
      <w:r w:rsidRPr="00C40C77">
        <w:rPr>
          <w:b/>
          <w:sz w:val="22"/>
          <w:szCs w:val="22"/>
        </w:rPr>
        <w:t xml:space="preserve">INFORMACJA O PODWYKONAWCACH </w:t>
      </w:r>
    </w:p>
    <w:p w14:paraId="5ABFA925" w14:textId="77777777" w:rsidR="00A11114" w:rsidRPr="00C40C77" w:rsidRDefault="00A11114" w:rsidP="00A11114">
      <w:pPr>
        <w:tabs>
          <w:tab w:val="left" w:pos="720"/>
        </w:tabs>
        <w:rPr>
          <w:b/>
          <w:sz w:val="22"/>
          <w:szCs w:val="22"/>
        </w:rPr>
      </w:pPr>
    </w:p>
    <w:p w14:paraId="05C8C9AF" w14:textId="77777777" w:rsidR="00A11114" w:rsidRPr="00C40C77" w:rsidRDefault="00A11114" w:rsidP="00A11114">
      <w:pPr>
        <w:tabs>
          <w:tab w:val="left" w:pos="720"/>
        </w:tabs>
        <w:ind w:left="360" w:firstLine="180"/>
        <w:jc w:val="right"/>
        <w:rPr>
          <w:b/>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A11114" w:rsidRPr="00C40C77" w14:paraId="5016ED63" w14:textId="77777777" w:rsidTr="00B267C1">
        <w:trPr>
          <w:trHeight w:val="806"/>
        </w:trPr>
        <w:tc>
          <w:tcPr>
            <w:tcW w:w="1501" w:type="pct"/>
            <w:vAlign w:val="center"/>
          </w:tcPr>
          <w:p w14:paraId="02EDFEDE" w14:textId="77777777" w:rsidR="00A11114" w:rsidRPr="00C40C77" w:rsidRDefault="00A11114" w:rsidP="00B267C1">
            <w:pPr>
              <w:snapToGrid w:val="0"/>
              <w:jc w:val="center"/>
              <w:rPr>
                <w:b/>
                <w:sz w:val="22"/>
                <w:szCs w:val="22"/>
              </w:rPr>
            </w:pPr>
            <w:r w:rsidRPr="00C40C77">
              <w:rPr>
                <w:b/>
                <w:sz w:val="22"/>
                <w:szCs w:val="22"/>
              </w:rPr>
              <w:t>Nazwa i adres Podwykonawcy</w:t>
            </w:r>
          </w:p>
        </w:tc>
        <w:tc>
          <w:tcPr>
            <w:tcW w:w="3499" w:type="pct"/>
            <w:vAlign w:val="center"/>
          </w:tcPr>
          <w:p w14:paraId="7F573847" w14:textId="77777777" w:rsidR="00A11114" w:rsidRPr="00C40C77" w:rsidRDefault="00A11114" w:rsidP="00B267C1">
            <w:pPr>
              <w:snapToGrid w:val="0"/>
              <w:jc w:val="center"/>
              <w:rPr>
                <w:b/>
                <w:sz w:val="22"/>
                <w:szCs w:val="22"/>
              </w:rPr>
            </w:pPr>
            <w:r w:rsidRPr="00C40C77">
              <w:rPr>
                <w:b/>
                <w:sz w:val="22"/>
                <w:szCs w:val="22"/>
              </w:rPr>
              <w:t>Część zamówienia, którą Wykonawca zamierza powierzyć Podwykonawcy</w:t>
            </w:r>
          </w:p>
        </w:tc>
      </w:tr>
      <w:tr w:rsidR="00A11114" w:rsidRPr="00C40C77" w14:paraId="2C42AE5E" w14:textId="77777777" w:rsidTr="00B267C1">
        <w:trPr>
          <w:trHeight w:val="335"/>
        </w:trPr>
        <w:tc>
          <w:tcPr>
            <w:tcW w:w="1501" w:type="pct"/>
          </w:tcPr>
          <w:p w14:paraId="1A9DC79C" w14:textId="77777777" w:rsidR="00A11114" w:rsidRPr="00C40C77" w:rsidRDefault="00A11114" w:rsidP="00B267C1">
            <w:pPr>
              <w:tabs>
                <w:tab w:val="left" w:pos="720"/>
              </w:tabs>
              <w:snapToGrid w:val="0"/>
              <w:jc w:val="center"/>
              <w:rPr>
                <w:b/>
                <w:i/>
                <w:sz w:val="22"/>
                <w:szCs w:val="22"/>
              </w:rPr>
            </w:pPr>
            <w:r w:rsidRPr="00C40C77">
              <w:rPr>
                <w:b/>
                <w:i/>
                <w:sz w:val="22"/>
                <w:szCs w:val="22"/>
              </w:rPr>
              <w:t>1</w:t>
            </w:r>
          </w:p>
        </w:tc>
        <w:tc>
          <w:tcPr>
            <w:tcW w:w="3499" w:type="pct"/>
          </w:tcPr>
          <w:p w14:paraId="31FF5A94" w14:textId="77777777" w:rsidR="00A11114" w:rsidRPr="00C40C77" w:rsidRDefault="00A11114" w:rsidP="00B267C1">
            <w:pPr>
              <w:tabs>
                <w:tab w:val="left" w:pos="720"/>
              </w:tabs>
              <w:snapToGrid w:val="0"/>
              <w:jc w:val="center"/>
              <w:rPr>
                <w:b/>
                <w:i/>
                <w:sz w:val="22"/>
                <w:szCs w:val="22"/>
              </w:rPr>
            </w:pPr>
            <w:r w:rsidRPr="00C40C77">
              <w:rPr>
                <w:b/>
                <w:i/>
                <w:sz w:val="22"/>
                <w:szCs w:val="22"/>
              </w:rPr>
              <w:t>2</w:t>
            </w:r>
          </w:p>
        </w:tc>
      </w:tr>
      <w:tr w:rsidR="00A11114" w:rsidRPr="00C40C77" w14:paraId="2485F537" w14:textId="77777777" w:rsidTr="00B267C1">
        <w:trPr>
          <w:trHeight w:val="824"/>
        </w:trPr>
        <w:tc>
          <w:tcPr>
            <w:tcW w:w="1501" w:type="pct"/>
          </w:tcPr>
          <w:p w14:paraId="15281462" w14:textId="77777777" w:rsidR="00A11114" w:rsidRPr="00C40C77" w:rsidRDefault="00A11114" w:rsidP="00B267C1">
            <w:pPr>
              <w:tabs>
                <w:tab w:val="left" w:pos="720"/>
              </w:tabs>
              <w:snapToGrid w:val="0"/>
              <w:rPr>
                <w:b/>
                <w:sz w:val="22"/>
                <w:szCs w:val="22"/>
              </w:rPr>
            </w:pPr>
          </w:p>
        </w:tc>
        <w:tc>
          <w:tcPr>
            <w:tcW w:w="3499" w:type="pct"/>
          </w:tcPr>
          <w:p w14:paraId="3DA2AAF9" w14:textId="77777777" w:rsidR="00A11114" w:rsidRPr="00C40C77" w:rsidRDefault="00A11114" w:rsidP="00B267C1">
            <w:pPr>
              <w:tabs>
                <w:tab w:val="left" w:pos="720"/>
              </w:tabs>
              <w:snapToGrid w:val="0"/>
              <w:rPr>
                <w:b/>
                <w:sz w:val="22"/>
                <w:szCs w:val="22"/>
              </w:rPr>
            </w:pPr>
          </w:p>
        </w:tc>
      </w:tr>
      <w:tr w:rsidR="00A11114" w:rsidRPr="00C40C77" w14:paraId="08838138" w14:textId="77777777" w:rsidTr="00B267C1">
        <w:trPr>
          <w:trHeight w:val="824"/>
        </w:trPr>
        <w:tc>
          <w:tcPr>
            <w:tcW w:w="1501" w:type="pct"/>
          </w:tcPr>
          <w:p w14:paraId="421D01E4" w14:textId="77777777" w:rsidR="00A11114" w:rsidRPr="00C40C77" w:rsidRDefault="00A11114" w:rsidP="00B267C1">
            <w:pPr>
              <w:tabs>
                <w:tab w:val="left" w:pos="720"/>
              </w:tabs>
              <w:snapToGrid w:val="0"/>
              <w:rPr>
                <w:b/>
                <w:sz w:val="22"/>
                <w:szCs w:val="22"/>
              </w:rPr>
            </w:pPr>
          </w:p>
        </w:tc>
        <w:tc>
          <w:tcPr>
            <w:tcW w:w="3499" w:type="pct"/>
          </w:tcPr>
          <w:p w14:paraId="6DDE6988" w14:textId="77777777" w:rsidR="00A11114" w:rsidRPr="00C40C77" w:rsidRDefault="00A11114" w:rsidP="00B267C1">
            <w:pPr>
              <w:tabs>
                <w:tab w:val="left" w:pos="720"/>
              </w:tabs>
              <w:snapToGrid w:val="0"/>
              <w:rPr>
                <w:b/>
                <w:sz w:val="22"/>
                <w:szCs w:val="22"/>
              </w:rPr>
            </w:pPr>
          </w:p>
        </w:tc>
      </w:tr>
      <w:tr w:rsidR="00A11114" w:rsidRPr="00C40C77" w14:paraId="054C97F1" w14:textId="77777777" w:rsidTr="00B267C1">
        <w:trPr>
          <w:trHeight w:val="824"/>
        </w:trPr>
        <w:tc>
          <w:tcPr>
            <w:tcW w:w="1501" w:type="pct"/>
          </w:tcPr>
          <w:p w14:paraId="3800E9BB" w14:textId="77777777" w:rsidR="00A11114" w:rsidRPr="00C40C77" w:rsidRDefault="00A11114" w:rsidP="00B267C1">
            <w:pPr>
              <w:tabs>
                <w:tab w:val="left" w:pos="720"/>
              </w:tabs>
              <w:snapToGrid w:val="0"/>
              <w:rPr>
                <w:b/>
                <w:sz w:val="22"/>
                <w:szCs w:val="22"/>
              </w:rPr>
            </w:pPr>
          </w:p>
        </w:tc>
        <w:tc>
          <w:tcPr>
            <w:tcW w:w="3499" w:type="pct"/>
          </w:tcPr>
          <w:p w14:paraId="1613811B" w14:textId="77777777" w:rsidR="00A11114" w:rsidRPr="00C40C77" w:rsidRDefault="00A11114" w:rsidP="00B267C1">
            <w:pPr>
              <w:tabs>
                <w:tab w:val="left" w:pos="720"/>
              </w:tabs>
              <w:snapToGrid w:val="0"/>
              <w:rPr>
                <w:b/>
                <w:sz w:val="22"/>
                <w:szCs w:val="22"/>
              </w:rPr>
            </w:pPr>
          </w:p>
        </w:tc>
      </w:tr>
    </w:tbl>
    <w:p w14:paraId="666DB5B1" w14:textId="77777777" w:rsidR="00A11114" w:rsidRPr="00C40C77" w:rsidRDefault="00A11114" w:rsidP="00A11114">
      <w:pPr>
        <w:tabs>
          <w:tab w:val="left" w:pos="720"/>
        </w:tabs>
        <w:ind w:left="360" w:firstLine="180"/>
        <w:rPr>
          <w:b/>
          <w:sz w:val="22"/>
          <w:szCs w:val="22"/>
        </w:rPr>
      </w:pPr>
    </w:p>
    <w:p w14:paraId="19E02989" w14:textId="77777777" w:rsidR="00A11114" w:rsidRPr="00C40C77" w:rsidRDefault="00A11114" w:rsidP="00A11114">
      <w:pPr>
        <w:tabs>
          <w:tab w:val="left" w:pos="720"/>
        </w:tabs>
        <w:jc w:val="both"/>
        <w:rPr>
          <w:sz w:val="22"/>
          <w:szCs w:val="22"/>
        </w:rPr>
      </w:pPr>
    </w:p>
    <w:p w14:paraId="47A62544" w14:textId="77777777" w:rsidR="00A11114" w:rsidRPr="00C40C77" w:rsidRDefault="00A11114" w:rsidP="00A11114">
      <w:pPr>
        <w:tabs>
          <w:tab w:val="left" w:pos="720"/>
        </w:tabs>
        <w:ind w:left="360" w:firstLine="180"/>
        <w:jc w:val="both"/>
        <w:rPr>
          <w:sz w:val="22"/>
          <w:szCs w:val="22"/>
        </w:rPr>
      </w:pPr>
    </w:p>
    <w:p w14:paraId="4BF079E5" w14:textId="77777777" w:rsidR="00A11114" w:rsidRPr="00C40C77" w:rsidRDefault="00A11114" w:rsidP="00A11114">
      <w:pPr>
        <w:tabs>
          <w:tab w:val="left" w:pos="720"/>
        </w:tabs>
        <w:ind w:left="360" w:firstLine="180"/>
        <w:jc w:val="both"/>
        <w:rPr>
          <w:sz w:val="22"/>
          <w:szCs w:val="22"/>
        </w:rPr>
      </w:pPr>
    </w:p>
    <w:p w14:paraId="63811803" w14:textId="77777777" w:rsidR="00A11114" w:rsidRPr="00C40C77" w:rsidRDefault="00A11114" w:rsidP="00A11114">
      <w:pPr>
        <w:rPr>
          <w:i/>
          <w:sz w:val="22"/>
          <w:szCs w:val="22"/>
        </w:rPr>
      </w:pPr>
    </w:p>
    <w:p w14:paraId="6A83126A" w14:textId="77777777" w:rsidR="00A11114" w:rsidRPr="00C40C77" w:rsidRDefault="00A11114" w:rsidP="00A11114">
      <w:pPr>
        <w:tabs>
          <w:tab w:val="left" w:pos="851"/>
        </w:tabs>
        <w:rPr>
          <w:b/>
          <w:bCs/>
          <w:i/>
          <w:sz w:val="22"/>
          <w:szCs w:val="22"/>
        </w:rPr>
      </w:pPr>
    </w:p>
    <w:p w14:paraId="416658DB" w14:textId="77777777" w:rsidR="00A11114" w:rsidRPr="00C40C77" w:rsidRDefault="00A11114" w:rsidP="00A11114">
      <w:pPr>
        <w:tabs>
          <w:tab w:val="left" w:pos="851"/>
        </w:tabs>
        <w:rPr>
          <w:b/>
          <w:bCs/>
          <w:i/>
          <w:sz w:val="22"/>
          <w:szCs w:val="22"/>
        </w:rPr>
      </w:pPr>
    </w:p>
    <w:p w14:paraId="0E6B9610" w14:textId="77777777" w:rsidR="00A11114" w:rsidRPr="00C40C77" w:rsidRDefault="00A11114" w:rsidP="00A11114">
      <w:pPr>
        <w:tabs>
          <w:tab w:val="left" w:pos="851"/>
        </w:tabs>
        <w:rPr>
          <w:b/>
          <w:bCs/>
          <w:i/>
          <w:sz w:val="22"/>
          <w:szCs w:val="22"/>
        </w:rPr>
      </w:pPr>
    </w:p>
    <w:p w14:paraId="5068A8BF" w14:textId="77777777" w:rsidR="00A11114" w:rsidRPr="00C40C77" w:rsidRDefault="00A11114" w:rsidP="00A11114">
      <w:pPr>
        <w:tabs>
          <w:tab w:val="left" w:pos="851"/>
        </w:tabs>
        <w:rPr>
          <w:b/>
          <w:bCs/>
          <w:i/>
          <w:sz w:val="22"/>
          <w:szCs w:val="22"/>
        </w:rPr>
      </w:pPr>
    </w:p>
    <w:p w14:paraId="5A1E856C" w14:textId="77777777" w:rsidR="00A11114" w:rsidRPr="00C40C77" w:rsidRDefault="00A11114" w:rsidP="00A11114">
      <w:pPr>
        <w:tabs>
          <w:tab w:val="left" w:pos="851"/>
        </w:tabs>
        <w:jc w:val="both"/>
        <w:rPr>
          <w:i/>
          <w:sz w:val="22"/>
          <w:szCs w:val="22"/>
        </w:rPr>
      </w:pPr>
      <w:r w:rsidRPr="00C40C77">
        <w:rPr>
          <w:i/>
          <w:sz w:val="22"/>
          <w:szCs w:val="22"/>
        </w:rPr>
        <w:t>Uwaga:</w:t>
      </w:r>
    </w:p>
    <w:p w14:paraId="5FF15880" w14:textId="77777777" w:rsidR="00A11114" w:rsidRPr="00C40C77" w:rsidRDefault="00A11114" w:rsidP="00A11114">
      <w:pPr>
        <w:tabs>
          <w:tab w:val="left" w:pos="851"/>
        </w:tabs>
        <w:jc w:val="both"/>
        <w:rPr>
          <w:i/>
          <w:sz w:val="22"/>
          <w:szCs w:val="22"/>
        </w:rPr>
      </w:pPr>
      <w:r w:rsidRPr="00C40C77">
        <w:rPr>
          <w:i/>
          <w:sz w:val="22"/>
          <w:szCs w:val="22"/>
        </w:rPr>
        <w:t>Wypełnia Wykonawca, który zamierza powierzyć część lub części zamówienia Podwykonawcom.</w:t>
      </w:r>
    </w:p>
    <w:p w14:paraId="48DCFF4A" w14:textId="77777777" w:rsidR="00A11114" w:rsidRPr="00C40C77" w:rsidRDefault="00A11114" w:rsidP="00A11114">
      <w:pPr>
        <w:tabs>
          <w:tab w:val="left" w:pos="851"/>
        </w:tabs>
        <w:jc w:val="both"/>
        <w:rPr>
          <w:i/>
          <w:sz w:val="22"/>
          <w:szCs w:val="22"/>
        </w:rPr>
      </w:pPr>
      <w:r w:rsidRPr="00C40C77">
        <w:rPr>
          <w:i/>
          <w:sz w:val="22"/>
          <w:szCs w:val="22"/>
        </w:rPr>
        <w:t>Należy złożyć wraz z ofertą.</w:t>
      </w:r>
    </w:p>
    <w:p w14:paraId="613A9D16" w14:textId="77777777" w:rsidR="00A11114" w:rsidRPr="00C40C77" w:rsidRDefault="00A11114" w:rsidP="00A11114">
      <w:pPr>
        <w:tabs>
          <w:tab w:val="left" w:pos="851"/>
        </w:tabs>
        <w:jc w:val="both"/>
        <w:rPr>
          <w:i/>
          <w:sz w:val="22"/>
          <w:szCs w:val="22"/>
        </w:rPr>
      </w:pPr>
      <w:r w:rsidRPr="00C40C77">
        <w:rPr>
          <w:i/>
          <w:sz w:val="22"/>
          <w:szCs w:val="22"/>
        </w:rPr>
        <w:t>Jeżeli Podwykonawca w dniu składania oferty nie jest znany, wówczas Wykonawca wypełnia tylko kolumnę nr 2.</w:t>
      </w:r>
    </w:p>
    <w:p w14:paraId="20A941B7" w14:textId="77777777" w:rsidR="00A11114" w:rsidRPr="00C40C77" w:rsidRDefault="00A11114" w:rsidP="00A11114">
      <w:pPr>
        <w:rPr>
          <w:sz w:val="22"/>
          <w:szCs w:val="22"/>
        </w:rPr>
      </w:pPr>
    </w:p>
    <w:p w14:paraId="184AD277" w14:textId="77777777" w:rsidR="00A11114" w:rsidRPr="00C40C77" w:rsidRDefault="00A11114" w:rsidP="00A11114">
      <w:pPr>
        <w:rPr>
          <w:sz w:val="22"/>
          <w:szCs w:val="22"/>
        </w:rPr>
      </w:pPr>
      <w:r w:rsidRPr="00C40C77">
        <w:rPr>
          <w:sz w:val="22"/>
          <w:szCs w:val="22"/>
        </w:rPr>
        <w:br w:type="page"/>
      </w:r>
    </w:p>
    <w:p w14:paraId="73DA1356" w14:textId="77777777" w:rsidR="00A11114" w:rsidRPr="00C40C77" w:rsidRDefault="00A11114" w:rsidP="00A11114">
      <w:pPr>
        <w:keepNext/>
        <w:tabs>
          <w:tab w:val="left" w:pos="720"/>
        </w:tabs>
        <w:snapToGrid w:val="0"/>
        <w:jc w:val="right"/>
        <w:outlineLvl w:val="1"/>
        <w:rPr>
          <w:b/>
          <w:bCs/>
          <w:sz w:val="22"/>
          <w:szCs w:val="22"/>
        </w:rPr>
      </w:pPr>
      <w:bookmarkStart w:id="131" w:name="_Toc218752640"/>
      <w:r w:rsidRPr="00C40C77">
        <w:rPr>
          <w:b/>
          <w:bCs/>
          <w:sz w:val="22"/>
          <w:szCs w:val="22"/>
        </w:rPr>
        <w:lastRenderedPageBreak/>
        <w:t>Załącznik nr 8 do SWZ. Oświadczenie o przynależności do grupy kapitałowej</w:t>
      </w:r>
      <w:bookmarkEnd w:id="131"/>
    </w:p>
    <w:p w14:paraId="1024AF06" w14:textId="77777777" w:rsidR="00A11114" w:rsidRPr="00C40C77" w:rsidRDefault="00A11114" w:rsidP="00A11114">
      <w:pPr>
        <w:spacing w:line="20" w:lineRule="atLeast"/>
        <w:jc w:val="right"/>
        <w:rPr>
          <w:sz w:val="22"/>
          <w:szCs w:val="22"/>
        </w:rPr>
      </w:pPr>
    </w:p>
    <w:p w14:paraId="6A5B387E" w14:textId="77777777" w:rsidR="00A11114" w:rsidRPr="00C40C77" w:rsidRDefault="00A11114" w:rsidP="00A11114">
      <w:pPr>
        <w:jc w:val="center"/>
        <w:rPr>
          <w:b/>
          <w:sz w:val="22"/>
          <w:szCs w:val="22"/>
        </w:rPr>
      </w:pPr>
    </w:p>
    <w:p w14:paraId="261BB314" w14:textId="77777777" w:rsidR="002032E0" w:rsidRPr="00C40C77" w:rsidRDefault="002032E0" w:rsidP="002032E0">
      <w:pPr>
        <w:jc w:val="center"/>
        <w:rPr>
          <w:b/>
          <w:sz w:val="22"/>
          <w:szCs w:val="22"/>
        </w:rPr>
      </w:pPr>
      <w:r w:rsidRPr="00C40C77">
        <w:rPr>
          <w:b/>
          <w:sz w:val="22"/>
          <w:szCs w:val="22"/>
        </w:rPr>
        <w:t>OŚWIADCZENIE</w:t>
      </w:r>
    </w:p>
    <w:p w14:paraId="0FB1C403" w14:textId="77777777" w:rsidR="002032E0" w:rsidRPr="00C40C77" w:rsidRDefault="002032E0" w:rsidP="002032E0">
      <w:pPr>
        <w:jc w:val="center"/>
        <w:rPr>
          <w:b/>
          <w:sz w:val="22"/>
          <w:szCs w:val="22"/>
        </w:rPr>
      </w:pPr>
      <w:r w:rsidRPr="00C40C77">
        <w:rPr>
          <w:b/>
          <w:sz w:val="22"/>
          <w:szCs w:val="22"/>
        </w:rPr>
        <w:t>O BRAKU LUB PRZYNALEŻNOŚCI DO GRUPY KAPITAŁOWEJ</w:t>
      </w:r>
    </w:p>
    <w:p w14:paraId="48932645" w14:textId="77777777" w:rsidR="00A11114" w:rsidRPr="00C40C77" w:rsidRDefault="00A11114" w:rsidP="00A11114">
      <w:pPr>
        <w:jc w:val="center"/>
        <w:rPr>
          <w:b/>
          <w:sz w:val="22"/>
          <w:szCs w:val="22"/>
        </w:rPr>
      </w:pPr>
    </w:p>
    <w:p w14:paraId="01F8D68D" w14:textId="77777777" w:rsidR="009B63DA" w:rsidRPr="00C40C77" w:rsidRDefault="009B63DA" w:rsidP="009B63DA">
      <w:pPr>
        <w:jc w:val="center"/>
        <w:rPr>
          <w:b/>
          <w:sz w:val="22"/>
          <w:szCs w:val="22"/>
        </w:rPr>
      </w:pPr>
      <w:bookmarkStart w:id="132" w:name="_Hlk108344133"/>
    </w:p>
    <w:p w14:paraId="424B8EA7" w14:textId="77777777" w:rsidR="009B63DA" w:rsidRPr="00C40C77" w:rsidRDefault="009B63DA" w:rsidP="009B63DA">
      <w:pPr>
        <w:tabs>
          <w:tab w:val="left" w:pos="0"/>
        </w:tabs>
        <w:rPr>
          <w:sz w:val="22"/>
          <w:szCs w:val="22"/>
        </w:rPr>
      </w:pPr>
      <w:r w:rsidRPr="00C40C77">
        <w:rPr>
          <w:sz w:val="22"/>
          <w:szCs w:val="22"/>
        </w:rPr>
        <w:t>Nazwa Wykonawcy: ...................................................................................................................</w:t>
      </w:r>
    </w:p>
    <w:p w14:paraId="67AC75AF" w14:textId="77777777" w:rsidR="009B63DA" w:rsidRPr="00C40C77" w:rsidRDefault="009B63DA" w:rsidP="009B63DA">
      <w:pPr>
        <w:tabs>
          <w:tab w:val="left" w:pos="0"/>
        </w:tabs>
        <w:rPr>
          <w:color w:val="FF0000"/>
          <w:sz w:val="22"/>
          <w:szCs w:val="22"/>
        </w:rPr>
      </w:pPr>
    </w:p>
    <w:p w14:paraId="5E2BA353" w14:textId="77777777" w:rsidR="009B63DA" w:rsidRPr="00C40C77" w:rsidRDefault="009B63DA" w:rsidP="009B63DA">
      <w:pPr>
        <w:jc w:val="both"/>
        <w:rPr>
          <w:sz w:val="22"/>
          <w:szCs w:val="22"/>
        </w:rPr>
      </w:pPr>
    </w:p>
    <w:p w14:paraId="4B257E72" w14:textId="77777777" w:rsidR="009B63DA" w:rsidRPr="00C40C77" w:rsidRDefault="009B63DA" w:rsidP="009B63DA">
      <w:pPr>
        <w:jc w:val="both"/>
        <w:rPr>
          <w:sz w:val="22"/>
          <w:szCs w:val="22"/>
        </w:rPr>
      </w:pPr>
      <w:r w:rsidRPr="00C40C77">
        <w:rPr>
          <w:sz w:val="22"/>
          <w:szCs w:val="22"/>
        </w:rPr>
        <w:t>Składając ofertę w postępowaniu o udzielenie zamówienia nr ………..…, którego przedmiotem jest …………………………………..………. oświadczamy, że:</w:t>
      </w:r>
    </w:p>
    <w:p w14:paraId="7870A657" w14:textId="77777777" w:rsidR="009B63DA" w:rsidRPr="00C40C77" w:rsidRDefault="009B63DA" w:rsidP="009B63DA">
      <w:pPr>
        <w:jc w:val="both"/>
        <w:rPr>
          <w:sz w:val="22"/>
          <w:szCs w:val="22"/>
        </w:rPr>
      </w:pPr>
    </w:p>
    <w:p w14:paraId="14AA4A06" w14:textId="77777777" w:rsidR="009B63DA" w:rsidRPr="00C40C77" w:rsidRDefault="009B63DA" w:rsidP="009B63DA">
      <w:pPr>
        <w:ind w:left="284" w:hanging="284"/>
        <w:jc w:val="both"/>
        <w:rPr>
          <w:sz w:val="22"/>
          <w:szCs w:val="22"/>
        </w:rPr>
      </w:pPr>
      <w:r w:rsidRPr="00C40C77">
        <w:rPr>
          <w:sz w:val="22"/>
          <w:szCs w:val="22"/>
        </w:rPr>
        <w:sym w:font="Wingdings" w:char="F06F"/>
      </w:r>
      <w:r w:rsidRPr="00C40C77">
        <w:rPr>
          <w:sz w:val="22"/>
          <w:szCs w:val="22"/>
        </w:rPr>
        <w:t xml:space="preserve"> Nie należymy do grupy kapitałowej w rozumieniu ustawy z dnia 16.02.2007r. o ochronie konkurencji i konsumentów (Dz.U. 2007 nr 50 poz. 331 z </w:t>
      </w:r>
      <w:proofErr w:type="spellStart"/>
      <w:r w:rsidRPr="00C40C77">
        <w:rPr>
          <w:sz w:val="22"/>
          <w:szCs w:val="22"/>
        </w:rPr>
        <w:t>późn</w:t>
      </w:r>
      <w:proofErr w:type="spellEnd"/>
      <w:r w:rsidRPr="00C40C77">
        <w:rPr>
          <w:sz w:val="22"/>
          <w:szCs w:val="22"/>
        </w:rPr>
        <w:t>. zm.) z żadnym z Wykonawców, którzy złożyli ofertę w postępowaniu</w:t>
      </w:r>
    </w:p>
    <w:p w14:paraId="63E689BD" w14:textId="77777777" w:rsidR="009B63DA" w:rsidRPr="00C40C77" w:rsidRDefault="009B63DA" w:rsidP="009B63DA">
      <w:pPr>
        <w:ind w:left="284" w:hanging="284"/>
        <w:jc w:val="both"/>
        <w:rPr>
          <w:sz w:val="22"/>
          <w:szCs w:val="22"/>
        </w:rPr>
      </w:pPr>
    </w:p>
    <w:p w14:paraId="1E3F1564" w14:textId="77777777" w:rsidR="009B63DA" w:rsidRPr="00C40C77" w:rsidRDefault="009B63DA" w:rsidP="009B63DA">
      <w:pPr>
        <w:jc w:val="both"/>
        <w:rPr>
          <w:b/>
          <w:sz w:val="22"/>
          <w:szCs w:val="22"/>
        </w:rPr>
      </w:pPr>
      <w:r w:rsidRPr="00C40C77">
        <w:rPr>
          <w:b/>
          <w:sz w:val="22"/>
          <w:szCs w:val="22"/>
        </w:rPr>
        <w:t>lub</w:t>
      </w:r>
    </w:p>
    <w:p w14:paraId="75246F39" w14:textId="77777777" w:rsidR="009B63DA" w:rsidRPr="00C40C77" w:rsidRDefault="009B63DA" w:rsidP="009B63DA">
      <w:pPr>
        <w:jc w:val="both"/>
        <w:rPr>
          <w:b/>
          <w:sz w:val="22"/>
          <w:szCs w:val="22"/>
        </w:rPr>
      </w:pPr>
    </w:p>
    <w:p w14:paraId="11CBCC01" w14:textId="77777777" w:rsidR="009B63DA" w:rsidRPr="00C40C77" w:rsidRDefault="009B63DA" w:rsidP="009B63DA">
      <w:pPr>
        <w:ind w:left="284" w:hanging="284"/>
        <w:jc w:val="both"/>
        <w:rPr>
          <w:sz w:val="22"/>
          <w:szCs w:val="22"/>
        </w:rPr>
      </w:pPr>
      <w:r w:rsidRPr="00C40C77">
        <w:rPr>
          <w:sz w:val="22"/>
          <w:szCs w:val="22"/>
        </w:rPr>
        <w:sym w:font="Wingdings" w:char="F06F"/>
      </w:r>
      <w:r w:rsidRPr="00C40C77">
        <w:rPr>
          <w:sz w:val="22"/>
          <w:szCs w:val="22"/>
        </w:rPr>
        <w:t xml:space="preserve"> Należymy do grupy kapitałowej, w rozumieniu ustawy z dnia 16.02.2007r. o ochronie konkurencji i konsumentów (Dz.U. 2007 nr 50 poz. 331 z </w:t>
      </w:r>
      <w:proofErr w:type="spellStart"/>
      <w:r w:rsidRPr="00C40C77">
        <w:rPr>
          <w:sz w:val="22"/>
          <w:szCs w:val="22"/>
        </w:rPr>
        <w:t>późn</w:t>
      </w:r>
      <w:proofErr w:type="spellEnd"/>
      <w:r w:rsidRPr="00C40C77">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525E0439" w14:textId="77777777" w:rsidR="009B63DA" w:rsidRPr="00C40C77" w:rsidRDefault="009B63DA" w:rsidP="009B63D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9B63DA" w:rsidRPr="00C40C77" w14:paraId="73F7EAF1" w14:textId="77777777" w:rsidTr="00B267C1">
        <w:tc>
          <w:tcPr>
            <w:tcW w:w="959" w:type="dxa"/>
          </w:tcPr>
          <w:p w14:paraId="7BD4F1F2" w14:textId="77777777" w:rsidR="009B63DA" w:rsidRPr="00C40C77" w:rsidRDefault="009B63DA" w:rsidP="00B267C1">
            <w:pPr>
              <w:jc w:val="both"/>
              <w:rPr>
                <w:sz w:val="22"/>
                <w:szCs w:val="22"/>
              </w:rPr>
            </w:pPr>
            <w:r w:rsidRPr="00C40C77">
              <w:rPr>
                <w:sz w:val="22"/>
                <w:szCs w:val="22"/>
              </w:rPr>
              <w:t>Lp.</w:t>
            </w:r>
          </w:p>
        </w:tc>
        <w:tc>
          <w:tcPr>
            <w:tcW w:w="8251" w:type="dxa"/>
          </w:tcPr>
          <w:p w14:paraId="3352B8B1" w14:textId="77777777" w:rsidR="009B63DA" w:rsidRPr="00C40C77" w:rsidRDefault="009B63DA" w:rsidP="00B267C1">
            <w:pPr>
              <w:jc w:val="both"/>
              <w:rPr>
                <w:sz w:val="22"/>
                <w:szCs w:val="22"/>
              </w:rPr>
            </w:pPr>
            <w:r w:rsidRPr="00C40C77">
              <w:rPr>
                <w:sz w:val="22"/>
                <w:szCs w:val="22"/>
              </w:rPr>
              <w:t>Nazwa podmiotu, adres</w:t>
            </w:r>
          </w:p>
          <w:p w14:paraId="078427CF" w14:textId="77777777" w:rsidR="009B63DA" w:rsidRPr="00C40C77" w:rsidRDefault="009B63DA" w:rsidP="00B267C1">
            <w:pPr>
              <w:jc w:val="both"/>
              <w:rPr>
                <w:sz w:val="22"/>
                <w:szCs w:val="22"/>
              </w:rPr>
            </w:pPr>
          </w:p>
        </w:tc>
      </w:tr>
      <w:tr w:rsidR="009B63DA" w:rsidRPr="00C40C77" w14:paraId="7FA7CEC4" w14:textId="77777777" w:rsidTr="00B267C1">
        <w:tc>
          <w:tcPr>
            <w:tcW w:w="959" w:type="dxa"/>
          </w:tcPr>
          <w:p w14:paraId="08FD08FB" w14:textId="77777777" w:rsidR="009B63DA" w:rsidRPr="00C40C77" w:rsidRDefault="009B63DA" w:rsidP="00B267C1">
            <w:pPr>
              <w:jc w:val="both"/>
              <w:rPr>
                <w:sz w:val="22"/>
                <w:szCs w:val="22"/>
              </w:rPr>
            </w:pPr>
          </w:p>
        </w:tc>
        <w:tc>
          <w:tcPr>
            <w:tcW w:w="8251" w:type="dxa"/>
          </w:tcPr>
          <w:p w14:paraId="6E4E282C" w14:textId="77777777" w:rsidR="009B63DA" w:rsidRPr="00C40C77" w:rsidRDefault="009B63DA" w:rsidP="00B267C1">
            <w:pPr>
              <w:jc w:val="both"/>
              <w:rPr>
                <w:sz w:val="22"/>
                <w:szCs w:val="22"/>
              </w:rPr>
            </w:pPr>
          </w:p>
          <w:p w14:paraId="47681985" w14:textId="77777777" w:rsidR="009B63DA" w:rsidRPr="00C40C77" w:rsidRDefault="009B63DA" w:rsidP="00B267C1">
            <w:pPr>
              <w:jc w:val="both"/>
              <w:rPr>
                <w:sz w:val="22"/>
                <w:szCs w:val="22"/>
              </w:rPr>
            </w:pPr>
          </w:p>
        </w:tc>
      </w:tr>
      <w:tr w:rsidR="009B63DA" w:rsidRPr="00C40C77" w14:paraId="3F46414A" w14:textId="77777777" w:rsidTr="00B267C1">
        <w:tc>
          <w:tcPr>
            <w:tcW w:w="959" w:type="dxa"/>
          </w:tcPr>
          <w:p w14:paraId="63B43208" w14:textId="77777777" w:rsidR="009B63DA" w:rsidRPr="00C40C77" w:rsidRDefault="009B63DA" w:rsidP="00B267C1">
            <w:pPr>
              <w:jc w:val="both"/>
              <w:rPr>
                <w:sz w:val="22"/>
                <w:szCs w:val="22"/>
              </w:rPr>
            </w:pPr>
          </w:p>
          <w:p w14:paraId="12F04E6D" w14:textId="77777777" w:rsidR="009B63DA" w:rsidRPr="00C40C77" w:rsidRDefault="009B63DA" w:rsidP="00B267C1">
            <w:pPr>
              <w:jc w:val="both"/>
              <w:rPr>
                <w:sz w:val="22"/>
                <w:szCs w:val="22"/>
              </w:rPr>
            </w:pPr>
          </w:p>
        </w:tc>
        <w:tc>
          <w:tcPr>
            <w:tcW w:w="8251" w:type="dxa"/>
          </w:tcPr>
          <w:p w14:paraId="27FD6632" w14:textId="77777777" w:rsidR="009B63DA" w:rsidRPr="00C40C77" w:rsidRDefault="009B63DA" w:rsidP="00B267C1">
            <w:pPr>
              <w:jc w:val="both"/>
              <w:rPr>
                <w:sz w:val="22"/>
                <w:szCs w:val="22"/>
              </w:rPr>
            </w:pPr>
          </w:p>
        </w:tc>
      </w:tr>
      <w:tr w:rsidR="009B63DA" w:rsidRPr="00C40C77" w14:paraId="449BC1B5" w14:textId="77777777" w:rsidTr="00B267C1">
        <w:tc>
          <w:tcPr>
            <w:tcW w:w="959" w:type="dxa"/>
          </w:tcPr>
          <w:p w14:paraId="05438569" w14:textId="77777777" w:rsidR="009B63DA" w:rsidRPr="00C40C77" w:rsidRDefault="009B63DA" w:rsidP="00B267C1">
            <w:pPr>
              <w:jc w:val="both"/>
              <w:rPr>
                <w:sz w:val="22"/>
                <w:szCs w:val="22"/>
              </w:rPr>
            </w:pPr>
          </w:p>
          <w:p w14:paraId="0A61B23D" w14:textId="77777777" w:rsidR="009B63DA" w:rsidRPr="00C40C77" w:rsidRDefault="009B63DA" w:rsidP="00B267C1">
            <w:pPr>
              <w:jc w:val="both"/>
              <w:rPr>
                <w:sz w:val="22"/>
                <w:szCs w:val="22"/>
              </w:rPr>
            </w:pPr>
          </w:p>
        </w:tc>
        <w:tc>
          <w:tcPr>
            <w:tcW w:w="8251" w:type="dxa"/>
          </w:tcPr>
          <w:p w14:paraId="60FF7E43" w14:textId="77777777" w:rsidR="009B63DA" w:rsidRPr="00C40C77" w:rsidRDefault="009B63DA" w:rsidP="00B267C1">
            <w:pPr>
              <w:jc w:val="both"/>
              <w:rPr>
                <w:sz w:val="22"/>
                <w:szCs w:val="22"/>
              </w:rPr>
            </w:pPr>
          </w:p>
        </w:tc>
      </w:tr>
      <w:tr w:rsidR="009B63DA" w:rsidRPr="00C40C77" w14:paraId="12EAEA1F" w14:textId="77777777" w:rsidTr="00B267C1">
        <w:tc>
          <w:tcPr>
            <w:tcW w:w="959" w:type="dxa"/>
          </w:tcPr>
          <w:p w14:paraId="26630FC7" w14:textId="77777777" w:rsidR="009B63DA" w:rsidRPr="00C40C77" w:rsidRDefault="009B63DA" w:rsidP="00B267C1">
            <w:pPr>
              <w:jc w:val="both"/>
              <w:rPr>
                <w:sz w:val="22"/>
                <w:szCs w:val="22"/>
              </w:rPr>
            </w:pPr>
          </w:p>
          <w:p w14:paraId="416102A9" w14:textId="77777777" w:rsidR="009B63DA" w:rsidRPr="00C40C77" w:rsidRDefault="009B63DA" w:rsidP="00B267C1">
            <w:pPr>
              <w:jc w:val="both"/>
              <w:rPr>
                <w:sz w:val="22"/>
                <w:szCs w:val="22"/>
              </w:rPr>
            </w:pPr>
          </w:p>
        </w:tc>
        <w:tc>
          <w:tcPr>
            <w:tcW w:w="8251" w:type="dxa"/>
          </w:tcPr>
          <w:p w14:paraId="41AFDE2B" w14:textId="77777777" w:rsidR="009B63DA" w:rsidRPr="00C40C77" w:rsidRDefault="009B63DA" w:rsidP="00B267C1">
            <w:pPr>
              <w:jc w:val="both"/>
              <w:rPr>
                <w:sz w:val="22"/>
                <w:szCs w:val="22"/>
              </w:rPr>
            </w:pPr>
          </w:p>
        </w:tc>
      </w:tr>
    </w:tbl>
    <w:p w14:paraId="59245A36" w14:textId="77777777" w:rsidR="009B63DA" w:rsidRPr="00C40C77" w:rsidRDefault="009B63DA" w:rsidP="009B63DA">
      <w:pPr>
        <w:jc w:val="both"/>
        <w:rPr>
          <w:sz w:val="22"/>
          <w:szCs w:val="22"/>
        </w:rPr>
      </w:pPr>
    </w:p>
    <w:p w14:paraId="62A5B73C" w14:textId="77777777" w:rsidR="009B63DA" w:rsidRPr="00C40C77" w:rsidRDefault="009B63DA" w:rsidP="009B63DA">
      <w:pPr>
        <w:jc w:val="both"/>
        <w:rPr>
          <w:sz w:val="22"/>
          <w:szCs w:val="22"/>
        </w:rPr>
      </w:pPr>
    </w:p>
    <w:p w14:paraId="0A736F0A" w14:textId="77777777" w:rsidR="009B63DA" w:rsidRPr="00C40C77" w:rsidRDefault="009B63DA" w:rsidP="009B63DA">
      <w:pPr>
        <w:rPr>
          <w:sz w:val="22"/>
          <w:szCs w:val="22"/>
        </w:rPr>
      </w:pPr>
      <w:r w:rsidRPr="00C40C77">
        <w:rPr>
          <w:sz w:val="22"/>
          <w:szCs w:val="22"/>
        </w:rPr>
        <w:t>*) –zaznaczyć odpowiednio</w:t>
      </w:r>
    </w:p>
    <w:p w14:paraId="097777E0" w14:textId="77777777" w:rsidR="009B63DA" w:rsidRPr="00C40C77" w:rsidRDefault="009B63DA" w:rsidP="009B63DA">
      <w:pPr>
        <w:rPr>
          <w:sz w:val="22"/>
          <w:szCs w:val="22"/>
        </w:rPr>
      </w:pPr>
    </w:p>
    <w:p w14:paraId="473E8A6A" w14:textId="77777777" w:rsidR="009B63DA" w:rsidRPr="00C40C77" w:rsidRDefault="009B63DA" w:rsidP="009B63DA">
      <w:pPr>
        <w:rPr>
          <w:i/>
          <w:iCs/>
          <w:sz w:val="22"/>
          <w:szCs w:val="22"/>
        </w:rPr>
      </w:pPr>
    </w:p>
    <w:p w14:paraId="4550EDA2" w14:textId="77777777" w:rsidR="009B63DA" w:rsidRPr="00C40C77" w:rsidRDefault="009B63DA" w:rsidP="009B63DA">
      <w:pPr>
        <w:rPr>
          <w:i/>
          <w:iCs/>
          <w:sz w:val="22"/>
          <w:szCs w:val="22"/>
        </w:rPr>
      </w:pPr>
    </w:p>
    <w:p w14:paraId="4CB9339F" w14:textId="77777777" w:rsidR="009B63DA" w:rsidRPr="00C40C77" w:rsidRDefault="009B63DA" w:rsidP="009B63DA">
      <w:pPr>
        <w:rPr>
          <w:i/>
          <w:iCs/>
          <w:sz w:val="22"/>
          <w:szCs w:val="22"/>
        </w:rPr>
      </w:pPr>
    </w:p>
    <w:p w14:paraId="77FE3772" w14:textId="77777777" w:rsidR="009B63DA" w:rsidRPr="00C40C77" w:rsidRDefault="009B63DA" w:rsidP="009B63DA">
      <w:pPr>
        <w:rPr>
          <w:i/>
          <w:iCs/>
          <w:sz w:val="22"/>
          <w:szCs w:val="22"/>
        </w:rPr>
      </w:pPr>
    </w:p>
    <w:p w14:paraId="6EA204B3" w14:textId="77777777" w:rsidR="009B63DA" w:rsidRPr="00C40C77" w:rsidRDefault="009B63DA" w:rsidP="009B63DA">
      <w:pPr>
        <w:rPr>
          <w:i/>
          <w:iCs/>
          <w:sz w:val="22"/>
          <w:szCs w:val="22"/>
        </w:rPr>
      </w:pPr>
    </w:p>
    <w:p w14:paraId="589B43A2" w14:textId="77777777" w:rsidR="009B63DA" w:rsidRPr="00C40C77" w:rsidRDefault="009B63DA" w:rsidP="009B63DA">
      <w:pPr>
        <w:jc w:val="both"/>
        <w:rPr>
          <w:i/>
          <w:iCs/>
          <w:sz w:val="22"/>
          <w:szCs w:val="22"/>
        </w:rPr>
      </w:pPr>
      <w:r w:rsidRPr="00C40C77">
        <w:rPr>
          <w:i/>
          <w:iCs/>
          <w:sz w:val="22"/>
          <w:szCs w:val="22"/>
        </w:rPr>
        <w:t>W przypadku ofert Wykonawców wspólnie ubiegających się o udzielenie zamówienia niniejsze oświadczenie składane jest przez każdego z Wykonawców.</w:t>
      </w:r>
    </w:p>
    <w:p w14:paraId="583CC070" w14:textId="2DAF73C3" w:rsidR="009B63DA" w:rsidRPr="00C40C77" w:rsidRDefault="009B63DA">
      <w:pPr>
        <w:rPr>
          <w:i/>
          <w:iCs/>
          <w:sz w:val="22"/>
          <w:szCs w:val="22"/>
        </w:rPr>
      </w:pPr>
      <w:r w:rsidRPr="00C40C77">
        <w:rPr>
          <w:i/>
          <w:iCs/>
          <w:sz w:val="22"/>
          <w:szCs w:val="22"/>
        </w:rPr>
        <w:br w:type="page"/>
      </w:r>
    </w:p>
    <w:p w14:paraId="3EF8C8F8" w14:textId="77777777" w:rsidR="009B63DA" w:rsidRPr="00C40C77" w:rsidRDefault="009B63DA" w:rsidP="009B63DA">
      <w:pPr>
        <w:jc w:val="both"/>
        <w:rPr>
          <w:i/>
          <w:iCs/>
          <w:sz w:val="22"/>
          <w:szCs w:val="22"/>
        </w:rPr>
      </w:pPr>
    </w:p>
    <w:p w14:paraId="47587D75" w14:textId="1799BD5A" w:rsidR="00A11114" w:rsidRPr="00C40C77" w:rsidRDefault="00A11114" w:rsidP="00A11114">
      <w:pPr>
        <w:keepNext/>
        <w:tabs>
          <w:tab w:val="left" w:pos="720"/>
        </w:tabs>
        <w:snapToGrid w:val="0"/>
        <w:jc w:val="right"/>
        <w:outlineLvl w:val="1"/>
        <w:rPr>
          <w:b/>
          <w:bCs/>
          <w:sz w:val="22"/>
          <w:szCs w:val="22"/>
        </w:rPr>
      </w:pPr>
      <w:bookmarkStart w:id="133" w:name="_Toc218752641"/>
      <w:r w:rsidRPr="00C40C77">
        <w:rPr>
          <w:b/>
          <w:bCs/>
          <w:sz w:val="22"/>
          <w:szCs w:val="22"/>
        </w:rPr>
        <w:t>Załącznik nr 9 do SWZ. Oświadczenie o kategorii przedsiębiorstwa</w:t>
      </w:r>
      <w:bookmarkEnd w:id="133"/>
      <w:r w:rsidRPr="00C40C77">
        <w:rPr>
          <w:b/>
          <w:bCs/>
          <w:sz w:val="22"/>
          <w:szCs w:val="22"/>
        </w:rPr>
        <w:t xml:space="preserve"> </w:t>
      </w:r>
    </w:p>
    <w:p w14:paraId="28D1CDBE" w14:textId="77777777" w:rsidR="00A11114" w:rsidRPr="00C40C77" w:rsidRDefault="00A11114" w:rsidP="00A11114">
      <w:pPr>
        <w:rPr>
          <w:rFonts w:ascii="Arial" w:hAnsi="Arial"/>
          <w:sz w:val="22"/>
          <w:szCs w:val="22"/>
        </w:rPr>
      </w:pPr>
    </w:p>
    <w:p w14:paraId="30BE122D" w14:textId="77777777" w:rsidR="00CA14EE" w:rsidRPr="00C40C77" w:rsidRDefault="00CA14EE" w:rsidP="00A11114">
      <w:pPr>
        <w:tabs>
          <w:tab w:val="left" w:pos="0"/>
        </w:tabs>
        <w:rPr>
          <w:sz w:val="22"/>
          <w:szCs w:val="22"/>
        </w:rPr>
      </w:pPr>
      <w:bookmarkStart w:id="134" w:name="_Hlk106046060"/>
    </w:p>
    <w:p w14:paraId="60D256E6" w14:textId="77777777" w:rsidR="00CA14EE" w:rsidRPr="00C40C77" w:rsidRDefault="00CA14EE" w:rsidP="00A11114">
      <w:pPr>
        <w:tabs>
          <w:tab w:val="left" w:pos="0"/>
        </w:tabs>
        <w:rPr>
          <w:sz w:val="22"/>
          <w:szCs w:val="22"/>
        </w:rPr>
      </w:pPr>
    </w:p>
    <w:p w14:paraId="6CF6E462" w14:textId="77777777" w:rsidR="002032E0" w:rsidRPr="00C40C77" w:rsidRDefault="002032E0" w:rsidP="002032E0">
      <w:pPr>
        <w:tabs>
          <w:tab w:val="left" w:pos="0"/>
        </w:tabs>
        <w:jc w:val="center"/>
        <w:rPr>
          <w:b/>
          <w:bCs/>
          <w:sz w:val="22"/>
          <w:szCs w:val="22"/>
        </w:rPr>
      </w:pPr>
      <w:r w:rsidRPr="00C40C77">
        <w:rPr>
          <w:b/>
          <w:bCs/>
          <w:sz w:val="22"/>
          <w:szCs w:val="22"/>
        </w:rPr>
        <w:t>OŚWIADCZENIE O KATEGORII PRZEDSIĘBIORSTWA</w:t>
      </w:r>
    </w:p>
    <w:p w14:paraId="2C0DA125" w14:textId="77777777" w:rsidR="002032E0" w:rsidRPr="00C40C77" w:rsidRDefault="002032E0" w:rsidP="00A11114">
      <w:pPr>
        <w:tabs>
          <w:tab w:val="left" w:pos="0"/>
        </w:tabs>
        <w:rPr>
          <w:sz w:val="22"/>
          <w:szCs w:val="22"/>
        </w:rPr>
      </w:pPr>
    </w:p>
    <w:p w14:paraId="7988E71E" w14:textId="77777777" w:rsidR="002032E0" w:rsidRPr="00C40C77" w:rsidRDefault="002032E0" w:rsidP="00A11114">
      <w:pPr>
        <w:tabs>
          <w:tab w:val="left" w:pos="0"/>
        </w:tabs>
        <w:rPr>
          <w:sz w:val="22"/>
          <w:szCs w:val="22"/>
        </w:rPr>
      </w:pPr>
    </w:p>
    <w:p w14:paraId="005CAF51" w14:textId="77777777" w:rsidR="00CA14EE" w:rsidRPr="00C40C77" w:rsidRDefault="00CA14EE" w:rsidP="00CA14EE">
      <w:pPr>
        <w:tabs>
          <w:tab w:val="left" w:pos="0"/>
        </w:tabs>
        <w:rPr>
          <w:sz w:val="22"/>
          <w:szCs w:val="22"/>
        </w:rPr>
      </w:pPr>
      <w:bookmarkStart w:id="135" w:name="_Hlk108344148"/>
      <w:bookmarkEnd w:id="132"/>
      <w:bookmarkEnd w:id="134"/>
      <w:r w:rsidRPr="00C40C77">
        <w:rPr>
          <w:sz w:val="22"/>
          <w:szCs w:val="22"/>
        </w:rPr>
        <w:t>Nazwa Wykonawcy: ...................................................................................................................</w:t>
      </w:r>
    </w:p>
    <w:p w14:paraId="7EBE7044" w14:textId="77777777" w:rsidR="00CA14EE" w:rsidRPr="00C40C77" w:rsidRDefault="00CA14EE" w:rsidP="00CA14EE">
      <w:pPr>
        <w:tabs>
          <w:tab w:val="left" w:pos="0"/>
        </w:tabs>
        <w:rPr>
          <w:color w:val="FF0000"/>
          <w:sz w:val="22"/>
          <w:szCs w:val="22"/>
        </w:rPr>
      </w:pPr>
    </w:p>
    <w:p w14:paraId="6AE5E999" w14:textId="77777777" w:rsidR="00CA14EE" w:rsidRPr="00C40C77" w:rsidRDefault="00CA14EE" w:rsidP="00CA14EE">
      <w:pPr>
        <w:jc w:val="both"/>
        <w:rPr>
          <w:sz w:val="22"/>
          <w:szCs w:val="22"/>
        </w:rPr>
      </w:pPr>
    </w:p>
    <w:p w14:paraId="113F756A" w14:textId="77777777" w:rsidR="00CA14EE" w:rsidRPr="00C40C77" w:rsidRDefault="00CA14EE" w:rsidP="00CA14EE">
      <w:pPr>
        <w:rPr>
          <w:rFonts w:eastAsia="Calibri"/>
          <w:b/>
          <w:bCs/>
          <w:sz w:val="22"/>
          <w:szCs w:val="22"/>
        </w:rPr>
      </w:pPr>
    </w:p>
    <w:p w14:paraId="4A882D76" w14:textId="77777777" w:rsidR="00CA14EE" w:rsidRPr="00C40C77" w:rsidRDefault="00CA14EE" w:rsidP="00CA14EE">
      <w:pPr>
        <w:jc w:val="center"/>
        <w:rPr>
          <w:rFonts w:eastAsia="Calibri"/>
          <w:b/>
          <w:bCs/>
          <w:sz w:val="22"/>
          <w:szCs w:val="22"/>
        </w:rPr>
      </w:pPr>
    </w:p>
    <w:p w14:paraId="6544EC6B" w14:textId="3007E48C" w:rsidR="00CA14EE" w:rsidRPr="00C40C77" w:rsidRDefault="00CA14EE" w:rsidP="00CA14EE">
      <w:pPr>
        <w:spacing w:before="480"/>
        <w:ind w:left="567"/>
        <w:contextualSpacing/>
        <w:jc w:val="both"/>
        <w:rPr>
          <w:rFonts w:eastAsia="Calibri"/>
          <w:b/>
          <w:bCs/>
          <w:sz w:val="22"/>
          <w:szCs w:val="22"/>
          <w:lang w:eastAsia="en-US"/>
        </w:rPr>
      </w:pPr>
      <w:r w:rsidRPr="00C40C77">
        <w:rPr>
          <w:rFonts w:eastAsia="Calibri"/>
          <w:b/>
          <w:bCs/>
          <w:sz w:val="22"/>
          <w:szCs w:val="22"/>
          <w:lang w:eastAsia="en-US"/>
        </w:rPr>
        <w:t xml:space="preserve">Oświadczam, że </w:t>
      </w:r>
      <w:r w:rsidRPr="00C40C77">
        <w:rPr>
          <w:rFonts w:eastAsia="Calibri"/>
          <w:sz w:val="22"/>
          <w:szCs w:val="22"/>
          <w:lang w:eastAsia="en-US"/>
        </w:rPr>
        <w:t>kwalifikujemy się do kategorii</w:t>
      </w:r>
      <w:r w:rsidR="00E220E1" w:rsidRPr="00C40C77">
        <w:rPr>
          <w:rFonts w:eastAsia="Calibri"/>
          <w:sz w:val="22"/>
          <w:szCs w:val="22"/>
          <w:lang w:eastAsia="en-US"/>
        </w:rPr>
        <w:t>:</w:t>
      </w:r>
      <w:r w:rsidRPr="00C40C77">
        <w:rPr>
          <w:rFonts w:eastAsia="Calibri"/>
          <w:sz w:val="22"/>
          <w:szCs w:val="22"/>
          <w:lang w:eastAsia="en-US"/>
        </w:rPr>
        <w:t xml:space="preserve"> </w:t>
      </w:r>
      <w:r w:rsidRPr="00C40C77">
        <w:rPr>
          <w:rFonts w:eastAsia="Calibri"/>
          <w:color w:val="FF0000"/>
          <w:sz w:val="22"/>
          <w:szCs w:val="22"/>
          <w:lang w:eastAsia="en-US"/>
        </w:rPr>
        <w:t>(</w:t>
      </w:r>
      <w:r w:rsidRPr="00C40C77">
        <w:rPr>
          <w:rFonts w:eastAsia="Calibri"/>
          <w:i/>
          <w:iCs/>
          <w:color w:val="FF0000"/>
          <w:sz w:val="22"/>
          <w:szCs w:val="22"/>
          <w:lang w:eastAsia="en-US"/>
        </w:rPr>
        <w:t>odpowiednio zaznaczyć</w:t>
      </w:r>
      <w:r w:rsidRPr="00C40C77">
        <w:rPr>
          <w:rFonts w:eastAsia="Calibri"/>
          <w:color w:val="FF0000"/>
          <w:sz w:val="22"/>
          <w:szCs w:val="22"/>
          <w:lang w:eastAsia="en-US"/>
        </w:rPr>
        <w:t>)</w:t>
      </w:r>
    </w:p>
    <w:p w14:paraId="202EBBEF" w14:textId="77777777" w:rsidR="00CA14EE" w:rsidRPr="00C40C77" w:rsidRDefault="00CA14EE" w:rsidP="00CA14EE">
      <w:pPr>
        <w:spacing w:before="480"/>
        <w:ind w:left="567"/>
        <w:contextualSpacing/>
        <w:jc w:val="both"/>
        <w:rPr>
          <w:rFonts w:eastAsia="Calibri"/>
          <w:b/>
          <w:bCs/>
          <w:sz w:val="22"/>
          <w:szCs w:val="22"/>
          <w:lang w:eastAsia="en-US"/>
        </w:rPr>
      </w:pPr>
    </w:p>
    <w:p w14:paraId="3BEC8B5A" w14:textId="77777777" w:rsidR="00CA14EE" w:rsidRPr="00C40C77" w:rsidRDefault="00CA14EE" w:rsidP="00CA14EE">
      <w:pPr>
        <w:spacing w:before="240"/>
        <w:ind w:left="709"/>
        <w:rPr>
          <w:rFonts w:eastAsia="Calibri"/>
          <w:sz w:val="22"/>
          <w:szCs w:val="22"/>
        </w:rPr>
      </w:pPr>
      <w:r w:rsidRPr="00C40C77">
        <w:rPr>
          <w:rFonts w:eastAsia="Calibri"/>
          <w:sz w:val="22"/>
          <w:szCs w:val="22"/>
        </w:rPr>
        <w:t> - mikroprzedsiębiorstwo</w:t>
      </w:r>
    </w:p>
    <w:p w14:paraId="7CAAD921" w14:textId="77777777" w:rsidR="00CA14EE" w:rsidRPr="00C40C77" w:rsidRDefault="00CA14EE" w:rsidP="00CA14EE">
      <w:pPr>
        <w:spacing w:before="240"/>
        <w:ind w:left="709"/>
        <w:rPr>
          <w:rFonts w:eastAsia="Calibri"/>
          <w:sz w:val="22"/>
          <w:szCs w:val="22"/>
        </w:rPr>
      </w:pPr>
      <w:r w:rsidRPr="00C40C77">
        <w:rPr>
          <w:rFonts w:eastAsia="Calibri"/>
          <w:sz w:val="22"/>
          <w:szCs w:val="22"/>
        </w:rPr>
        <w:t> - małe przedsiębiorstwo</w:t>
      </w:r>
    </w:p>
    <w:p w14:paraId="4158B43C" w14:textId="77777777" w:rsidR="00CA14EE" w:rsidRPr="00C40C77" w:rsidRDefault="00CA14EE" w:rsidP="00CA14EE">
      <w:pPr>
        <w:spacing w:before="240"/>
        <w:ind w:left="709"/>
        <w:rPr>
          <w:rFonts w:eastAsia="Calibri"/>
          <w:sz w:val="22"/>
          <w:szCs w:val="22"/>
        </w:rPr>
      </w:pPr>
      <w:r w:rsidRPr="00C40C77">
        <w:rPr>
          <w:rFonts w:eastAsia="Calibri"/>
          <w:sz w:val="22"/>
          <w:szCs w:val="22"/>
        </w:rPr>
        <w:t> - średnie przedsiębiorstwo</w:t>
      </w:r>
    </w:p>
    <w:p w14:paraId="03073559" w14:textId="77777777" w:rsidR="00CA14EE" w:rsidRPr="00C40C77" w:rsidRDefault="00CA14EE" w:rsidP="00CA14EE">
      <w:pPr>
        <w:spacing w:before="240"/>
        <w:ind w:left="709"/>
        <w:rPr>
          <w:rFonts w:eastAsia="Calibri"/>
          <w:sz w:val="22"/>
          <w:szCs w:val="22"/>
        </w:rPr>
      </w:pPr>
      <w:r w:rsidRPr="00C40C77">
        <w:rPr>
          <w:rFonts w:eastAsia="Calibri"/>
          <w:sz w:val="22"/>
          <w:szCs w:val="22"/>
        </w:rPr>
        <w:t> - duże przedsiębiorstwo</w:t>
      </w:r>
    </w:p>
    <w:p w14:paraId="469638C0" w14:textId="77777777" w:rsidR="00CA14EE" w:rsidRPr="00C40C77" w:rsidRDefault="00CA14EE" w:rsidP="00CA14EE">
      <w:pPr>
        <w:spacing w:before="240"/>
        <w:ind w:left="709"/>
        <w:rPr>
          <w:rFonts w:eastAsia="Calibri"/>
          <w:sz w:val="22"/>
          <w:szCs w:val="22"/>
        </w:rPr>
      </w:pPr>
      <w:r w:rsidRPr="00C40C77">
        <w:rPr>
          <w:rFonts w:eastAsia="Calibri"/>
          <w:sz w:val="22"/>
          <w:szCs w:val="22"/>
        </w:rPr>
        <w:t> - inny rodzaj</w:t>
      </w:r>
    </w:p>
    <w:p w14:paraId="0C0BF80B" w14:textId="77777777" w:rsidR="00CA14EE" w:rsidRPr="00C40C77" w:rsidRDefault="00CA14EE" w:rsidP="00CA14EE">
      <w:pPr>
        <w:spacing w:before="240"/>
        <w:rPr>
          <w:rFonts w:eastAsia="Calibri"/>
          <w:color w:val="1F497D"/>
          <w:sz w:val="22"/>
          <w:szCs w:val="22"/>
        </w:rPr>
      </w:pPr>
    </w:p>
    <w:p w14:paraId="423783C1" w14:textId="77777777" w:rsidR="00CA14EE" w:rsidRPr="00C40C77" w:rsidRDefault="00CA14EE" w:rsidP="00CA14EE">
      <w:pPr>
        <w:ind w:left="4395"/>
        <w:jc w:val="center"/>
        <w:rPr>
          <w:rFonts w:eastAsia="Calibri"/>
          <w:sz w:val="22"/>
          <w:szCs w:val="22"/>
        </w:rPr>
      </w:pPr>
    </w:p>
    <w:p w14:paraId="66C66112" w14:textId="77777777" w:rsidR="00CA14EE" w:rsidRPr="00C40C77" w:rsidRDefault="00CA14EE" w:rsidP="00CA14EE">
      <w:pPr>
        <w:jc w:val="both"/>
        <w:rPr>
          <w:i/>
          <w:iCs/>
          <w:sz w:val="22"/>
          <w:szCs w:val="22"/>
        </w:rPr>
      </w:pPr>
      <w:bookmarkStart w:id="136" w:name="_Hlk156547219"/>
      <w:r w:rsidRPr="00C40C77">
        <w:rPr>
          <w:i/>
          <w:iCs/>
          <w:sz w:val="22"/>
          <w:szCs w:val="22"/>
        </w:rPr>
        <w:t>W przypadku ofert Wykonawców wspólnie ubiegających się o udzielenie zamówienia niniejsze oświadczenie składane jest przez każdego z Wykonawców.</w:t>
      </w:r>
    </w:p>
    <w:bookmarkEnd w:id="136"/>
    <w:p w14:paraId="6386E733" w14:textId="77777777" w:rsidR="00CA14EE" w:rsidRPr="00C40C77" w:rsidRDefault="00CA14EE" w:rsidP="00CA14EE">
      <w:pPr>
        <w:ind w:left="4395"/>
        <w:jc w:val="center"/>
        <w:rPr>
          <w:rFonts w:eastAsia="Calibri"/>
          <w:sz w:val="22"/>
          <w:szCs w:val="22"/>
        </w:rPr>
      </w:pPr>
    </w:p>
    <w:p w14:paraId="49606C70" w14:textId="77777777" w:rsidR="00CA14EE" w:rsidRPr="00C40C77" w:rsidRDefault="00CA14EE" w:rsidP="00CA14EE">
      <w:pPr>
        <w:ind w:left="4395"/>
        <w:jc w:val="center"/>
        <w:rPr>
          <w:rFonts w:eastAsia="Calibri"/>
          <w:i/>
          <w:iCs/>
          <w:sz w:val="22"/>
          <w:szCs w:val="22"/>
        </w:rPr>
      </w:pPr>
    </w:p>
    <w:p w14:paraId="132CE785" w14:textId="77777777" w:rsidR="00CA14EE" w:rsidRPr="00C40C77" w:rsidRDefault="00CA14EE" w:rsidP="00CA14EE">
      <w:pPr>
        <w:ind w:left="4395"/>
        <w:jc w:val="center"/>
        <w:rPr>
          <w:rFonts w:eastAsia="Calibri"/>
          <w:i/>
          <w:iCs/>
          <w:sz w:val="22"/>
          <w:szCs w:val="22"/>
        </w:rPr>
      </w:pPr>
    </w:p>
    <w:p w14:paraId="3CBAA332" w14:textId="77777777" w:rsidR="00CA14EE" w:rsidRPr="00C40C77" w:rsidRDefault="00CA14EE" w:rsidP="00CA14EE">
      <w:pPr>
        <w:jc w:val="center"/>
        <w:rPr>
          <w:rFonts w:eastAsia="Calibri"/>
          <w:b/>
          <w:bCs/>
          <w:sz w:val="22"/>
          <w:szCs w:val="22"/>
        </w:rPr>
      </w:pPr>
    </w:p>
    <w:p w14:paraId="5F1392BF" w14:textId="77777777" w:rsidR="00CA14EE" w:rsidRPr="00C40C77" w:rsidRDefault="00CA14EE" w:rsidP="00CA14EE">
      <w:pPr>
        <w:spacing w:before="480"/>
        <w:ind w:left="426" w:hanging="426"/>
        <w:jc w:val="both"/>
        <w:rPr>
          <w:b/>
          <w:bCs/>
          <w:sz w:val="22"/>
          <w:szCs w:val="22"/>
        </w:rPr>
      </w:pPr>
    </w:p>
    <w:p w14:paraId="0CF1A493" w14:textId="36DC84A7" w:rsidR="00CA14EE" w:rsidRPr="00C40C77" w:rsidRDefault="00CA14EE">
      <w:pPr>
        <w:rPr>
          <w:b/>
          <w:bCs/>
          <w:sz w:val="22"/>
          <w:szCs w:val="22"/>
        </w:rPr>
      </w:pPr>
      <w:r w:rsidRPr="00C40C77">
        <w:rPr>
          <w:b/>
          <w:bCs/>
          <w:sz w:val="22"/>
          <w:szCs w:val="22"/>
        </w:rPr>
        <w:br w:type="page"/>
      </w:r>
    </w:p>
    <w:p w14:paraId="44D9D675" w14:textId="77777777" w:rsidR="00CA14EE" w:rsidRPr="00C40C77" w:rsidRDefault="00CA14EE" w:rsidP="00CA14EE">
      <w:pPr>
        <w:spacing w:before="480"/>
        <w:ind w:left="426" w:hanging="426"/>
        <w:jc w:val="both"/>
        <w:rPr>
          <w:b/>
          <w:bCs/>
          <w:sz w:val="22"/>
          <w:szCs w:val="22"/>
        </w:rPr>
      </w:pPr>
    </w:p>
    <w:p w14:paraId="58D40CF0" w14:textId="7D9BE9C5" w:rsidR="00A11114" w:rsidRPr="00C40C77" w:rsidRDefault="00A11114" w:rsidP="00A11114">
      <w:pPr>
        <w:keepNext/>
        <w:tabs>
          <w:tab w:val="left" w:pos="720"/>
        </w:tabs>
        <w:snapToGrid w:val="0"/>
        <w:jc w:val="right"/>
        <w:outlineLvl w:val="1"/>
        <w:rPr>
          <w:b/>
          <w:bCs/>
          <w:sz w:val="22"/>
          <w:szCs w:val="22"/>
        </w:rPr>
      </w:pPr>
      <w:bookmarkStart w:id="137" w:name="_Toc218752642"/>
      <w:r w:rsidRPr="00C40C77">
        <w:rPr>
          <w:b/>
          <w:bCs/>
          <w:sz w:val="22"/>
          <w:szCs w:val="22"/>
        </w:rPr>
        <w:t xml:space="preserve">Załącznik nr 10 </w:t>
      </w:r>
      <w:bookmarkStart w:id="138" w:name="_Hlk159239104"/>
      <w:r w:rsidRPr="00C40C77">
        <w:rPr>
          <w:b/>
          <w:bCs/>
          <w:sz w:val="22"/>
          <w:szCs w:val="22"/>
        </w:rPr>
        <w:t>do SWZ. Oświadczenie (...) agresji na Ukrainę</w:t>
      </w:r>
      <w:bookmarkEnd w:id="137"/>
    </w:p>
    <w:p w14:paraId="5A013FD5" w14:textId="77777777" w:rsidR="00A11114" w:rsidRPr="00C40C77" w:rsidRDefault="00A11114" w:rsidP="00A11114">
      <w:pPr>
        <w:keepNext/>
        <w:tabs>
          <w:tab w:val="left" w:pos="720"/>
        </w:tabs>
        <w:snapToGrid w:val="0"/>
        <w:jc w:val="right"/>
        <w:outlineLvl w:val="1"/>
        <w:rPr>
          <w:b/>
          <w:bCs/>
          <w:i/>
          <w:sz w:val="22"/>
          <w:szCs w:val="22"/>
        </w:rPr>
      </w:pPr>
    </w:p>
    <w:p w14:paraId="6B896200" w14:textId="77777777" w:rsidR="00A11114" w:rsidRPr="00C40C77" w:rsidRDefault="00A11114" w:rsidP="00A11114">
      <w:pPr>
        <w:rPr>
          <w:rFonts w:ascii="Arial" w:hAnsi="Arial"/>
          <w:sz w:val="22"/>
          <w:szCs w:val="22"/>
        </w:rPr>
      </w:pPr>
    </w:p>
    <w:p w14:paraId="108184B3" w14:textId="77777777" w:rsidR="00A11114" w:rsidRPr="00C40C77" w:rsidRDefault="00A11114" w:rsidP="00A11114">
      <w:pPr>
        <w:jc w:val="center"/>
        <w:rPr>
          <w:b/>
          <w:bCs/>
          <w:sz w:val="22"/>
          <w:szCs w:val="22"/>
        </w:rPr>
      </w:pPr>
      <w:r w:rsidRPr="00C40C77">
        <w:rPr>
          <w:b/>
          <w:bCs/>
          <w:sz w:val="22"/>
          <w:szCs w:val="22"/>
        </w:rPr>
        <w:t>Oświadczenie</w:t>
      </w:r>
    </w:p>
    <w:p w14:paraId="53CC93AE" w14:textId="77777777" w:rsidR="00A11114" w:rsidRPr="00C40C77" w:rsidRDefault="00A11114" w:rsidP="00A11114">
      <w:pPr>
        <w:jc w:val="center"/>
        <w:rPr>
          <w:b/>
          <w:bCs/>
          <w:sz w:val="22"/>
          <w:szCs w:val="22"/>
        </w:rPr>
      </w:pPr>
      <w:r w:rsidRPr="00C40C77">
        <w:rPr>
          <w:b/>
          <w:bCs/>
          <w:sz w:val="22"/>
          <w:szCs w:val="22"/>
        </w:rPr>
        <w:t>o braku podstaw wykluczenia w związku z rozwiązaniami w zakresie przeciwdziałania wspieraniu agresji na Ukrainę.</w:t>
      </w:r>
    </w:p>
    <w:p w14:paraId="6A4A4D14" w14:textId="77777777" w:rsidR="00A11114" w:rsidRPr="00C40C77" w:rsidRDefault="00A11114" w:rsidP="00A11114">
      <w:pPr>
        <w:tabs>
          <w:tab w:val="left" w:pos="0"/>
        </w:tabs>
        <w:rPr>
          <w:sz w:val="22"/>
          <w:szCs w:val="22"/>
        </w:rPr>
      </w:pPr>
    </w:p>
    <w:bookmarkEnd w:id="135"/>
    <w:p w14:paraId="71515A7B" w14:textId="77777777" w:rsidR="00825B3A" w:rsidRPr="00C40C77" w:rsidRDefault="00825B3A" w:rsidP="00825B3A">
      <w:pPr>
        <w:tabs>
          <w:tab w:val="left" w:pos="0"/>
        </w:tabs>
        <w:rPr>
          <w:sz w:val="22"/>
          <w:szCs w:val="22"/>
        </w:rPr>
      </w:pPr>
      <w:r w:rsidRPr="00C40C77">
        <w:rPr>
          <w:sz w:val="22"/>
          <w:szCs w:val="22"/>
        </w:rPr>
        <w:t>Nazwa Wykonawcy: ...................................................................................................................</w:t>
      </w:r>
    </w:p>
    <w:p w14:paraId="590910B3" w14:textId="77777777" w:rsidR="00825B3A" w:rsidRPr="00C40C77" w:rsidRDefault="00825B3A" w:rsidP="00825B3A">
      <w:pPr>
        <w:keepNext/>
        <w:tabs>
          <w:tab w:val="left" w:pos="720"/>
        </w:tabs>
        <w:snapToGrid w:val="0"/>
        <w:jc w:val="right"/>
        <w:outlineLvl w:val="1"/>
        <w:rPr>
          <w:b/>
          <w:bCs/>
          <w:i/>
          <w:sz w:val="22"/>
          <w:szCs w:val="22"/>
        </w:rPr>
      </w:pPr>
    </w:p>
    <w:p w14:paraId="4BD29225" w14:textId="77777777" w:rsidR="00825B3A" w:rsidRPr="00C40C77" w:rsidRDefault="00825B3A" w:rsidP="00825B3A">
      <w:pPr>
        <w:rPr>
          <w:rFonts w:ascii="Arial" w:hAnsi="Arial"/>
          <w:sz w:val="22"/>
          <w:szCs w:val="22"/>
        </w:rPr>
      </w:pPr>
    </w:p>
    <w:p w14:paraId="683D7D97" w14:textId="77777777" w:rsidR="00825B3A" w:rsidRPr="00C40C77" w:rsidRDefault="00825B3A" w:rsidP="00825B3A">
      <w:pPr>
        <w:rPr>
          <w:b/>
          <w:bCs/>
          <w:sz w:val="22"/>
          <w:szCs w:val="22"/>
        </w:rPr>
      </w:pPr>
      <w:r w:rsidRPr="00C40C77">
        <w:rPr>
          <w:b/>
          <w:bCs/>
          <w:sz w:val="22"/>
          <w:szCs w:val="22"/>
        </w:rPr>
        <w:t xml:space="preserve">Oświadczam, że </w:t>
      </w:r>
      <w:r w:rsidRPr="00C40C77">
        <w:rPr>
          <w:b/>
          <w:bCs/>
          <w:sz w:val="22"/>
          <w:szCs w:val="22"/>
          <w:u w:val="single"/>
        </w:rPr>
        <w:t>nie jestem</w:t>
      </w:r>
      <w:r w:rsidRPr="00C40C77">
        <w:rPr>
          <w:b/>
          <w:bCs/>
          <w:sz w:val="22"/>
          <w:szCs w:val="22"/>
        </w:rPr>
        <w:t xml:space="preserve"> Wykonawcą:</w:t>
      </w:r>
    </w:p>
    <w:p w14:paraId="1A07F621" w14:textId="4DB9643A" w:rsidR="00825B3A" w:rsidRPr="00C40C77" w:rsidRDefault="00825B3A" w:rsidP="00691E54">
      <w:pPr>
        <w:widowControl w:val="0"/>
        <w:numPr>
          <w:ilvl w:val="7"/>
          <w:numId w:val="66"/>
        </w:numPr>
        <w:adjustRightInd w:val="0"/>
        <w:ind w:left="284" w:hanging="284"/>
        <w:contextualSpacing/>
        <w:jc w:val="both"/>
        <w:textAlignment w:val="baseline"/>
        <w:rPr>
          <w:sz w:val="22"/>
          <w:szCs w:val="22"/>
          <w:lang w:eastAsia="zh-CN"/>
        </w:rPr>
      </w:pPr>
      <w:bookmarkStart w:id="139" w:name="_Hlk101529135"/>
      <w:r w:rsidRPr="00C40C77">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C40C77">
        <w:rPr>
          <w:sz w:val="22"/>
          <w:szCs w:val="22"/>
          <w:lang w:eastAsia="zh-CN"/>
        </w:rPr>
        <w:t>późn</w:t>
      </w:r>
      <w:proofErr w:type="spellEnd"/>
      <w:r w:rsidRPr="00C40C77">
        <w:rPr>
          <w:sz w:val="22"/>
          <w:szCs w:val="22"/>
          <w:lang w:eastAsia="zh-CN"/>
        </w:rPr>
        <w:t>. zm.)</w:t>
      </w:r>
      <w:r w:rsidRPr="00C40C77">
        <w:rPr>
          <w:sz w:val="22"/>
          <w:szCs w:val="22"/>
        </w:rPr>
        <w:t xml:space="preserve"> zwanym dalej ,,rozporządzeniem </w:t>
      </w:r>
      <w:hyperlink r:id="rId13" w:history="1">
        <w:r w:rsidRPr="00C40C77">
          <w:rPr>
            <w:sz w:val="22"/>
            <w:szCs w:val="22"/>
            <w:u w:val="single"/>
          </w:rPr>
          <w:t>765/2006</w:t>
        </w:r>
      </w:hyperlink>
      <w:r w:rsidRPr="00C40C77">
        <w:rPr>
          <w:sz w:val="22"/>
          <w:szCs w:val="22"/>
        </w:rPr>
        <w:t>”,</w:t>
      </w:r>
      <w:r w:rsidRPr="00C40C77">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C40C77">
        <w:rPr>
          <w:sz w:val="22"/>
          <w:szCs w:val="22"/>
          <w:lang w:eastAsia="zh-CN"/>
        </w:rPr>
        <w:t>późn</w:t>
      </w:r>
      <w:proofErr w:type="spellEnd"/>
      <w:r w:rsidRPr="00C40C77">
        <w:rPr>
          <w:sz w:val="22"/>
          <w:szCs w:val="22"/>
          <w:lang w:eastAsia="zh-CN"/>
        </w:rPr>
        <w:t>. zm.)</w:t>
      </w:r>
      <w:r w:rsidRPr="00C40C77">
        <w:rPr>
          <w:sz w:val="22"/>
          <w:szCs w:val="22"/>
        </w:rPr>
        <w:t xml:space="preserve"> zwanym dalej ,,rozporządzeniem </w:t>
      </w:r>
      <w:r w:rsidRPr="00C40C77">
        <w:rPr>
          <w:sz w:val="22"/>
          <w:szCs w:val="22"/>
          <w:lang w:eastAsia="zh-CN"/>
        </w:rPr>
        <w:t xml:space="preserve">269/2014” albo wpisanym na listę na podstawie decyzji w sprawie wpisu na listę </w:t>
      </w:r>
      <w:r w:rsidRPr="00C40C77">
        <w:rPr>
          <w:sz w:val="22"/>
          <w:szCs w:val="22"/>
        </w:rPr>
        <w:t>wraz z rozstrzygnięciem</w:t>
      </w:r>
      <w:r w:rsidRPr="00C40C77">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E7A1586" w14:textId="5C46E9FF" w:rsidR="00825B3A" w:rsidRPr="00C40C77" w:rsidRDefault="00825B3A" w:rsidP="00691E54">
      <w:pPr>
        <w:widowControl w:val="0"/>
        <w:numPr>
          <w:ilvl w:val="7"/>
          <w:numId w:val="66"/>
        </w:numPr>
        <w:adjustRightInd w:val="0"/>
        <w:ind w:left="284" w:hanging="284"/>
        <w:contextualSpacing/>
        <w:jc w:val="both"/>
        <w:textAlignment w:val="baseline"/>
        <w:rPr>
          <w:sz w:val="22"/>
          <w:szCs w:val="22"/>
          <w:lang w:eastAsia="zh-CN"/>
        </w:rPr>
      </w:pPr>
      <w:r w:rsidRPr="00C40C77">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C987EBB" w14:textId="63FA3173" w:rsidR="00825B3A" w:rsidRPr="00C40C77" w:rsidRDefault="00825B3A" w:rsidP="00691E54">
      <w:pPr>
        <w:widowControl w:val="0"/>
        <w:numPr>
          <w:ilvl w:val="7"/>
          <w:numId w:val="66"/>
        </w:numPr>
        <w:adjustRightInd w:val="0"/>
        <w:ind w:left="284" w:hanging="284"/>
        <w:contextualSpacing/>
        <w:jc w:val="both"/>
        <w:textAlignment w:val="baseline"/>
        <w:rPr>
          <w:sz w:val="22"/>
          <w:szCs w:val="22"/>
          <w:lang w:eastAsia="zh-CN"/>
        </w:rPr>
      </w:pPr>
      <w:r w:rsidRPr="00C40C77">
        <w:rPr>
          <w:sz w:val="22"/>
          <w:szCs w:val="22"/>
          <w:lang w:eastAsia="zh-CN"/>
        </w:rPr>
        <w:t xml:space="preserve">którego jednostką dominującą w rozumieniu art. 3 ust. 1 pkt 37 ustawy z dnia 29 września 1994 r. </w:t>
      </w:r>
      <w:r w:rsidRPr="00C40C77">
        <w:rPr>
          <w:sz w:val="22"/>
          <w:szCs w:val="22"/>
          <w:lang w:eastAsia="zh-CN"/>
        </w:rPr>
        <w:br/>
        <w:t>o rachunkowości (Dz. U. z 202</w:t>
      </w:r>
      <w:r w:rsidR="00B65952" w:rsidRPr="00C40C77">
        <w:rPr>
          <w:sz w:val="22"/>
          <w:szCs w:val="22"/>
          <w:lang w:eastAsia="zh-CN"/>
        </w:rPr>
        <w:t>3</w:t>
      </w:r>
      <w:r w:rsidRPr="00C40C77">
        <w:rPr>
          <w:sz w:val="22"/>
          <w:szCs w:val="22"/>
          <w:lang w:eastAsia="zh-CN"/>
        </w:rPr>
        <w:t xml:space="preserve"> r. poz. </w:t>
      </w:r>
      <w:r w:rsidR="00B65952" w:rsidRPr="00C40C77">
        <w:rPr>
          <w:sz w:val="22"/>
          <w:szCs w:val="22"/>
          <w:lang w:eastAsia="zh-CN"/>
        </w:rPr>
        <w:t xml:space="preserve">120, 295 z </w:t>
      </w:r>
      <w:proofErr w:type="spellStart"/>
      <w:r w:rsidR="00B65952" w:rsidRPr="00C40C77">
        <w:rPr>
          <w:sz w:val="22"/>
          <w:szCs w:val="22"/>
          <w:lang w:eastAsia="zh-CN"/>
        </w:rPr>
        <w:t>późn</w:t>
      </w:r>
      <w:proofErr w:type="spellEnd"/>
      <w:r w:rsidR="00B65952" w:rsidRPr="00C40C77">
        <w:rPr>
          <w:sz w:val="22"/>
          <w:szCs w:val="22"/>
          <w:lang w:eastAsia="zh-CN"/>
        </w:rPr>
        <w:t>. zm.</w:t>
      </w:r>
      <w:r w:rsidRPr="00C40C77">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Pr="00C40C77">
        <w:rPr>
          <w:sz w:val="22"/>
          <w:szCs w:val="22"/>
          <w:lang w:eastAsia="zh-CN"/>
        </w:rPr>
        <w:br/>
        <w:t>w art. 1 pkt 3 w zw. art. 3 ustawy albo wobec którego  są podejmowane inne prawem przewidziane środki o charakterze sankcyjnym.</w:t>
      </w:r>
    </w:p>
    <w:bookmarkEnd w:id="139"/>
    <w:p w14:paraId="3142CFF5" w14:textId="77777777" w:rsidR="00825B3A" w:rsidRPr="00C40C77" w:rsidRDefault="00825B3A" w:rsidP="00691E54">
      <w:pPr>
        <w:pStyle w:val="Akapitzlist"/>
        <w:widowControl w:val="0"/>
        <w:numPr>
          <w:ilvl w:val="7"/>
          <w:numId w:val="66"/>
        </w:numPr>
        <w:adjustRightInd w:val="0"/>
        <w:ind w:left="284" w:hanging="283"/>
        <w:contextualSpacing/>
        <w:jc w:val="both"/>
        <w:textAlignment w:val="baseline"/>
        <w:rPr>
          <w:sz w:val="22"/>
          <w:szCs w:val="22"/>
        </w:rPr>
      </w:pPr>
      <w:r w:rsidRPr="00C40C77">
        <w:rPr>
          <w:sz w:val="22"/>
          <w:szCs w:val="22"/>
        </w:rPr>
        <w:t>który realizować będzie zamówienie na rzecz lub z udziałem:</w:t>
      </w:r>
    </w:p>
    <w:p w14:paraId="6B30C5F0" w14:textId="77777777" w:rsidR="00825B3A" w:rsidRPr="00C40C77" w:rsidRDefault="00825B3A" w:rsidP="00691E54">
      <w:pPr>
        <w:pStyle w:val="Akapitzlist"/>
        <w:widowControl w:val="0"/>
        <w:numPr>
          <w:ilvl w:val="0"/>
          <w:numId w:val="67"/>
        </w:numPr>
        <w:adjustRightInd w:val="0"/>
        <w:ind w:left="567" w:hanging="283"/>
        <w:contextualSpacing/>
        <w:jc w:val="both"/>
        <w:textAlignment w:val="baseline"/>
        <w:rPr>
          <w:rStyle w:val="Uwydatnienie"/>
          <w:rFonts w:eastAsiaTheme="minorHAnsi"/>
          <w:i w:val="0"/>
          <w:iCs w:val="0"/>
          <w:sz w:val="22"/>
          <w:szCs w:val="22"/>
        </w:rPr>
      </w:pPr>
      <w:r w:rsidRPr="00C40C77">
        <w:rPr>
          <w:rStyle w:val="Uwydatnienie"/>
          <w:rFonts w:eastAsiaTheme="minorHAnsi"/>
          <w:sz w:val="22"/>
          <w:szCs w:val="22"/>
        </w:rPr>
        <w:t xml:space="preserve">obywateli rosyjskich lub osób fizycznych lub prawnych, podmiotów lub organów z siedzibą </w:t>
      </w:r>
      <w:r w:rsidRPr="00C40C77">
        <w:rPr>
          <w:rStyle w:val="Uwydatnienie"/>
          <w:rFonts w:eastAsiaTheme="minorHAnsi"/>
          <w:sz w:val="22"/>
          <w:szCs w:val="22"/>
        </w:rPr>
        <w:br/>
        <w:t>w Rosji;</w:t>
      </w:r>
    </w:p>
    <w:p w14:paraId="49268385" w14:textId="77777777" w:rsidR="00825B3A" w:rsidRPr="00C40C77" w:rsidRDefault="00825B3A" w:rsidP="00691E54">
      <w:pPr>
        <w:pStyle w:val="Akapitzlist"/>
        <w:widowControl w:val="0"/>
        <w:numPr>
          <w:ilvl w:val="0"/>
          <w:numId w:val="67"/>
        </w:numPr>
        <w:adjustRightInd w:val="0"/>
        <w:ind w:left="567" w:hanging="283"/>
        <w:contextualSpacing/>
        <w:jc w:val="both"/>
        <w:textAlignment w:val="baseline"/>
        <w:rPr>
          <w:rStyle w:val="Uwydatnienie"/>
          <w:rFonts w:eastAsiaTheme="minorHAnsi"/>
          <w:i w:val="0"/>
          <w:iCs w:val="0"/>
          <w:sz w:val="22"/>
          <w:szCs w:val="22"/>
        </w:rPr>
      </w:pPr>
      <w:r w:rsidRPr="00C40C77">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C40C77">
        <w:rPr>
          <w:rStyle w:val="Uwydatnienie"/>
          <w:rFonts w:eastAsiaTheme="minorHAnsi"/>
          <w:sz w:val="22"/>
          <w:szCs w:val="22"/>
        </w:rPr>
        <w:t>tirecie</w:t>
      </w:r>
      <w:proofErr w:type="spellEnd"/>
      <w:r w:rsidRPr="00C40C77">
        <w:rPr>
          <w:rStyle w:val="Uwydatnienie"/>
          <w:rFonts w:eastAsiaTheme="minorHAnsi"/>
          <w:sz w:val="22"/>
          <w:szCs w:val="22"/>
        </w:rPr>
        <w:t xml:space="preserve"> 1); lub</w:t>
      </w:r>
    </w:p>
    <w:p w14:paraId="65905E8E" w14:textId="77777777" w:rsidR="00825B3A" w:rsidRPr="00C40C77" w:rsidRDefault="00825B3A" w:rsidP="00691E54">
      <w:pPr>
        <w:pStyle w:val="Akapitzlist"/>
        <w:widowControl w:val="0"/>
        <w:numPr>
          <w:ilvl w:val="0"/>
          <w:numId w:val="67"/>
        </w:numPr>
        <w:adjustRightInd w:val="0"/>
        <w:ind w:left="567" w:hanging="283"/>
        <w:contextualSpacing/>
        <w:jc w:val="both"/>
        <w:textAlignment w:val="baseline"/>
        <w:rPr>
          <w:rStyle w:val="Uwydatnienie"/>
          <w:rFonts w:eastAsiaTheme="minorHAnsi"/>
          <w:i w:val="0"/>
          <w:iCs w:val="0"/>
          <w:sz w:val="22"/>
          <w:szCs w:val="22"/>
        </w:rPr>
      </w:pPr>
      <w:r w:rsidRPr="00C40C77">
        <w:rPr>
          <w:rStyle w:val="Uwydatnienie"/>
          <w:rFonts w:eastAsiaTheme="minorHAnsi"/>
          <w:sz w:val="22"/>
          <w:szCs w:val="22"/>
        </w:rPr>
        <w:t>osób fizycznych lub prawnych, podmiotów lub organów działających w imieniu lub pod kierunkiem podmiotu, o którym mowa w tir. 1) lub 2),</w:t>
      </w:r>
    </w:p>
    <w:p w14:paraId="6E88543C" w14:textId="77777777" w:rsidR="00825B3A" w:rsidRPr="00C40C77" w:rsidRDefault="00825B3A" w:rsidP="00691E54">
      <w:pPr>
        <w:pStyle w:val="Akapitzlist"/>
        <w:widowControl w:val="0"/>
        <w:numPr>
          <w:ilvl w:val="0"/>
          <w:numId w:val="67"/>
        </w:numPr>
        <w:adjustRightInd w:val="0"/>
        <w:ind w:left="567" w:hanging="283"/>
        <w:contextualSpacing/>
        <w:jc w:val="both"/>
        <w:textAlignment w:val="baseline"/>
        <w:rPr>
          <w:i/>
          <w:iCs/>
          <w:sz w:val="22"/>
          <w:szCs w:val="22"/>
        </w:rPr>
      </w:pPr>
      <w:r w:rsidRPr="00C40C77">
        <w:rPr>
          <w:rStyle w:val="Uwydatnienie"/>
          <w:rFonts w:eastAsiaTheme="minorHAnsi"/>
          <w:sz w:val="22"/>
          <w:szCs w:val="22"/>
        </w:rPr>
        <w:t xml:space="preserve">w tym podwykonawców, dostawców lub podmiotów, na których zdolności polega się </w:t>
      </w:r>
      <w:r w:rsidRPr="00C40C77">
        <w:rPr>
          <w:rStyle w:val="Uwydatnienie"/>
          <w:rFonts w:eastAsiaTheme="minorHAnsi"/>
          <w:sz w:val="22"/>
          <w:szCs w:val="22"/>
        </w:rPr>
        <w:br/>
        <w:t>w rozumieniu dyrektywy w sprawie zamówień publicznych, w przypadku gdy przypada na nich ponad 10 % wartości zamówienia.</w:t>
      </w:r>
    </w:p>
    <w:p w14:paraId="7F147C27" w14:textId="77777777" w:rsidR="00825B3A" w:rsidRPr="00C40C77" w:rsidRDefault="00825B3A" w:rsidP="00691E54">
      <w:pPr>
        <w:pStyle w:val="Akapitzlist"/>
        <w:widowControl w:val="0"/>
        <w:numPr>
          <w:ilvl w:val="7"/>
          <w:numId w:val="66"/>
        </w:numPr>
        <w:adjustRightInd w:val="0"/>
        <w:ind w:left="284" w:hanging="283"/>
        <w:contextualSpacing/>
        <w:jc w:val="both"/>
        <w:textAlignment w:val="baseline"/>
        <w:rPr>
          <w:sz w:val="22"/>
          <w:szCs w:val="22"/>
        </w:rPr>
      </w:pPr>
      <w:r w:rsidRPr="00C40C77">
        <w:rPr>
          <w:sz w:val="22"/>
          <w:szCs w:val="22"/>
        </w:rPr>
        <w:t>wobec którego są podejmowane inne prawem przewidziane środki o charakterze sankcyjnym.</w:t>
      </w:r>
    </w:p>
    <w:p w14:paraId="4FEBD5D5" w14:textId="77777777" w:rsidR="00825B3A" w:rsidRPr="00C40C77" w:rsidRDefault="00825B3A" w:rsidP="00825B3A">
      <w:pPr>
        <w:rPr>
          <w:rFonts w:ascii="Arial" w:hAnsi="Arial"/>
          <w:sz w:val="22"/>
          <w:szCs w:val="22"/>
        </w:rPr>
      </w:pPr>
    </w:p>
    <w:p w14:paraId="25773B5A" w14:textId="77777777" w:rsidR="00825B3A" w:rsidRPr="00C40C77" w:rsidRDefault="00825B3A" w:rsidP="00825B3A">
      <w:pPr>
        <w:jc w:val="both"/>
        <w:rPr>
          <w:i/>
          <w:iCs/>
          <w:sz w:val="22"/>
          <w:szCs w:val="22"/>
        </w:rPr>
      </w:pPr>
    </w:p>
    <w:p w14:paraId="6A2C9F8B" w14:textId="77777777" w:rsidR="00825B3A" w:rsidRPr="00C40C77" w:rsidRDefault="00825B3A" w:rsidP="00825B3A">
      <w:pPr>
        <w:jc w:val="both"/>
        <w:rPr>
          <w:i/>
          <w:iCs/>
          <w:sz w:val="22"/>
          <w:szCs w:val="22"/>
        </w:rPr>
      </w:pPr>
      <w:r w:rsidRPr="00C40C77">
        <w:rPr>
          <w:i/>
          <w:iCs/>
          <w:sz w:val="22"/>
          <w:szCs w:val="22"/>
        </w:rPr>
        <w:t>W przypadku ofert Wykonawców wspólnie ubiegających się o udzielenie zamówienia niniejsze oświadczenie składane jest przez każdego z Wykonawców.</w:t>
      </w:r>
    </w:p>
    <w:p w14:paraId="78F1E5C7" w14:textId="54A9307B" w:rsidR="00A11114" w:rsidRPr="00C40C77" w:rsidRDefault="00A11114" w:rsidP="00825B3A">
      <w:pPr>
        <w:spacing w:after="160" w:line="259" w:lineRule="auto"/>
        <w:rPr>
          <w:i/>
          <w:iCs/>
          <w:sz w:val="22"/>
          <w:szCs w:val="22"/>
        </w:rPr>
      </w:pPr>
      <w:r w:rsidRPr="00C40C77">
        <w:rPr>
          <w:sz w:val="22"/>
          <w:szCs w:val="22"/>
        </w:rPr>
        <w:br w:type="page"/>
      </w:r>
    </w:p>
    <w:p w14:paraId="7308EC7D" w14:textId="416E293C" w:rsidR="00A11114" w:rsidRPr="00C40C77" w:rsidRDefault="00A11114" w:rsidP="00A11114">
      <w:pPr>
        <w:keepNext/>
        <w:tabs>
          <w:tab w:val="left" w:pos="720"/>
        </w:tabs>
        <w:snapToGrid w:val="0"/>
        <w:jc w:val="right"/>
        <w:outlineLvl w:val="1"/>
        <w:rPr>
          <w:b/>
          <w:bCs/>
          <w:sz w:val="22"/>
          <w:szCs w:val="22"/>
        </w:rPr>
      </w:pPr>
      <w:bookmarkStart w:id="140" w:name="_Toc218752643"/>
      <w:bookmarkStart w:id="141" w:name="_Hlk108344647"/>
      <w:bookmarkEnd w:id="138"/>
      <w:r w:rsidRPr="00C40C77">
        <w:rPr>
          <w:b/>
          <w:bCs/>
          <w:sz w:val="22"/>
          <w:szCs w:val="22"/>
        </w:rPr>
        <w:lastRenderedPageBreak/>
        <w:t>Załącznik nr 11 do SWZ. Zobowiązanie innego podmiotu do udostepnienia zasobów</w:t>
      </w:r>
      <w:bookmarkEnd w:id="140"/>
    </w:p>
    <w:p w14:paraId="3D8E9A1D" w14:textId="77777777" w:rsidR="00825B3A" w:rsidRPr="00C40C77" w:rsidRDefault="00825B3A" w:rsidP="00825B3A">
      <w:pPr>
        <w:tabs>
          <w:tab w:val="left" w:pos="0"/>
        </w:tabs>
        <w:rPr>
          <w:sz w:val="22"/>
          <w:szCs w:val="22"/>
        </w:rPr>
      </w:pPr>
    </w:p>
    <w:p w14:paraId="71DEF7B9" w14:textId="43F5E077" w:rsidR="009C28FF" w:rsidRPr="00C40C77" w:rsidRDefault="009C28FF" w:rsidP="009C28FF">
      <w:pPr>
        <w:spacing w:after="160" w:line="259" w:lineRule="auto"/>
        <w:jc w:val="center"/>
        <w:rPr>
          <w:sz w:val="22"/>
          <w:szCs w:val="22"/>
        </w:rPr>
      </w:pPr>
      <w:r w:rsidRPr="00C40C77">
        <w:rPr>
          <w:rFonts w:eastAsiaTheme="majorEastAsia"/>
          <w:b/>
          <w:bCs/>
          <w:spacing w:val="20"/>
          <w:sz w:val="22"/>
          <w:szCs w:val="22"/>
        </w:rPr>
        <w:t>ZOBOWIĄZANIE INNEGO PODMIOTU DO ODDANIA DO DYSPOZYCJI WYKONAWCY ZASOBÓW NIEZBĘDNYCH DO WYKONANIA ZAMÓWIENIA</w:t>
      </w:r>
    </w:p>
    <w:p w14:paraId="02972FB8" w14:textId="77777777" w:rsidR="00825B3A" w:rsidRPr="00C40C77" w:rsidRDefault="00825B3A" w:rsidP="00825B3A">
      <w:pPr>
        <w:tabs>
          <w:tab w:val="left" w:pos="0"/>
        </w:tabs>
        <w:rPr>
          <w:sz w:val="22"/>
          <w:szCs w:val="22"/>
        </w:rPr>
      </w:pPr>
    </w:p>
    <w:p w14:paraId="76D86D90" w14:textId="22BB32C3" w:rsidR="00825B3A" w:rsidRPr="00C40C77" w:rsidRDefault="00825B3A" w:rsidP="00825B3A">
      <w:pPr>
        <w:tabs>
          <w:tab w:val="left" w:pos="0"/>
        </w:tabs>
        <w:rPr>
          <w:sz w:val="22"/>
          <w:szCs w:val="22"/>
        </w:rPr>
      </w:pPr>
      <w:r w:rsidRPr="00C40C77">
        <w:rPr>
          <w:sz w:val="22"/>
          <w:szCs w:val="22"/>
        </w:rPr>
        <w:t>Nazwa Wykonawcy: ...................................................................................................................</w:t>
      </w:r>
    </w:p>
    <w:p w14:paraId="67F01DED" w14:textId="77777777" w:rsidR="00825B3A" w:rsidRPr="00C40C77" w:rsidRDefault="00825B3A" w:rsidP="00825B3A">
      <w:pPr>
        <w:tabs>
          <w:tab w:val="left" w:pos="0"/>
        </w:tabs>
        <w:rPr>
          <w:color w:val="FF0000"/>
          <w:sz w:val="22"/>
          <w:szCs w:val="22"/>
        </w:rPr>
      </w:pPr>
    </w:p>
    <w:p w14:paraId="01B90D9B" w14:textId="77777777" w:rsidR="00825B3A" w:rsidRPr="00C40C77" w:rsidRDefault="00825B3A" w:rsidP="00825B3A">
      <w:pPr>
        <w:rPr>
          <w:b/>
          <w:sz w:val="22"/>
          <w:szCs w:val="22"/>
        </w:rPr>
      </w:pPr>
    </w:p>
    <w:p w14:paraId="334B9421" w14:textId="77777777" w:rsidR="00825B3A" w:rsidRPr="00C40C77" w:rsidRDefault="00825B3A" w:rsidP="00825B3A">
      <w:pPr>
        <w:spacing w:line="312" w:lineRule="auto"/>
        <w:jc w:val="both"/>
        <w:rPr>
          <w:sz w:val="22"/>
          <w:szCs w:val="22"/>
        </w:rPr>
      </w:pPr>
      <w:r w:rsidRPr="00C40C77">
        <w:rPr>
          <w:sz w:val="22"/>
          <w:szCs w:val="22"/>
        </w:rPr>
        <w:t>Po zapoznaniu się z treścią ogłoszenia o zamówieniu oraz Specyfikacją Warunków Zamówienia obowiązującą w postępowaniu o udzielenie zamówienia prowadzonym w trybie przetargu nieograniczonego pn. „ ……………………………...” [</w:t>
      </w:r>
      <w:r w:rsidRPr="00C40C77">
        <w:rPr>
          <w:i/>
          <w:sz w:val="22"/>
          <w:szCs w:val="22"/>
        </w:rPr>
        <w:t>nazwa postępowania</w:t>
      </w:r>
      <w:r w:rsidRPr="00C40C77">
        <w:rPr>
          <w:sz w:val="22"/>
          <w:szCs w:val="22"/>
        </w:rPr>
        <w:t>], my:</w:t>
      </w:r>
    </w:p>
    <w:p w14:paraId="757E7EE5" w14:textId="77777777" w:rsidR="00825B3A" w:rsidRPr="00C40C77" w:rsidRDefault="00825B3A" w:rsidP="00825B3A">
      <w:pPr>
        <w:spacing w:line="312" w:lineRule="auto"/>
        <w:jc w:val="both"/>
        <w:rPr>
          <w:sz w:val="22"/>
          <w:szCs w:val="22"/>
        </w:rPr>
      </w:pPr>
      <w:r w:rsidRPr="00C40C77">
        <w:rPr>
          <w:sz w:val="22"/>
          <w:szCs w:val="22"/>
        </w:rPr>
        <w:t>………………….. (</w:t>
      </w:r>
      <w:r w:rsidRPr="00C40C77">
        <w:rPr>
          <w:i/>
          <w:sz w:val="22"/>
          <w:szCs w:val="22"/>
        </w:rPr>
        <w:t>imię i nazwisko osoby podpisującej</w:t>
      </w:r>
      <w:r w:rsidRPr="00C40C77">
        <w:rPr>
          <w:sz w:val="22"/>
          <w:szCs w:val="22"/>
        </w:rPr>
        <w:t>)</w:t>
      </w:r>
    </w:p>
    <w:p w14:paraId="10D6FDEC" w14:textId="77777777" w:rsidR="00825B3A" w:rsidRPr="00C40C77" w:rsidRDefault="00825B3A" w:rsidP="00825B3A">
      <w:pPr>
        <w:spacing w:line="312" w:lineRule="auto"/>
        <w:jc w:val="both"/>
        <w:rPr>
          <w:i/>
          <w:sz w:val="22"/>
          <w:szCs w:val="22"/>
        </w:rPr>
      </w:pPr>
      <w:r w:rsidRPr="00C40C77">
        <w:rPr>
          <w:sz w:val="22"/>
          <w:szCs w:val="22"/>
        </w:rPr>
        <w:t>………………….. (</w:t>
      </w:r>
      <w:r w:rsidRPr="00C40C77">
        <w:rPr>
          <w:i/>
          <w:sz w:val="22"/>
          <w:szCs w:val="22"/>
        </w:rPr>
        <w:t>imię i nazwisko osoby podpisującej)</w:t>
      </w:r>
    </w:p>
    <w:p w14:paraId="22D7FB69" w14:textId="77777777" w:rsidR="00825B3A" w:rsidRPr="00C40C77" w:rsidRDefault="00825B3A" w:rsidP="00825B3A">
      <w:pPr>
        <w:spacing w:line="312" w:lineRule="auto"/>
        <w:jc w:val="both"/>
        <w:rPr>
          <w:sz w:val="22"/>
          <w:szCs w:val="22"/>
        </w:rPr>
      </w:pPr>
      <w:r w:rsidRPr="00C40C77">
        <w:rPr>
          <w:sz w:val="22"/>
          <w:szCs w:val="22"/>
        </w:rPr>
        <w:t xml:space="preserve">oświadczając, iż jesteśmy osobami odpowiednio umocowanymi do niniejszej czynności działając </w:t>
      </w:r>
      <w:r w:rsidRPr="00C40C77">
        <w:rPr>
          <w:sz w:val="22"/>
          <w:szCs w:val="22"/>
        </w:rPr>
        <w:br/>
        <w:t>w imieniu …………………………………………………………………… (</w:t>
      </w:r>
      <w:r w:rsidRPr="00C40C77">
        <w:rPr>
          <w:i/>
          <w:sz w:val="22"/>
          <w:szCs w:val="22"/>
        </w:rPr>
        <w:t>wpisać nazwę podmiotu udostępniającego</w:t>
      </w:r>
      <w:r w:rsidRPr="00C40C77">
        <w:rPr>
          <w:sz w:val="22"/>
          <w:szCs w:val="22"/>
        </w:rPr>
        <w:t>) z siedzibą w ………………………. (</w:t>
      </w:r>
      <w:r w:rsidRPr="00C40C77">
        <w:rPr>
          <w:i/>
          <w:sz w:val="22"/>
          <w:szCs w:val="22"/>
        </w:rPr>
        <w:t>wpisać adres podmiotu udostępniającego</w:t>
      </w:r>
      <w:r w:rsidRPr="00C40C77">
        <w:rPr>
          <w:sz w:val="22"/>
          <w:szCs w:val="22"/>
        </w:rPr>
        <w:t>) zobowiązujemy się do:</w:t>
      </w:r>
    </w:p>
    <w:p w14:paraId="52D4B938" w14:textId="77777777" w:rsidR="00825B3A" w:rsidRPr="00C40C77" w:rsidRDefault="00825B3A" w:rsidP="00825B3A">
      <w:pPr>
        <w:spacing w:line="312" w:lineRule="auto"/>
        <w:jc w:val="both"/>
        <w:rPr>
          <w:sz w:val="22"/>
          <w:szCs w:val="22"/>
        </w:rPr>
      </w:pPr>
      <w:r w:rsidRPr="00C40C77">
        <w:rPr>
          <w:sz w:val="22"/>
          <w:szCs w:val="22"/>
        </w:rPr>
        <w:t>udostępnienia ………………. (</w:t>
      </w:r>
      <w:r w:rsidRPr="00C40C77">
        <w:rPr>
          <w:i/>
          <w:sz w:val="22"/>
          <w:szCs w:val="22"/>
        </w:rPr>
        <w:t>wpisać komu</w:t>
      </w:r>
      <w:r w:rsidRPr="00C40C77">
        <w:rPr>
          <w:sz w:val="22"/>
          <w:szCs w:val="22"/>
        </w:rPr>
        <w:t>) z siedzibą w ……………, zwanemu dalej Wykonawcą, posiadanych przez nas zasobów niezbędnych do realizacji zamówienia.</w:t>
      </w:r>
    </w:p>
    <w:p w14:paraId="45D27D86" w14:textId="77777777" w:rsidR="00825B3A" w:rsidRPr="00C40C77" w:rsidRDefault="00825B3A" w:rsidP="00691E54">
      <w:pPr>
        <w:numPr>
          <w:ilvl w:val="0"/>
          <w:numId w:val="65"/>
        </w:numPr>
        <w:spacing w:line="312" w:lineRule="auto"/>
        <w:jc w:val="both"/>
        <w:rPr>
          <w:sz w:val="22"/>
          <w:szCs w:val="22"/>
        </w:rPr>
      </w:pPr>
      <w:r w:rsidRPr="00C40C77">
        <w:rPr>
          <w:sz w:val="22"/>
          <w:szCs w:val="22"/>
        </w:rPr>
        <w:t xml:space="preserve">Zakres zasobów, jakie udostępniamy Wykonawcy:, </w:t>
      </w:r>
    </w:p>
    <w:p w14:paraId="372651E6" w14:textId="77777777" w:rsidR="00825B3A" w:rsidRPr="00C40C77" w:rsidRDefault="00825B3A" w:rsidP="00691E54">
      <w:pPr>
        <w:numPr>
          <w:ilvl w:val="1"/>
          <w:numId w:val="65"/>
        </w:numPr>
        <w:spacing w:line="312" w:lineRule="auto"/>
        <w:jc w:val="both"/>
        <w:rPr>
          <w:sz w:val="22"/>
          <w:szCs w:val="22"/>
        </w:rPr>
      </w:pPr>
      <w:r w:rsidRPr="00C40C77">
        <w:rPr>
          <w:sz w:val="22"/>
          <w:szCs w:val="22"/>
        </w:rPr>
        <w:t>…………………………………………………………………………………………………</w:t>
      </w:r>
    </w:p>
    <w:p w14:paraId="5420C4B0" w14:textId="77777777" w:rsidR="00825B3A" w:rsidRPr="00C40C77" w:rsidRDefault="00825B3A" w:rsidP="00825B3A">
      <w:pPr>
        <w:spacing w:line="312" w:lineRule="auto"/>
        <w:ind w:left="1080"/>
        <w:jc w:val="both"/>
        <w:rPr>
          <w:sz w:val="22"/>
          <w:szCs w:val="22"/>
        </w:rPr>
      </w:pPr>
      <w:r w:rsidRPr="00C40C77">
        <w:rPr>
          <w:sz w:val="22"/>
          <w:szCs w:val="22"/>
        </w:rPr>
        <w:t>(</w:t>
      </w:r>
      <w:r w:rsidRPr="00C40C77">
        <w:rPr>
          <w:i/>
          <w:sz w:val="22"/>
          <w:szCs w:val="22"/>
        </w:rPr>
        <w:t>należy wyspecyfikować udostępniane zasoby</w:t>
      </w:r>
      <w:r w:rsidRPr="00C40C77">
        <w:rPr>
          <w:sz w:val="22"/>
          <w:szCs w:val="22"/>
        </w:rPr>
        <w:t xml:space="preserve">) </w:t>
      </w:r>
    </w:p>
    <w:p w14:paraId="08266F81" w14:textId="77777777" w:rsidR="00825B3A" w:rsidRPr="00C40C77" w:rsidRDefault="00825B3A" w:rsidP="00691E54">
      <w:pPr>
        <w:numPr>
          <w:ilvl w:val="1"/>
          <w:numId w:val="65"/>
        </w:numPr>
        <w:spacing w:line="312" w:lineRule="auto"/>
        <w:jc w:val="both"/>
        <w:rPr>
          <w:sz w:val="22"/>
          <w:szCs w:val="22"/>
        </w:rPr>
      </w:pPr>
      <w:r w:rsidRPr="00C40C77">
        <w:rPr>
          <w:sz w:val="22"/>
          <w:szCs w:val="22"/>
        </w:rPr>
        <w:t>…………………………………………………………………………………………………</w:t>
      </w:r>
    </w:p>
    <w:p w14:paraId="459059FE" w14:textId="77777777" w:rsidR="00825B3A" w:rsidRPr="00C40C77" w:rsidRDefault="00825B3A" w:rsidP="00825B3A">
      <w:pPr>
        <w:spacing w:line="312" w:lineRule="auto"/>
        <w:ind w:left="1080"/>
        <w:jc w:val="both"/>
        <w:rPr>
          <w:i/>
          <w:iCs/>
          <w:sz w:val="22"/>
          <w:szCs w:val="22"/>
        </w:rPr>
      </w:pPr>
      <w:r w:rsidRPr="00C40C77">
        <w:rPr>
          <w:i/>
          <w:iCs/>
          <w:sz w:val="22"/>
          <w:szCs w:val="22"/>
        </w:rPr>
        <w:t>(należy wyspecyfikować udostępniane zasoby)</w:t>
      </w:r>
    </w:p>
    <w:p w14:paraId="4DD92C9B" w14:textId="77777777" w:rsidR="00825B3A" w:rsidRPr="00C40C77" w:rsidRDefault="00825B3A" w:rsidP="00691E54">
      <w:pPr>
        <w:numPr>
          <w:ilvl w:val="1"/>
          <w:numId w:val="65"/>
        </w:numPr>
        <w:spacing w:line="312" w:lineRule="auto"/>
        <w:jc w:val="both"/>
        <w:rPr>
          <w:sz w:val="22"/>
          <w:szCs w:val="22"/>
        </w:rPr>
      </w:pPr>
      <w:r w:rsidRPr="00C40C77">
        <w:rPr>
          <w:sz w:val="22"/>
          <w:szCs w:val="22"/>
        </w:rPr>
        <w:t>…………………………………………………………………………………………………</w:t>
      </w:r>
    </w:p>
    <w:p w14:paraId="1F910D27" w14:textId="77777777" w:rsidR="00825B3A" w:rsidRPr="00C40C77" w:rsidRDefault="00825B3A" w:rsidP="00825B3A">
      <w:pPr>
        <w:spacing w:line="312" w:lineRule="auto"/>
        <w:ind w:left="1080"/>
        <w:jc w:val="both"/>
        <w:rPr>
          <w:sz w:val="22"/>
          <w:szCs w:val="22"/>
        </w:rPr>
      </w:pPr>
      <w:r w:rsidRPr="00C40C77">
        <w:rPr>
          <w:sz w:val="22"/>
          <w:szCs w:val="22"/>
        </w:rPr>
        <w:t>(</w:t>
      </w:r>
      <w:r w:rsidRPr="00C40C77">
        <w:rPr>
          <w:i/>
          <w:sz w:val="22"/>
          <w:szCs w:val="22"/>
        </w:rPr>
        <w:t>należy wyspecyfikować udostępniane zasoby</w:t>
      </w:r>
      <w:r w:rsidRPr="00C40C77">
        <w:rPr>
          <w:sz w:val="22"/>
          <w:szCs w:val="22"/>
        </w:rPr>
        <w:t>)</w:t>
      </w:r>
    </w:p>
    <w:p w14:paraId="1AB258A7" w14:textId="77777777" w:rsidR="00825B3A" w:rsidRPr="00C40C77" w:rsidRDefault="00825B3A" w:rsidP="00691E54">
      <w:pPr>
        <w:numPr>
          <w:ilvl w:val="0"/>
          <w:numId w:val="65"/>
        </w:numPr>
        <w:spacing w:line="312" w:lineRule="auto"/>
        <w:jc w:val="both"/>
        <w:rPr>
          <w:sz w:val="22"/>
          <w:szCs w:val="22"/>
        </w:rPr>
      </w:pPr>
      <w:r w:rsidRPr="00C40C77">
        <w:rPr>
          <w:sz w:val="22"/>
          <w:szCs w:val="22"/>
        </w:rPr>
        <w:t>Sposób wykorzystania zasobów przy wykonywaniu zamówienia:</w:t>
      </w:r>
    </w:p>
    <w:p w14:paraId="46FFBD15" w14:textId="77777777" w:rsidR="00825B3A" w:rsidRPr="00C40C77" w:rsidRDefault="00825B3A" w:rsidP="00825B3A">
      <w:pPr>
        <w:spacing w:line="312" w:lineRule="auto"/>
        <w:ind w:left="360"/>
        <w:jc w:val="both"/>
        <w:rPr>
          <w:sz w:val="22"/>
          <w:szCs w:val="22"/>
        </w:rPr>
      </w:pPr>
      <w:r w:rsidRPr="00C40C77">
        <w:rPr>
          <w:sz w:val="22"/>
          <w:szCs w:val="22"/>
        </w:rPr>
        <w:t>………………………………………………………………………………………………………………………………………………………………………………………………………………</w:t>
      </w:r>
    </w:p>
    <w:p w14:paraId="5C05B43B" w14:textId="77777777" w:rsidR="00825B3A" w:rsidRPr="00C40C77" w:rsidRDefault="00825B3A" w:rsidP="00691E54">
      <w:pPr>
        <w:numPr>
          <w:ilvl w:val="0"/>
          <w:numId w:val="65"/>
        </w:numPr>
        <w:spacing w:line="312" w:lineRule="auto"/>
        <w:jc w:val="both"/>
        <w:rPr>
          <w:sz w:val="22"/>
          <w:szCs w:val="22"/>
        </w:rPr>
      </w:pPr>
      <w:r w:rsidRPr="00C40C77">
        <w:rPr>
          <w:sz w:val="22"/>
          <w:szCs w:val="22"/>
        </w:rPr>
        <w:t>Zakres i okres naszego udziału przy wykonywaniu zamówienia:</w:t>
      </w:r>
    </w:p>
    <w:p w14:paraId="61E020F6" w14:textId="77777777" w:rsidR="00825B3A" w:rsidRPr="00C40C77" w:rsidRDefault="00825B3A" w:rsidP="00825B3A">
      <w:pPr>
        <w:pStyle w:val="Akapitzlist"/>
        <w:spacing w:line="312" w:lineRule="auto"/>
        <w:ind w:left="360"/>
        <w:jc w:val="both"/>
        <w:rPr>
          <w:sz w:val="22"/>
          <w:szCs w:val="22"/>
        </w:rPr>
      </w:pPr>
      <w:r w:rsidRPr="00C40C77">
        <w:rPr>
          <w:sz w:val="22"/>
          <w:szCs w:val="22"/>
        </w:rPr>
        <w:t>………………………………………………………………………………………………………………………………………………………………………………………………………………</w:t>
      </w:r>
    </w:p>
    <w:p w14:paraId="6E5D5BED" w14:textId="77777777" w:rsidR="00825B3A" w:rsidRPr="00C40C77" w:rsidRDefault="00825B3A" w:rsidP="00825B3A">
      <w:pPr>
        <w:spacing w:line="312" w:lineRule="auto"/>
        <w:jc w:val="both"/>
        <w:rPr>
          <w:sz w:val="22"/>
          <w:szCs w:val="22"/>
        </w:rPr>
      </w:pPr>
      <w:r w:rsidRPr="00C40C77">
        <w:rPr>
          <w:sz w:val="22"/>
          <w:szCs w:val="22"/>
        </w:rPr>
        <w:t>4) Zrealizujemy następujące usługi wchodzące z zakres przedmiotu zamówienia:</w:t>
      </w:r>
    </w:p>
    <w:p w14:paraId="0E9C75C8" w14:textId="77777777" w:rsidR="00825B3A" w:rsidRPr="00C40C77" w:rsidRDefault="00825B3A" w:rsidP="00825B3A">
      <w:pPr>
        <w:spacing w:line="312" w:lineRule="auto"/>
        <w:ind w:left="360"/>
        <w:jc w:val="both"/>
        <w:rPr>
          <w:sz w:val="22"/>
          <w:szCs w:val="22"/>
        </w:rPr>
      </w:pPr>
      <w:r w:rsidRPr="00C40C77">
        <w:rPr>
          <w:sz w:val="22"/>
          <w:szCs w:val="22"/>
        </w:rPr>
        <w:t>………………………………………………………………………………………………………………………………………………………………………………………………………………</w:t>
      </w:r>
    </w:p>
    <w:p w14:paraId="235F35AD" w14:textId="77777777" w:rsidR="00825B3A" w:rsidRPr="00C40C77" w:rsidRDefault="00825B3A" w:rsidP="00825B3A">
      <w:pPr>
        <w:spacing w:line="312" w:lineRule="auto"/>
        <w:jc w:val="both"/>
        <w:rPr>
          <w:sz w:val="22"/>
          <w:szCs w:val="22"/>
        </w:rPr>
      </w:pPr>
    </w:p>
    <w:p w14:paraId="38657883" w14:textId="169AF448" w:rsidR="00825B3A" w:rsidRPr="00C40C77" w:rsidRDefault="00825B3A" w:rsidP="00825B3A">
      <w:pPr>
        <w:rPr>
          <w:b/>
          <w:bCs/>
          <w:i/>
          <w:sz w:val="22"/>
          <w:szCs w:val="22"/>
        </w:rPr>
      </w:pPr>
      <w:r w:rsidRPr="00C40C77">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Pr="00C40C77">
        <w:rPr>
          <w:b/>
          <w:bCs/>
          <w:i/>
          <w:sz w:val="22"/>
          <w:szCs w:val="22"/>
        </w:rPr>
        <w:br w:type="page"/>
      </w:r>
    </w:p>
    <w:p w14:paraId="581C8058" w14:textId="77777777" w:rsidR="00A11114" w:rsidRPr="00C40C77" w:rsidRDefault="00A11114" w:rsidP="00A11114">
      <w:pPr>
        <w:keepNext/>
        <w:tabs>
          <w:tab w:val="left" w:pos="720"/>
        </w:tabs>
        <w:snapToGrid w:val="0"/>
        <w:jc w:val="right"/>
        <w:outlineLvl w:val="1"/>
        <w:rPr>
          <w:b/>
          <w:bCs/>
          <w:i/>
          <w:sz w:val="22"/>
          <w:szCs w:val="22"/>
        </w:rPr>
      </w:pPr>
    </w:p>
    <w:p w14:paraId="3AB51657" w14:textId="594B279D" w:rsidR="00A11114" w:rsidRPr="00C40C77" w:rsidRDefault="00A11114" w:rsidP="00A11114">
      <w:pPr>
        <w:keepNext/>
        <w:tabs>
          <w:tab w:val="left" w:pos="720"/>
        </w:tabs>
        <w:snapToGrid w:val="0"/>
        <w:jc w:val="right"/>
        <w:outlineLvl w:val="1"/>
        <w:rPr>
          <w:b/>
          <w:bCs/>
          <w:sz w:val="22"/>
          <w:szCs w:val="22"/>
        </w:rPr>
      </w:pPr>
      <w:bookmarkStart w:id="142" w:name="_Toc218752644"/>
      <w:r w:rsidRPr="00C40C77">
        <w:rPr>
          <w:b/>
          <w:bCs/>
          <w:sz w:val="22"/>
          <w:szCs w:val="22"/>
        </w:rPr>
        <w:t xml:space="preserve">Załącznik nr 12 do SWZ. </w:t>
      </w:r>
      <w:bookmarkStart w:id="143" w:name="_Hlk156546976"/>
      <w:r w:rsidRPr="00C40C77">
        <w:rPr>
          <w:b/>
          <w:bCs/>
          <w:sz w:val="22"/>
          <w:szCs w:val="22"/>
        </w:rPr>
        <w:t>Oświadczenie o powstaniu obowiązku podatkowego</w:t>
      </w:r>
      <w:bookmarkEnd w:id="142"/>
    </w:p>
    <w:p w14:paraId="5026E916" w14:textId="77777777" w:rsidR="00A11114" w:rsidRPr="00C40C77" w:rsidRDefault="00A11114" w:rsidP="00A11114">
      <w:pPr>
        <w:keepNext/>
        <w:tabs>
          <w:tab w:val="left" w:pos="720"/>
        </w:tabs>
        <w:snapToGrid w:val="0"/>
        <w:jc w:val="right"/>
        <w:outlineLvl w:val="1"/>
        <w:rPr>
          <w:b/>
          <w:bCs/>
          <w:i/>
          <w:sz w:val="22"/>
          <w:szCs w:val="22"/>
        </w:rPr>
      </w:pPr>
    </w:p>
    <w:p w14:paraId="7E04A2AD" w14:textId="77777777" w:rsidR="009C28FF" w:rsidRPr="00C40C77" w:rsidRDefault="009C28FF" w:rsidP="00A11114">
      <w:pPr>
        <w:keepNext/>
        <w:tabs>
          <w:tab w:val="left" w:pos="720"/>
        </w:tabs>
        <w:snapToGrid w:val="0"/>
        <w:jc w:val="right"/>
        <w:outlineLvl w:val="1"/>
        <w:rPr>
          <w:b/>
          <w:bCs/>
          <w:i/>
          <w:sz w:val="22"/>
          <w:szCs w:val="22"/>
        </w:rPr>
      </w:pPr>
    </w:p>
    <w:p w14:paraId="0DD3C92A" w14:textId="77777777" w:rsidR="00A11114" w:rsidRPr="00C40C77" w:rsidRDefault="00A11114" w:rsidP="00A11114">
      <w:pPr>
        <w:rPr>
          <w:sz w:val="22"/>
          <w:szCs w:val="22"/>
        </w:rPr>
      </w:pPr>
    </w:p>
    <w:p w14:paraId="07A9FF8C" w14:textId="77777777" w:rsidR="009C28FF" w:rsidRPr="00C40C77" w:rsidRDefault="009C28FF" w:rsidP="009C28FF">
      <w:pPr>
        <w:jc w:val="center"/>
        <w:rPr>
          <w:b/>
          <w:bCs/>
          <w:sz w:val="22"/>
          <w:szCs w:val="22"/>
        </w:rPr>
      </w:pPr>
      <w:r w:rsidRPr="00C40C77">
        <w:rPr>
          <w:b/>
          <w:bCs/>
          <w:sz w:val="22"/>
          <w:szCs w:val="22"/>
        </w:rPr>
        <w:t>OŚWIADCZENIE O POWSTANIU OBOWIĄZKU PODATKOWEGO</w:t>
      </w:r>
    </w:p>
    <w:p w14:paraId="6FD8BBD2" w14:textId="77777777" w:rsidR="00A11114" w:rsidRPr="00C40C77" w:rsidRDefault="00A11114" w:rsidP="00A11114">
      <w:pPr>
        <w:rPr>
          <w:sz w:val="22"/>
          <w:szCs w:val="22"/>
        </w:rPr>
      </w:pPr>
    </w:p>
    <w:bookmarkEnd w:id="141"/>
    <w:p w14:paraId="3120D868" w14:textId="77777777" w:rsidR="00825B3A" w:rsidRPr="00C40C77" w:rsidRDefault="00825B3A" w:rsidP="00825B3A">
      <w:pPr>
        <w:tabs>
          <w:tab w:val="left" w:pos="851"/>
        </w:tabs>
        <w:ind w:left="-142" w:firstLine="142"/>
        <w:jc w:val="center"/>
        <w:rPr>
          <w:rFonts w:eastAsiaTheme="majorEastAsia"/>
          <w:b/>
          <w:bCs/>
          <w:i/>
          <w:iCs/>
          <w:color w:val="FF0000"/>
          <w:spacing w:val="20"/>
          <w:sz w:val="22"/>
          <w:szCs w:val="22"/>
        </w:rPr>
      </w:pPr>
      <w:r w:rsidRPr="00C40C77">
        <w:rPr>
          <w:b/>
          <w:bCs/>
          <w:i/>
          <w:iCs/>
          <w:color w:val="FF0000"/>
          <w:sz w:val="22"/>
          <w:szCs w:val="22"/>
        </w:rPr>
        <w:t>(DOTYCZY  WYKONAWCÓW MAJACYCH SIEDZIBĘ POZA GRANICAMI POLSKI)</w:t>
      </w:r>
    </w:p>
    <w:p w14:paraId="18C91AD7" w14:textId="77777777" w:rsidR="00825B3A" w:rsidRPr="00C40C77" w:rsidRDefault="00825B3A" w:rsidP="00825B3A">
      <w:pPr>
        <w:jc w:val="both"/>
        <w:rPr>
          <w:rFonts w:eastAsiaTheme="majorEastAsia"/>
          <w:b/>
          <w:bCs/>
          <w:color w:val="365F91" w:themeColor="accent1" w:themeShade="BF"/>
          <w:spacing w:val="20"/>
          <w:sz w:val="22"/>
          <w:szCs w:val="22"/>
        </w:rPr>
      </w:pPr>
    </w:p>
    <w:p w14:paraId="76177B53" w14:textId="77777777" w:rsidR="00825B3A" w:rsidRPr="00C40C77" w:rsidRDefault="00825B3A" w:rsidP="00825B3A">
      <w:pPr>
        <w:tabs>
          <w:tab w:val="left" w:pos="0"/>
        </w:tabs>
        <w:rPr>
          <w:sz w:val="22"/>
          <w:szCs w:val="22"/>
        </w:rPr>
      </w:pPr>
    </w:p>
    <w:p w14:paraId="7DE31B74" w14:textId="77777777" w:rsidR="00825B3A" w:rsidRPr="00C40C77" w:rsidRDefault="00825B3A" w:rsidP="00825B3A">
      <w:pPr>
        <w:tabs>
          <w:tab w:val="left" w:pos="0"/>
        </w:tabs>
        <w:rPr>
          <w:sz w:val="22"/>
          <w:szCs w:val="22"/>
        </w:rPr>
      </w:pPr>
      <w:r w:rsidRPr="00C40C77">
        <w:rPr>
          <w:sz w:val="22"/>
          <w:szCs w:val="22"/>
        </w:rPr>
        <w:t>Nazwa Wykonawcy: ...................................................................................................................</w:t>
      </w:r>
    </w:p>
    <w:p w14:paraId="0CA13E89" w14:textId="77777777" w:rsidR="00825B3A" w:rsidRPr="00C40C77" w:rsidRDefault="00825B3A" w:rsidP="00825B3A">
      <w:pPr>
        <w:tabs>
          <w:tab w:val="left" w:pos="0"/>
        </w:tabs>
        <w:rPr>
          <w:sz w:val="22"/>
          <w:szCs w:val="22"/>
        </w:rPr>
      </w:pPr>
    </w:p>
    <w:p w14:paraId="20E8B7F5" w14:textId="77777777" w:rsidR="00825B3A" w:rsidRPr="00C40C77" w:rsidRDefault="00825B3A" w:rsidP="00825B3A">
      <w:pPr>
        <w:jc w:val="both"/>
        <w:rPr>
          <w:sz w:val="22"/>
          <w:szCs w:val="22"/>
        </w:rPr>
      </w:pPr>
    </w:p>
    <w:p w14:paraId="1AE5EF99" w14:textId="77777777" w:rsidR="00825B3A" w:rsidRPr="00C40C77" w:rsidRDefault="00825B3A" w:rsidP="00825B3A">
      <w:pPr>
        <w:tabs>
          <w:tab w:val="left" w:pos="851"/>
        </w:tabs>
        <w:ind w:left="-142" w:firstLine="142"/>
        <w:rPr>
          <w:sz w:val="22"/>
          <w:szCs w:val="22"/>
        </w:rPr>
      </w:pPr>
    </w:p>
    <w:p w14:paraId="02257FE7" w14:textId="77777777" w:rsidR="00825B3A" w:rsidRPr="00C40C77" w:rsidRDefault="00825B3A" w:rsidP="00825B3A">
      <w:pPr>
        <w:tabs>
          <w:tab w:val="left" w:pos="851"/>
        </w:tabs>
        <w:ind w:left="-142" w:firstLine="142"/>
        <w:rPr>
          <w:sz w:val="22"/>
          <w:szCs w:val="22"/>
        </w:rPr>
      </w:pPr>
    </w:p>
    <w:p w14:paraId="73A860AF" w14:textId="77777777" w:rsidR="00825B3A" w:rsidRPr="00C40C77" w:rsidRDefault="00825B3A" w:rsidP="00825B3A">
      <w:pPr>
        <w:tabs>
          <w:tab w:val="left" w:pos="851"/>
        </w:tabs>
        <w:jc w:val="both"/>
        <w:rPr>
          <w:sz w:val="22"/>
          <w:szCs w:val="22"/>
        </w:rPr>
      </w:pPr>
      <w:r w:rsidRPr="00C40C77">
        <w:rPr>
          <w:sz w:val="22"/>
          <w:szCs w:val="22"/>
        </w:rPr>
        <w:t xml:space="preserve">Oświadczam, że wybór oferty będzie prowadzić do powstania u Zamawiającego obowiązku podatkowego zgodnie z ustawą z 11.03.2004r. o podatku od towarów i usług: </w:t>
      </w:r>
    </w:p>
    <w:p w14:paraId="1D921A61" w14:textId="77777777" w:rsidR="00825B3A" w:rsidRPr="00C40C77" w:rsidRDefault="00825B3A" w:rsidP="00825B3A">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825B3A" w:rsidRPr="00C40C77" w14:paraId="7AE55470" w14:textId="77777777" w:rsidTr="00B267C1">
        <w:tc>
          <w:tcPr>
            <w:tcW w:w="3594" w:type="dxa"/>
            <w:vAlign w:val="center"/>
          </w:tcPr>
          <w:p w14:paraId="090ACEF0" w14:textId="77777777" w:rsidR="00825B3A" w:rsidRPr="00C40C77" w:rsidRDefault="00825B3A" w:rsidP="00B267C1">
            <w:pPr>
              <w:tabs>
                <w:tab w:val="left" w:pos="851"/>
              </w:tabs>
              <w:ind w:left="30" w:hanging="30"/>
              <w:jc w:val="center"/>
              <w:rPr>
                <w:sz w:val="22"/>
                <w:szCs w:val="22"/>
              </w:rPr>
            </w:pPr>
            <w:r w:rsidRPr="00C40C77">
              <w:rPr>
                <w:bCs/>
                <w:sz w:val="22"/>
                <w:szCs w:val="22"/>
              </w:rPr>
              <w:t xml:space="preserve">Nazwa (rodzaj) towaru lub usługi, których dostawa lub świadczenie będą prowadziły do powstania obowiązku podatkowego </w:t>
            </w:r>
            <w:r w:rsidRPr="00C40C77">
              <w:rPr>
                <w:sz w:val="22"/>
                <w:szCs w:val="22"/>
              </w:rPr>
              <w:t xml:space="preserve">(zgodnie </w:t>
            </w:r>
            <w:r w:rsidRPr="00C40C77">
              <w:rPr>
                <w:sz w:val="22"/>
                <w:szCs w:val="22"/>
              </w:rPr>
              <w:br/>
              <w:t>z Formularzem Ofertowym) *</w:t>
            </w:r>
          </w:p>
        </w:tc>
        <w:tc>
          <w:tcPr>
            <w:tcW w:w="2255" w:type="dxa"/>
          </w:tcPr>
          <w:p w14:paraId="7EB17C8A" w14:textId="77777777" w:rsidR="00825B3A" w:rsidRPr="00C40C77" w:rsidRDefault="00825B3A" w:rsidP="00B267C1">
            <w:pPr>
              <w:tabs>
                <w:tab w:val="left" w:pos="1523"/>
              </w:tabs>
              <w:jc w:val="center"/>
              <w:rPr>
                <w:sz w:val="22"/>
                <w:szCs w:val="22"/>
              </w:rPr>
            </w:pPr>
            <w:r w:rsidRPr="00C40C77">
              <w:rPr>
                <w:sz w:val="22"/>
                <w:szCs w:val="22"/>
              </w:rPr>
              <w:t>Wartość towaru lub usługi objętego obowiązkiem podatkowym zamawiającego, bez kwoty podatku</w:t>
            </w:r>
          </w:p>
        </w:tc>
        <w:tc>
          <w:tcPr>
            <w:tcW w:w="2792" w:type="dxa"/>
            <w:vAlign w:val="center"/>
          </w:tcPr>
          <w:p w14:paraId="7A03B28A" w14:textId="77777777" w:rsidR="00825B3A" w:rsidRPr="00C40C77" w:rsidRDefault="00825B3A" w:rsidP="00B267C1">
            <w:pPr>
              <w:tabs>
                <w:tab w:val="left" w:pos="1523"/>
              </w:tabs>
              <w:jc w:val="center"/>
              <w:rPr>
                <w:sz w:val="22"/>
                <w:szCs w:val="22"/>
              </w:rPr>
            </w:pPr>
            <w:r w:rsidRPr="00C40C77">
              <w:rPr>
                <w:sz w:val="22"/>
                <w:szCs w:val="22"/>
              </w:rPr>
              <w:t>Stawka podatku od towarów i usług, która zgodnie z wiedzą wykonawcy, będzie miała zastosowanie [%]</w:t>
            </w:r>
          </w:p>
        </w:tc>
      </w:tr>
      <w:tr w:rsidR="00825B3A" w:rsidRPr="00C40C77" w14:paraId="4629750F" w14:textId="77777777" w:rsidTr="00B267C1">
        <w:tc>
          <w:tcPr>
            <w:tcW w:w="3594" w:type="dxa"/>
          </w:tcPr>
          <w:p w14:paraId="4AE533B7" w14:textId="77777777" w:rsidR="00825B3A" w:rsidRPr="00C40C77" w:rsidRDefault="00825B3A" w:rsidP="00B267C1">
            <w:pPr>
              <w:tabs>
                <w:tab w:val="left" w:pos="851"/>
              </w:tabs>
              <w:rPr>
                <w:sz w:val="22"/>
                <w:szCs w:val="22"/>
              </w:rPr>
            </w:pPr>
          </w:p>
          <w:p w14:paraId="55FDC407" w14:textId="77777777" w:rsidR="00825B3A" w:rsidRPr="00C40C77" w:rsidRDefault="00825B3A" w:rsidP="00B267C1">
            <w:pPr>
              <w:tabs>
                <w:tab w:val="left" w:pos="851"/>
              </w:tabs>
              <w:rPr>
                <w:sz w:val="22"/>
                <w:szCs w:val="22"/>
              </w:rPr>
            </w:pPr>
          </w:p>
        </w:tc>
        <w:tc>
          <w:tcPr>
            <w:tcW w:w="2255" w:type="dxa"/>
          </w:tcPr>
          <w:p w14:paraId="03562480" w14:textId="77777777" w:rsidR="00825B3A" w:rsidRPr="00C40C77" w:rsidRDefault="00825B3A" w:rsidP="00B267C1">
            <w:pPr>
              <w:tabs>
                <w:tab w:val="left" w:pos="851"/>
              </w:tabs>
              <w:rPr>
                <w:sz w:val="22"/>
                <w:szCs w:val="22"/>
              </w:rPr>
            </w:pPr>
          </w:p>
        </w:tc>
        <w:tc>
          <w:tcPr>
            <w:tcW w:w="2792" w:type="dxa"/>
          </w:tcPr>
          <w:p w14:paraId="1AC301D1" w14:textId="77777777" w:rsidR="00825B3A" w:rsidRPr="00C40C77" w:rsidRDefault="00825B3A" w:rsidP="00B267C1">
            <w:pPr>
              <w:tabs>
                <w:tab w:val="left" w:pos="851"/>
              </w:tabs>
              <w:rPr>
                <w:sz w:val="22"/>
                <w:szCs w:val="22"/>
              </w:rPr>
            </w:pPr>
          </w:p>
        </w:tc>
      </w:tr>
      <w:tr w:rsidR="00825B3A" w:rsidRPr="00C40C77" w14:paraId="2A68C611" w14:textId="77777777" w:rsidTr="00B267C1">
        <w:tc>
          <w:tcPr>
            <w:tcW w:w="3594" w:type="dxa"/>
          </w:tcPr>
          <w:p w14:paraId="3F7C9AE3" w14:textId="77777777" w:rsidR="00825B3A" w:rsidRPr="00C40C77" w:rsidRDefault="00825B3A" w:rsidP="00B267C1">
            <w:pPr>
              <w:tabs>
                <w:tab w:val="left" w:pos="851"/>
              </w:tabs>
              <w:rPr>
                <w:sz w:val="22"/>
                <w:szCs w:val="22"/>
              </w:rPr>
            </w:pPr>
          </w:p>
          <w:p w14:paraId="2A4ED986" w14:textId="77777777" w:rsidR="00825B3A" w:rsidRPr="00C40C77" w:rsidRDefault="00825B3A" w:rsidP="00B267C1">
            <w:pPr>
              <w:tabs>
                <w:tab w:val="left" w:pos="851"/>
              </w:tabs>
              <w:rPr>
                <w:sz w:val="22"/>
                <w:szCs w:val="22"/>
              </w:rPr>
            </w:pPr>
          </w:p>
        </w:tc>
        <w:tc>
          <w:tcPr>
            <w:tcW w:w="2255" w:type="dxa"/>
          </w:tcPr>
          <w:p w14:paraId="2DFBA21A" w14:textId="77777777" w:rsidR="00825B3A" w:rsidRPr="00C40C77" w:rsidRDefault="00825B3A" w:rsidP="00B267C1">
            <w:pPr>
              <w:tabs>
                <w:tab w:val="left" w:pos="851"/>
              </w:tabs>
              <w:rPr>
                <w:sz w:val="22"/>
                <w:szCs w:val="22"/>
              </w:rPr>
            </w:pPr>
          </w:p>
        </w:tc>
        <w:tc>
          <w:tcPr>
            <w:tcW w:w="2792" w:type="dxa"/>
          </w:tcPr>
          <w:p w14:paraId="298690AB" w14:textId="77777777" w:rsidR="00825B3A" w:rsidRPr="00C40C77" w:rsidRDefault="00825B3A" w:rsidP="00B267C1">
            <w:pPr>
              <w:tabs>
                <w:tab w:val="left" w:pos="851"/>
              </w:tabs>
              <w:rPr>
                <w:sz w:val="22"/>
                <w:szCs w:val="22"/>
              </w:rPr>
            </w:pPr>
          </w:p>
        </w:tc>
      </w:tr>
      <w:tr w:rsidR="00825B3A" w:rsidRPr="00C40C77" w14:paraId="1B1DFE9D" w14:textId="77777777" w:rsidTr="00B267C1">
        <w:tc>
          <w:tcPr>
            <w:tcW w:w="3594" w:type="dxa"/>
          </w:tcPr>
          <w:p w14:paraId="10833AC4" w14:textId="77777777" w:rsidR="00825B3A" w:rsidRPr="00C40C77" w:rsidRDefault="00825B3A" w:rsidP="00B267C1">
            <w:pPr>
              <w:tabs>
                <w:tab w:val="left" w:pos="851"/>
              </w:tabs>
              <w:rPr>
                <w:sz w:val="22"/>
                <w:szCs w:val="22"/>
              </w:rPr>
            </w:pPr>
          </w:p>
          <w:p w14:paraId="15723AB6" w14:textId="77777777" w:rsidR="00825B3A" w:rsidRPr="00C40C77" w:rsidRDefault="00825B3A" w:rsidP="00B267C1">
            <w:pPr>
              <w:tabs>
                <w:tab w:val="left" w:pos="851"/>
              </w:tabs>
              <w:rPr>
                <w:sz w:val="22"/>
                <w:szCs w:val="22"/>
              </w:rPr>
            </w:pPr>
          </w:p>
        </w:tc>
        <w:tc>
          <w:tcPr>
            <w:tcW w:w="2255" w:type="dxa"/>
          </w:tcPr>
          <w:p w14:paraId="5A4312DC" w14:textId="77777777" w:rsidR="00825B3A" w:rsidRPr="00C40C77" w:rsidRDefault="00825B3A" w:rsidP="00B267C1">
            <w:pPr>
              <w:tabs>
                <w:tab w:val="left" w:pos="851"/>
              </w:tabs>
              <w:rPr>
                <w:sz w:val="22"/>
                <w:szCs w:val="22"/>
              </w:rPr>
            </w:pPr>
          </w:p>
        </w:tc>
        <w:tc>
          <w:tcPr>
            <w:tcW w:w="2792" w:type="dxa"/>
          </w:tcPr>
          <w:p w14:paraId="5A376B58" w14:textId="77777777" w:rsidR="00825B3A" w:rsidRPr="00C40C77" w:rsidRDefault="00825B3A" w:rsidP="00B267C1">
            <w:pPr>
              <w:tabs>
                <w:tab w:val="left" w:pos="851"/>
              </w:tabs>
              <w:rPr>
                <w:sz w:val="22"/>
                <w:szCs w:val="22"/>
              </w:rPr>
            </w:pPr>
          </w:p>
        </w:tc>
      </w:tr>
      <w:tr w:rsidR="00825B3A" w:rsidRPr="00C40C77" w14:paraId="06F48E6B" w14:textId="77777777" w:rsidTr="00B267C1">
        <w:tc>
          <w:tcPr>
            <w:tcW w:w="3594" w:type="dxa"/>
          </w:tcPr>
          <w:p w14:paraId="68BD993C" w14:textId="77777777" w:rsidR="00825B3A" w:rsidRPr="00C40C77" w:rsidRDefault="00825B3A" w:rsidP="00B267C1">
            <w:pPr>
              <w:tabs>
                <w:tab w:val="left" w:pos="851"/>
              </w:tabs>
              <w:rPr>
                <w:sz w:val="22"/>
                <w:szCs w:val="22"/>
              </w:rPr>
            </w:pPr>
          </w:p>
          <w:p w14:paraId="4CAC8895" w14:textId="77777777" w:rsidR="00825B3A" w:rsidRPr="00C40C77" w:rsidRDefault="00825B3A" w:rsidP="00B267C1">
            <w:pPr>
              <w:tabs>
                <w:tab w:val="left" w:pos="851"/>
              </w:tabs>
              <w:rPr>
                <w:sz w:val="22"/>
                <w:szCs w:val="22"/>
              </w:rPr>
            </w:pPr>
          </w:p>
        </w:tc>
        <w:tc>
          <w:tcPr>
            <w:tcW w:w="2255" w:type="dxa"/>
          </w:tcPr>
          <w:p w14:paraId="1200AAA7" w14:textId="77777777" w:rsidR="00825B3A" w:rsidRPr="00C40C77" w:rsidRDefault="00825B3A" w:rsidP="00B267C1">
            <w:pPr>
              <w:tabs>
                <w:tab w:val="left" w:pos="851"/>
              </w:tabs>
              <w:rPr>
                <w:sz w:val="22"/>
                <w:szCs w:val="22"/>
              </w:rPr>
            </w:pPr>
          </w:p>
        </w:tc>
        <w:tc>
          <w:tcPr>
            <w:tcW w:w="2792" w:type="dxa"/>
          </w:tcPr>
          <w:p w14:paraId="3E9F7912" w14:textId="77777777" w:rsidR="00825B3A" w:rsidRPr="00C40C77" w:rsidRDefault="00825B3A" w:rsidP="00B267C1">
            <w:pPr>
              <w:tabs>
                <w:tab w:val="left" w:pos="851"/>
              </w:tabs>
              <w:rPr>
                <w:sz w:val="22"/>
                <w:szCs w:val="22"/>
              </w:rPr>
            </w:pPr>
          </w:p>
        </w:tc>
      </w:tr>
    </w:tbl>
    <w:p w14:paraId="6F086168" w14:textId="77777777" w:rsidR="00825B3A" w:rsidRPr="00C40C77" w:rsidRDefault="00825B3A" w:rsidP="00825B3A">
      <w:pPr>
        <w:jc w:val="both"/>
        <w:rPr>
          <w:i/>
          <w:iCs/>
          <w:sz w:val="22"/>
          <w:szCs w:val="22"/>
        </w:rPr>
      </w:pPr>
      <w:r w:rsidRPr="00C40C77">
        <w:rPr>
          <w:i/>
          <w:iCs/>
          <w:sz w:val="22"/>
          <w:szCs w:val="22"/>
        </w:rPr>
        <w:t xml:space="preserve">*Wpisać odpowiednio (w przypadku większej ilości zadań/pozycji można numery zadań/pozycji wpisać </w:t>
      </w:r>
      <w:r w:rsidRPr="00C40C77">
        <w:rPr>
          <w:i/>
          <w:iCs/>
          <w:sz w:val="22"/>
          <w:szCs w:val="22"/>
        </w:rPr>
        <w:br/>
        <w:t xml:space="preserve">   w jednej pozycji tabeli np. „1, 3, od 5 do 19” lub „wszystkie oferowane zadania/pozycje”)</w:t>
      </w:r>
    </w:p>
    <w:p w14:paraId="2F8DB803" w14:textId="77777777" w:rsidR="00825B3A" w:rsidRPr="00C40C77" w:rsidRDefault="00825B3A" w:rsidP="00825B3A">
      <w:pPr>
        <w:tabs>
          <w:tab w:val="left" w:pos="851"/>
        </w:tabs>
        <w:ind w:left="-142" w:firstLine="142"/>
        <w:rPr>
          <w:sz w:val="22"/>
          <w:szCs w:val="22"/>
        </w:rPr>
      </w:pPr>
    </w:p>
    <w:p w14:paraId="6AD90DD9" w14:textId="77777777" w:rsidR="00825B3A" w:rsidRPr="00C40C77" w:rsidRDefault="00825B3A" w:rsidP="00825B3A">
      <w:pPr>
        <w:tabs>
          <w:tab w:val="left" w:pos="851"/>
        </w:tabs>
        <w:ind w:left="-142" w:firstLine="142"/>
        <w:rPr>
          <w:sz w:val="22"/>
          <w:szCs w:val="22"/>
        </w:rPr>
      </w:pPr>
    </w:p>
    <w:p w14:paraId="23F537F8" w14:textId="77777777" w:rsidR="00825B3A" w:rsidRPr="00C40C77" w:rsidRDefault="00825B3A" w:rsidP="00825B3A">
      <w:pPr>
        <w:tabs>
          <w:tab w:val="left" w:pos="851"/>
        </w:tabs>
        <w:ind w:left="-142" w:firstLine="142"/>
        <w:rPr>
          <w:sz w:val="22"/>
          <w:szCs w:val="22"/>
        </w:rPr>
      </w:pPr>
    </w:p>
    <w:p w14:paraId="1170DB92" w14:textId="77777777" w:rsidR="00825B3A" w:rsidRPr="00C40C77" w:rsidRDefault="00825B3A" w:rsidP="00825B3A">
      <w:pPr>
        <w:tabs>
          <w:tab w:val="left" w:pos="851"/>
        </w:tabs>
        <w:jc w:val="both"/>
        <w:rPr>
          <w:sz w:val="22"/>
          <w:szCs w:val="22"/>
        </w:rPr>
      </w:pPr>
      <w:bookmarkStart w:id="144" w:name="_Hlk148702593"/>
      <w:r w:rsidRPr="00C40C77">
        <w:rPr>
          <w:sz w:val="22"/>
          <w:szCs w:val="22"/>
        </w:rPr>
        <w:t xml:space="preserve">Stawka podatku od towarów i usług obowiązująca u Zamawiającego zgodnie z ustawą z 11.03.2004 r. </w:t>
      </w:r>
      <w:r w:rsidRPr="00C40C77">
        <w:rPr>
          <w:sz w:val="22"/>
          <w:szCs w:val="22"/>
        </w:rPr>
        <w:br/>
        <w:t>o podatku od towarów i usług wynosi … %.</w:t>
      </w:r>
    </w:p>
    <w:p w14:paraId="31A4258A" w14:textId="77777777" w:rsidR="00825B3A" w:rsidRPr="00C40C77" w:rsidRDefault="00825B3A" w:rsidP="00825B3A">
      <w:pPr>
        <w:tabs>
          <w:tab w:val="left" w:pos="851"/>
        </w:tabs>
        <w:ind w:left="-142" w:firstLine="142"/>
        <w:jc w:val="both"/>
        <w:rPr>
          <w:sz w:val="22"/>
          <w:szCs w:val="22"/>
        </w:rPr>
      </w:pPr>
    </w:p>
    <w:bookmarkEnd w:id="144"/>
    <w:p w14:paraId="0140ED23" w14:textId="77777777" w:rsidR="00825B3A" w:rsidRPr="00C40C77" w:rsidRDefault="00825B3A" w:rsidP="00825B3A">
      <w:pPr>
        <w:tabs>
          <w:tab w:val="left" w:pos="851"/>
        </w:tabs>
        <w:ind w:left="-142" w:firstLine="142"/>
        <w:rPr>
          <w:sz w:val="22"/>
          <w:szCs w:val="22"/>
        </w:rPr>
      </w:pPr>
    </w:p>
    <w:p w14:paraId="32D60E90" w14:textId="77777777" w:rsidR="00825B3A" w:rsidRPr="00C40C77" w:rsidRDefault="00825B3A" w:rsidP="00825B3A">
      <w:pPr>
        <w:rPr>
          <w:sz w:val="22"/>
          <w:szCs w:val="22"/>
        </w:rPr>
      </w:pPr>
    </w:p>
    <w:p w14:paraId="58F982A7" w14:textId="77777777" w:rsidR="00825B3A" w:rsidRPr="00C40C77" w:rsidRDefault="00825B3A" w:rsidP="00825B3A">
      <w:pPr>
        <w:tabs>
          <w:tab w:val="left" w:pos="851"/>
        </w:tabs>
        <w:ind w:left="-142" w:firstLine="142"/>
        <w:rPr>
          <w:sz w:val="22"/>
          <w:szCs w:val="22"/>
        </w:rPr>
      </w:pPr>
    </w:p>
    <w:p w14:paraId="77162BED" w14:textId="77777777" w:rsidR="00825B3A" w:rsidRPr="00C40C77" w:rsidRDefault="00825B3A" w:rsidP="00825B3A">
      <w:pPr>
        <w:tabs>
          <w:tab w:val="left" w:pos="851"/>
        </w:tabs>
        <w:ind w:left="-142" w:firstLine="142"/>
        <w:rPr>
          <w:sz w:val="22"/>
          <w:szCs w:val="22"/>
        </w:rPr>
      </w:pPr>
    </w:p>
    <w:p w14:paraId="28A010CB" w14:textId="77777777" w:rsidR="00825B3A" w:rsidRPr="00C40C77" w:rsidRDefault="00825B3A" w:rsidP="00825B3A">
      <w:pPr>
        <w:tabs>
          <w:tab w:val="left" w:pos="851"/>
        </w:tabs>
        <w:ind w:left="-142" w:firstLine="142"/>
        <w:rPr>
          <w:sz w:val="22"/>
          <w:szCs w:val="22"/>
        </w:rPr>
      </w:pPr>
    </w:p>
    <w:p w14:paraId="09CDA24D" w14:textId="406F5956" w:rsidR="00825B3A" w:rsidRPr="00C40C77" w:rsidRDefault="00825B3A">
      <w:pPr>
        <w:rPr>
          <w:b/>
          <w:bCs/>
          <w:sz w:val="22"/>
          <w:szCs w:val="22"/>
        </w:rPr>
      </w:pPr>
      <w:r w:rsidRPr="00C40C77">
        <w:rPr>
          <w:b/>
          <w:bCs/>
          <w:sz w:val="22"/>
          <w:szCs w:val="22"/>
        </w:rPr>
        <w:br w:type="page"/>
      </w:r>
    </w:p>
    <w:bookmarkEnd w:id="143"/>
    <w:p w14:paraId="0AC3002D" w14:textId="77777777" w:rsidR="00A11114" w:rsidRPr="00C40C77" w:rsidRDefault="00A11114" w:rsidP="00B41BF7">
      <w:pPr>
        <w:keepNext/>
        <w:tabs>
          <w:tab w:val="left" w:pos="720"/>
        </w:tabs>
        <w:snapToGrid w:val="0"/>
        <w:jc w:val="right"/>
        <w:outlineLvl w:val="1"/>
        <w:rPr>
          <w:b/>
          <w:bCs/>
          <w:sz w:val="22"/>
          <w:szCs w:val="22"/>
        </w:rPr>
      </w:pPr>
    </w:p>
    <w:p w14:paraId="31B8375B" w14:textId="77777777" w:rsidR="00A11114" w:rsidRPr="00C40C77" w:rsidRDefault="00A11114" w:rsidP="00A11114">
      <w:pPr>
        <w:rPr>
          <w:b/>
          <w:sz w:val="22"/>
          <w:szCs w:val="22"/>
        </w:rPr>
      </w:pPr>
    </w:p>
    <w:p w14:paraId="03306DF0" w14:textId="2B6AC66F" w:rsidR="00A11114" w:rsidRPr="00C40C77" w:rsidRDefault="00A11114" w:rsidP="00A11114">
      <w:pPr>
        <w:keepNext/>
        <w:tabs>
          <w:tab w:val="left" w:pos="720"/>
        </w:tabs>
        <w:snapToGrid w:val="0"/>
        <w:jc w:val="right"/>
        <w:outlineLvl w:val="1"/>
        <w:rPr>
          <w:b/>
          <w:bCs/>
          <w:sz w:val="22"/>
          <w:szCs w:val="22"/>
        </w:rPr>
      </w:pPr>
      <w:bookmarkStart w:id="145" w:name="_Toc218752645"/>
      <w:r w:rsidRPr="00C40C77">
        <w:rPr>
          <w:b/>
          <w:bCs/>
          <w:sz w:val="22"/>
          <w:szCs w:val="22"/>
        </w:rPr>
        <w:t>Załącznik  nr 13 do SWZ. Zobowiązanie do poufności</w:t>
      </w:r>
      <w:bookmarkEnd w:id="145"/>
      <w:r w:rsidR="009619F7" w:rsidRPr="00C40C77">
        <w:rPr>
          <w:b/>
          <w:bCs/>
          <w:sz w:val="22"/>
          <w:szCs w:val="22"/>
        </w:rPr>
        <w:t xml:space="preserve"> – nie dotyczy</w:t>
      </w:r>
    </w:p>
    <w:p w14:paraId="73F6356D" w14:textId="77777777" w:rsidR="00A11114" w:rsidRPr="00C40C77" w:rsidRDefault="00A11114" w:rsidP="00A11114">
      <w:pPr>
        <w:tabs>
          <w:tab w:val="left" w:pos="426"/>
        </w:tabs>
        <w:spacing w:before="120"/>
        <w:jc w:val="both"/>
        <w:rPr>
          <w:b/>
          <w:sz w:val="22"/>
          <w:szCs w:val="22"/>
        </w:rPr>
      </w:pPr>
    </w:p>
    <w:p w14:paraId="3456CFBB" w14:textId="77777777" w:rsidR="00A11114" w:rsidRPr="00C40C77" w:rsidRDefault="00A11114" w:rsidP="00A11114">
      <w:pPr>
        <w:widowControl w:val="0"/>
        <w:spacing w:line="276" w:lineRule="auto"/>
        <w:jc w:val="both"/>
        <w:rPr>
          <w:b/>
          <w:i/>
          <w:color w:val="000000"/>
          <w:sz w:val="22"/>
          <w:szCs w:val="22"/>
        </w:rPr>
      </w:pPr>
    </w:p>
    <w:p w14:paraId="016C0C55" w14:textId="77777777" w:rsidR="00A11114" w:rsidRPr="00C40C77" w:rsidRDefault="00A11114" w:rsidP="00A11114">
      <w:pPr>
        <w:rPr>
          <w:b/>
          <w:color w:val="000000"/>
          <w:sz w:val="22"/>
          <w:szCs w:val="22"/>
        </w:rPr>
      </w:pPr>
      <w:r w:rsidRPr="00C40C77">
        <w:rPr>
          <w:b/>
          <w:color w:val="000000"/>
          <w:sz w:val="22"/>
          <w:szCs w:val="22"/>
        </w:rPr>
        <w:br w:type="page"/>
      </w:r>
    </w:p>
    <w:bookmarkEnd w:id="130"/>
    <w:p w14:paraId="05291425" w14:textId="77777777" w:rsidR="00A11114" w:rsidRPr="00C40C77" w:rsidRDefault="00A11114" w:rsidP="00567D43">
      <w:pPr>
        <w:keepNext/>
        <w:tabs>
          <w:tab w:val="left" w:pos="720"/>
        </w:tabs>
        <w:snapToGrid w:val="0"/>
        <w:outlineLvl w:val="1"/>
        <w:rPr>
          <w:b/>
          <w:bCs/>
          <w:sz w:val="22"/>
          <w:szCs w:val="22"/>
        </w:rPr>
      </w:pPr>
    </w:p>
    <w:p w14:paraId="3BDE5400" w14:textId="51B30FE5" w:rsidR="006A3213" w:rsidRPr="00C40C77" w:rsidRDefault="006A3213" w:rsidP="00B41BF7">
      <w:pPr>
        <w:keepNext/>
        <w:tabs>
          <w:tab w:val="left" w:pos="720"/>
        </w:tabs>
        <w:snapToGrid w:val="0"/>
        <w:jc w:val="right"/>
        <w:outlineLvl w:val="1"/>
        <w:rPr>
          <w:b/>
          <w:bCs/>
          <w:sz w:val="22"/>
          <w:szCs w:val="22"/>
        </w:rPr>
      </w:pPr>
      <w:bookmarkStart w:id="146" w:name="_Toc218752646"/>
      <w:r w:rsidRPr="00C40C77">
        <w:rPr>
          <w:b/>
          <w:bCs/>
          <w:sz w:val="22"/>
          <w:szCs w:val="22"/>
        </w:rPr>
        <w:t xml:space="preserve">Załącznik nr </w:t>
      </w:r>
      <w:r w:rsidR="00A11114" w:rsidRPr="00C40C77">
        <w:rPr>
          <w:b/>
          <w:bCs/>
          <w:sz w:val="22"/>
          <w:szCs w:val="22"/>
        </w:rPr>
        <w:t>14</w:t>
      </w:r>
      <w:r w:rsidR="005B4150" w:rsidRPr="00C40C77">
        <w:rPr>
          <w:b/>
          <w:bCs/>
          <w:sz w:val="22"/>
          <w:szCs w:val="22"/>
        </w:rPr>
        <w:t xml:space="preserve"> do </w:t>
      </w:r>
      <w:r w:rsidR="00B60CDC" w:rsidRPr="00C40C77">
        <w:rPr>
          <w:b/>
          <w:bCs/>
          <w:sz w:val="22"/>
          <w:szCs w:val="22"/>
        </w:rPr>
        <w:t>SWZ</w:t>
      </w:r>
      <w:r w:rsidR="004130B7" w:rsidRPr="00C40C77">
        <w:rPr>
          <w:b/>
          <w:bCs/>
          <w:sz w:val="22"/>
          <w:szCs w:val="22"/>
        </w:rPr>
        <w:t>.</w:t>
      </w:r>
      <w:r w:rsidR="00700467" w:rsidRPr="00C40C77">
        <w:rPr>
          <w:b/>
          <w:bCs/>
          <w:sz w:val="22"/>
          <w:szCs w:val="22"/>
        </w:rPr>
        <w:t xml:space="preserve"> Istotne postanowienia umow</w:t>
      </w:r>
      <w:r w:rsidR="00B41BF7" w:rsidRPr="00C40C77">
        <w:rPr>
          <w:b/>
          <w:bCs/>
          <w:sz w:val="22"/>
          <w:szCs w:val="22"/>
        </w:rPr>
        <w:t>y - IPU</w:t>
      </w:r>
      <w:bookmarkEnd w:id="146"/>
    </w:p>
    <w:p w14:paraId="5B49682E" w14:textId="77777777" w:rsidR="006A3213" w:rsidRPr="00C40C77" w:rsidRDefault="006A3213" w:rsidP="00D976EF">
      <w:pPr>
        <w:jc w:val="both"/>
        <w:rPr>
          <w:b/>
          <w:sz w:val="22"/>
          <w:szCs w:val="22"/>
        </w:rPr>
      </w:pPr>
    </w:p>
    <w:p w14:paraId="2A2E80EF" w14:textId="77777777" w:rsidR="00AF07A5" w:rsidRPr="00C40C77" w:rsidRDefault="00AF07A5" w:rsidP="00AF07A5">
      <w:pPr>
        <w:tabs>
          <w:tab w:val="left" w:pos="426"/>
        </w:tabs>
        <w:spacing w:before="120"/>
        <w:rPr>
          <w:b/>
          <w:sz w:val="22"/>
          <w:szCs w:val="22"/>
        </w:rPr>
      </w:pPr>
      <w:bookmarkStart w:id="147" w:name="_Hlk108342294"/>
      <w:r w:rsidRPr="00C40C77">
        <w:rPr>
          <w:b/>
          <w:sz w:val="22"/>
          <w:szCs w:val="22"/>
        </w:rPr>
        <w:t>Nr LRU:</w:t>
      </w:r>
      <w:r w:rsidRPr="00C40C77">
        <w:rPr>
          <w:b/>
          <w:color w:val="FF0000"/>
          <w:sz w:val="22"/>
          <w:szCs w:val="22"/>
        </w:rPr>
        <w:t xml:space="preserve"> …………………….. </w:t>
      </w:r>
    </w:p>
    <w:p w14:paraId="55150A98" w14:textId="77777777" w:rsidR="001F0989" w:rsidRPr="00C40C77" w:rsidRDefault="001F0989" w:rsidP="00D976EF">
      <w:pPr>
        <w:pStyle w:val="Tekstprzypisudolnego"/>
        <w:jc w:val="both"/>
        <w:rPr>
          <w:b/>
          <w:sz w:val="22"/>
          <w:szCs w:val="22"/>
        </w:rPr>
      </w:pPr>
    </w:p>
    <w:p w14:paraId="3DC17386" w14:textId="77777777" w:rsidR="00F71079" w:rsidRPr="00C40C77" w:rsidRDefault="00F71079" w:rsidP="00F71079">
      <w:pPr>
        <w:tabs>
          <w:tab w:val="left" w:pos="180"/>
          <w:tab w:val="left" w:pos="851"/>
        </w:tabs>
        <w:spacing w:before="20" w:after="20" w:line="22" w:lineRule="atLeast"/>
        <w:ind w:left="3960" w:hanging="3960"/>
        <w:jc w:val="center"/>
        <w:rPr>
          <w:b/>
          <w:iCs/>
          <w:sz w:val="22"/>
          <w:szCs w:val="22"/>
        </w:rPr>
      </w:pPr>
      <w:r w:rsidRPr="00C40C77">
        <w:rPr>
          <w:b/>
          <w:iCs/>
          <w:sz w:val="22"/>
          <w:szCs w:val="22"/>
        </w:rPr>
        <w:t>ISTOTNE POSTANOWIENIA UMOWY (IPU)</w:t>
      </w:r>
    </w:p>
    <w:p w14:paraId="0D0F8526" w14:textId="77777777" w:rsidR="00E66FA0" w:rsidRPr="00C40C77" w:rsidRDefault="00E66FA0" w:rsidP="00D976EF">
      <w:pPr>
        <w:spacing w:before="20" w:after="20" w:line="22" w:lineRule="atLeast"/>
        <w:jc w:val="center"/>
        <w:rPr>
          <w:sz w:val="22"/>
          <w:szCs w:val="22"/>
          <w:u w:val="single"/>
        </w:rPr>
      </w:pPr>
    </w:p>
    <w:p w14:paraId="201E778F" w14:textId="69094C3D" w:rsidR="00AF07A5" w:rsidRPr="00C40C77" w:rsidRDefault="00AF07A5" w:rsidP="00691E54">
      <w:pPr>
        <w:pStyle w:val="Zwykytekst"/>
        <w:numPr>
          <w:ilvl w:val="0"/>
          <w:numId w:val="34"/>
        </w:numPr>
        <w:ind w:left="426" w:hanging="426"/>
        <w:jc w:val="both"/>
        <w:rPr>
          <w:rFonts w:ascii="Times New Roman" w:hAnsi="Times New Roman" w:cs="Times New Roman"/>
          <w:sz w:val="22"/>
          <w:szCs w:val="22"/>
        </w:rPr>
      </w:pPr>
      <w:r w:rsidRPr="00C40C7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567D43" w:rsidRPr="00C40C77">
        <w:rPr>
          <w:rFonts w:ascii="Times New Roman" w:hAnsi="Times New Roman" w:cs="Times New Roman"/>
          <w:sz w:val="22"/>
          <w:szCs w:val="22"/>
        </w:rPr>
        <w:br/>
      </w:r>
      <w:r w:rsidRPr="00C40C77">
        <w:rPr>
          <w:rFonts w:ascii="Times New Roman" w:hAnsi="Times New Roman" w:cs="Times New Roman"/>
          <w:sz w:val="22"/>
          <w:szCs w:val="22"/>
        </w:rPr>
        <w:t>i w formie za pośrednictwem poczty elektronicznej.</w:t>
      </w:r>
    </w:p>
    <w:p w14:paraId="092F10BE" w14:textId="11726720" w:rsidR="00AF07A5" w:rsidRPr="00C40C77" w:rsidRDefault="00AF07A5" w:rsidP="00691E54">
      <w:pPr>
        <w:pStyle w:val="Zwykytekst"/>
        <w:numPr>
          <w:ilvl w:val="0"/>
          <w:numId w:val="34"/>
        </w:numPr>
        <w:ind w:left="426" w:hanging="426"/>
        <w:rPr>
          <w:rFonts w:ascii="Times New Roman" w:hAnsi="Times New Roman" w:cs="Times New Roman"/>
          <w:sz w:val="22"/>
          <w:szCs w:val="22"/>
        </w:rPr>
      </w:pPr>
      <w:r w:rsidRPr="00C40C77">
        <w:rPr>
          <w:rFonts w:ascii="Times New Roman" w:hAnsi="Times New Roman" w:cs="Times New Roman"/>
          <w:sz w:val="22"/>
          <w:szCs w:val="22"/>
        </w:rPr>
        <w:t>Strony przyjmują jako datę jej zawarcia - datę złożenia ostatniego podpisu.</w:t>
      </w:r>
    </w:p>
    <w:p w14:paraId="626DD6E7" w14:textId="77777777" w:rsidR="00F71079" w:rsidRPr="00C40C77" w:rsidRDefault="00F71079" w:rsidP="00F71079">
      <w:pPr>
        <w:pStyle w:val="Zwykytekst"/>
        <w:ind w:left="426"/>
        <w:rPr>
          <w:rFonts w:ascii="Times New Roman" w:hAnsi="Times New Roman" w:cs="Times New Roman"/>
          <w:sz w:val="22"/>
          <w:szCs w:val="22"/>
        </w:rPr>
      </w:pPr>
    </w:p>
    <w:p w14:paraId="26E38852" w14:textId="77777777" w:rsidR="007B4F5E" w:rsidRPr="00C40C77" w:rsidRDefault="007B4F5E" w:rsidP="007B4F5E">
      <w:pPr>
        <w:jc w:val="both"/>
        <w:rPr>
          <w:b/>
          <w:bCs/>
          <w:sz w:val="22"/>
          <w:szCs w:val="22"/>
        </w:rPr>
      </w:pPr>
      <w:r w:rsidRPr="00C40C77">
        <w:rPr>
          <w:b/>
          <w:bCs/>
          <w:sz w:val="22"/>
          <w:szCs w:val="22"/>
        </w:rPr>
        <w:t>Strony umowy:</w:t>
      </w:r>
    </w:p>
    <w:p w14:paraId="01F1881C" w14:textId="4B45C740" w:rsidR="007B4F5E" w:rsidRPr="00C40C77" w:rsidRDefault="007B4F5E" w:rsidP="007B4F5E">
      <w:pPr>
        <w:spacing w:before="120"/>
        <w:jc w:val="both"/>
        <w:rPr>
          <w:sz w:val="22"/>
          <w:szCs w:val="22"/>
        </w:rPr>
      </w:pPr>
      <w:r w:rsidRPr="00C40C77">
        <w:rPr>
          <w:b/>
          <w:bCs/>
          <w:sz w:val="22"/>
          <w:szCs w:val="22"/>
        </w:rPr>
        <w:t>POLSKA GRUPA GÓRNICZA S.A.</w:t>
      </w:r>
      <w:r w:rsidRPr="00C40C77">
        <w:rPr>
          <w:sz w:val="22"/>
          <w:szCs w:val="22"/>
        </w:rPr>
        <w:t xml:space="preserve"> z siedzibą w Katowicach przy ul. Powstańców 30, kod pocztowy </w:t>
      </w:r>
      <w:r w:rsidR="00C85ECF" w:rsidRPr="00C40C77">
        <w:rPr>
          <w:sz w:val="22"/>
          <w:szCs w:val="22"/>
        </w:rPr>
        <w:br/>
      </w:r>
      <w:r w:rsidRPr="00C40C77">
        <w:rPr>
          <w:sz w:val="22"/>
          <w:szCs w:val="22"/>
        </w:rPr>
        <w:t xml:space="preserve">40-039, </w:t>
      </w:r>
      <w:r w:rsidRPr="00C40C77">
        <w:rPr>
          <w:color w:val="FF0000"/>
          <w:sz w:val="22"/>
          <w:szCs w:val="22"/>
        </w:rPr>
        <w:t>Oddział …………………….., adres: ……………………, ul. ………</w:t>
      </w:r>
      <w:r w:rsidR="00C85ECF" w:rsidRPr="00C40C77">
        <w:rPr>
          <w:color w:val="FF0000"/>
          <w:sz w:val="22"/>
          <w:szCs w:val="22"/>
        </w:rPr>
        <w:t>…</w:t>
      </w:r>
      <w:r w:rsidRPr="00C40C77">
        <w:rPr>
          <w:color w:val="FF0000"/>
          <w:sz w:val="22"/>
          <w:szCs w:val="22"/>
        </w:rPr>
        <w:t xml:space="preserve">…………….., </w:t>
      </w:r>
      <w:r w:rsidRPr="00C40C77">
        <w:rPr>
          <w:sz w:val="22"/>
          <w:szCs w:val="22"/>
        </w:rPr>
        <w:t xml:space="preserve">zarejestrowaną przez Sąd Rejonowy Katowice-Wschód w Katowicach Wydział </w:t>
      </w:r>
      <w:r w:rsidR="001A6CB8" w:rsidRPr="00C40C77">
        <w:rPr>
          <w:sz w:val="22"/>
          <w:szCs w:val="22"/>
        </w:rPr>
        <w:t xml:space="preserve">VIII </w:t>
      </w:r>
      <w:r w:rsidRPr="00C40C77">
        <w:rPr>
          <w:sz w:val="22"/>
          <w:szCs w:val="22"/>
        </w:rPr>
        <w:t>Gospodarczy pod numerem KRS 0000709363, wysokość kapitału zakładowego całkowicie wpłaconego: 3 916 71</w:t>
      </w:r>
      <w:r w:rsidR="00141BA4" w:rsidRPr="00C40C77">
        <w:rPr>
          <w:sz w:val="22"/>
          <w:szCs w:val="22"/>
        </w:rPr>
        <w:t>9</w:t>
      </w:r>
      <w:r w:rsidRPr="00C40C77">
        <w:rPr>
          <w:sz w:val="22"/>
          <w:szCs w:val="22"/>
        </w:rPr>
        <w:t xml:space="preserve"> </w:t>
      </w:r>
      <w:r w:rsidR="00141BA4" w:rsidRPr="00C40C77">
        <w:rPr>
          <w:sz w:val="22"/>
          <w:szCs w:val="22"/>
        </w:rPr>
        <w:t>0</w:t>
      </w:r>
      <w:r w:rsidRPr="00C40C77">
        <w:rPr>
          <w:sz w:val="22"/>
          <w:szCs w:val="22"/>
        </w:rPr>
        <w:t xml:space="preserve">00,00 zł, </w:t>
      </w:r>
      <w:r w:rsidR="00DB7892" w:rsidRPr="00C40C77">
        <w:rPr>
          <w:sz w:val="22"/>
          <w:szCs w:val="22"/>
        </w:rPr>
        <w:br/>
      </w:r>
      <w:r w:rsidRPr="00C40C77">
        <w:rPr>
          <w:sz w:val="22"/>
          <w:szCs w:val="22"/>
        </w:rPr>
        <w:t xml:space="preserve">NIP 634-283-47-28, REGON: 360615984, </w:t>
      </w:r>
      <w:r w:rsidRPr="00C40C77">
        <w:rPr>
          <w:rFonts w:eastAsia="MS Mincho"/>
          <w:sz w:val="22"/>
          <w:szCs w:val="22"/>
        </w:rPr>
        <w:t xml:space="preserve">nr rejestrowy BDO  000014704, </w:t>
      </w:r>
      <w:r w:rsidRPr="00C40C77">
        <w:rPr>
          <w:sz w:val="22"/>
          <w:szCs w:val="22"/>
        </w:rPr>
        <w:t>zwaną w treści Umowy Zamawiającym, reprezentowana przez osoby umocowane</w:t>
      </w:r>
      <w:r w:rsidR="003C06DC" w:rsidRPr="00C40C77">
        <w:rPr>
          <w:sz w:val="22"/>
          <w:szCs w:val="22"/>
        </w:rPr>
        <w:t xml:space="preserve"> :</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2372"/>
        <w:gridCol w:w="2372"/>
        <w:gridCol w:w="2372"/>
      </w:tblGrid>
      <w:tr w:rsidR="003C06DC" w:rsidRPr="00C40C77" w14:paraId="7BFEDEF4" w14:textId="77777777" w:rsidTr="00B267C1">
        <w:trPr>
          <w:trHeight w:val="20"/>
        </w:trPr>
        <w:tc>
          <w:tcPr>
            <w:tcW w:w="5000" w:type="pct"/>
            <w:gridSpan w:val="4"/>
            <w:shd w:val="clear" w:color="auto" w:fill="F2F2F2" w:themeFill="background1" w:themeFillShade="F2"/>
            <w:vAlign w:val="center"/>
          </w:tcPr>
          <w:p w14:paraId="5A294312" w14:textId="77777777" w:rsidR="003C06DC" w:rsidRPr="00C40C77" w:rsidRDefault="003C06DC" w:rsidP="00B267C1">
            <w:pPr>
              <w:widowControl w:val="0"/>
              <w:tabs>
                <w:tab w:val="left" w:pos="284"/>
                <w:tab w:val="left" w:pos="851"/>
              </w:tabs>
              <w:ind w:left="284" w:hanging="284"/>
              <w:jc w:val="center"/>
              <w:rPr>
                <w:b/>
                <w:bCs/>
                <w:sz w:val="22"/>
                <w:szCs w:val="22"/>
              </w:rPr>
            </w:pPr>
            <w:r w:rsidRPr="00C40C77">
              <w:rPr>
                <w:b/>
                <w:bCs/>
                <w:sz w:val="22"/>
                <w:szCs w:val="22"/>
              </w:rPr>
              <w:t>ZAMAWIAJĄCY</w:t>
            </w:r>
          </w:p>
        </w:tc>
      </w:tr>
      <w:tr w:rsidR="003C06DC" w:rsidRPr="00C40C77" w14:paraId="239838B2" w14:textId="77777777" w:rsidTr="00B267C1">
        <w:trPr>
          <w:trHeight w:val="1007"/>
        </w:trPr>
        <w:tc>
          <w:tcPr>
            <w:tcW w:w="2499" w:type="pct"/>
            <w:gridSpan w:val="2"/>
            <w:vAlign w:val="center"/>
          </w:tcPr>
          <w:p w14:paraId="4641E04A" w14:textId="77777777" w:rsidR="003C06DC" w:rsidRPr="00C40C77" w:rsidRDefault="003C06DC" w:rsidP="00F71079">
            <w:pPr>
              <w:widowControl w:val="0"/>
              <w:rPr>
                <w:sz w:val="22"/>
                <w:szCs w:val="22"/>
              </w:rPr>
            </w:pPr>
          </w:p>
          <w:p w14:paraId="68465511" w14:textId="77777777" w:rsidR="003C06DC" w:rsidRPr="00C40C77" w:rsidRDefault="003C06DC" w:rsidP="00B267C1">
            <w:pPr>
              <w:widowControl w:val="0"/>
              <w:tabs>
                <w:tab w:val="left" w:pos="284"/>
                <w:tab w:val="left" w:pos="851"/>
              </w:tabs>
              <w:ind w:left="284" w:hanging="284"/>
              <w:jc w:val="center"/>
              <w:rPr>
                <w:b/>
                <w:bCs/>
                <w:sz w:val="22"/>
                <w:szCs w:val="22"/>
              </w:rPr>
            </w:pPr>
          </w:p>
        </w:tc>
        <w:tc>
          <w:tcPr>
            <w:tcW w:w="2501" w:type="pct"/>
            <w:gridSpan w:val="2"/>
            <w:vAlign w:val="center"/>
          </w:tcPr>
          <w:p w14:paraId="6D3A5360" w14:textId="77777777" w:rsidR="003C06DC" w:rsidRPr="00C40C77" w:rsidRDefault="003C06DC" w:rsidP="00B267C1">
            <w:pPr>
              <w:widowControl w:val="0"/>
              <w:jc w:val="center"/>
              <w:rPr>
                <w:sz w:val="22"/>
                <w:szCs w:val="22"/>
              </w:rPr>
            </w:pPr>
          </w:p>
          <w:p w14:paraId="719D80C9" w14:textId="77777777" w:rsidR="003C06DC" w:rsidRPr="00C40C77" w:rsidRDefault="003C06DC" w:rsidP="00B267C1">
            <w:pPr>
              <w:widowControl w:val="0"/>
              <w:jc w:val="center"/>
              <w:rPr>
                <w:sz w:val="22"/>
                <w:szCs w:val="22"/>
              </w:rPr>
            </w:pPr>
          </w:p>
          <w:p w14:paraId="584A5014" w14:textId="77777777" w:rsidR="003C06DC" w:rsidRPr="00C40C77" w:rsidRDefault="003C06DC" w:rsidP="00F71079">
            <w:pPr>
              <w:widowControl w:val="0"/>
              <w:rPr>
                <w:sz w:val="22"/>
                <w:szCs w:val="22"/>
              </w:rPr>
            </w:pPr>
          </w:p>
          <w:p w14:paraId="35EEFE9C" w14:textId="77777777" w:rsidR="003C06DC" w:rsidRPr="00C40C77" w:rsidRDefault="003C06DC" w:rsidP="00B267C1">
            <w:pPr>
              <w:widowControl w:val="0"/>
              <w:jc w:val="center"/>
              <w:rPr>
                <w:sz w:val="22"/>
                <w:szCs w:val="22"/>
              </w:rPr>
            </w:pPr>
          </w:p>
          <w:p w14:paraId="2CAA7D5E" w14:textId="77777777" w:rsidR="003C06DC" w:rsidRPr="00C40C77" w:rsidRDefault="003C06DC" w:rsidP="00B267C1">
            <w:pPr>
              <w:widowControl w:val="0"/>
              <w:tabs>
                <w:tab w:val="left" w:pos="284"/>
                <w:tab w:val="left" w:pos="851"/>
              </w:tabs>
              <w:ind w:left="284" w:hanging="284"/>
              <w:jc w:val="center"/>
              <w:rPr>
                <w:b/>
                <w:bCs/>
                <w:sz w:val="22"/>
                <w:szCs w:val="22"/>
              </w:rPr>
            </w:pPr>
          </w:p>
        </w:tc>
      </w:tr>
      <w:tr w:rsidR="003C06DC" w:rsidRPr="00C40C77" w14:paraId="7BC93045" w14:textId="77777777" w:rsidTr="00B267C1">
        <w:trPr>
          <w:trHeight w:val="564"/>
        </w:trPr>
        <w:tc>
          <w:tcPr>
            <w:tcW w:w="1250" w:type="pct"/>
            <w:shd w:val="clear" w:color="auto" w:fill="F2F2F2" w:themeFill="background1" w:themeFillShade="F2"/>
            <w:vAlign w:val="center"/>
          </w:tcPr>
          <w:p w14:paraId="21C3CB53" w14:textId="77777777" w:rsidR="003C06DC" w:rsidRPr="00C40C77" w:rsidRDefault="003C06DC" w:rsidP="00B267C1">
            <w:pPr>
              <w:ind w:left="-108" w:right="-108"/>
              <w:jc w:val="center"/>
              <w:rPr>
                <w:sz w:val="22"/>
                <w:szCs w:val="22"/>
              </w:rPr>
            </w:pPr>
            <w:r w:rsidRPr="00C40C77">
              <w:rPr>
                <w:sz w:val="22"/>
                <w:szCs w:val="22"/>
              </w:rPr>
              <w:t>Sekretarz Komisji Przetargowej lub</w:t>
            </w:r>
          </w:p>
          <w:p w14:paraId="6F5BEDA4" w14:textId="77777777" w:rsidR="003C06DC" w:rsidRPr="00C40C77" w:rsidRDefault="003C06DC" w:rsidP="00B267C1">
            <w:pPr>
              <w:widowControl w:val="0"/>
              <w:tabs>
                <w:tab w:val="left" w:pos="284"/>
                <w:tab w:val="left" w:pos="851"/>
              </w:tabs>
              <w:ind w:left="-108" w:right="-108"/>
              <w:jc w:val="center"/>
              <w:rPr>
                <w:b/>
                <w:bCs/>
                <w:sz w:val="22"/>
                <w:szCs w:val="22"/>
              </w:rPr>
            </w:pPr>
            <w:r w:rsidRPr="00C40C77">
              <w:rPr>
                <w:sz w:val="22"/>
                <w:szCs w:val="22"/>
              </w:rPr>
              <w:t>inna osoba wyznaczona</w:t>
            </w:r>
          </w:p>
        </w:tc>
        <w:tc>
          <w:tcPr>
            <w:tcW w:w="1250" w:type="pct"/>
            <w:shd w:val="clear" w:color="auto" w:fill="F2F2F2" w:themeFill="background1" w:themeFillShade="F2"/>
            <w:vAlign w:val="center"/>
          </w:tcPr>
          <w:p w14:paraId="34B89926" w14:textId="77777777" w:rsidR="003C06DC" w:rsidRPr="00C40C77" w:rsidRDefault="003C06DC" w:rsidP="00B267C1">
            <w:pPr>
              <w:widowControl w:val="0"/>
              <w:ind w:left="-108" w:right="-108"/>
              <w:jc w:val="center"/>
              <w:rPr>
                <w:b/>
                <w:bCs/>
                <w:sz w:val="22"/>
                <w:szCs w:val="22"/>
              </w:rPr>
            </w:pPr>
            <w:r w:rsidRPr="00C40C77">
              <w:rPr>
                <w:sz w:val="22"/>
                <w:szCs w:val="22"/>
              </w:rPr>
              <w:t>Osoby odpowiedzialne za nadzór i realizację umowy ze strony Zamawiającego</w:t>
            </w:r>
          </w:p>
        </w:tc>
        <w:tc>
          <w:tcPr>
            <w:tcW w:w="1250" w:type="pct"/>
            <w:shd w:val="clear" w:color="auto" w:fill="F2F2F2" w:themeFill="background1" w:themeFillShade="F2"/>
            <w:vAlign w:val="center"/>
          </w:tcPr>
          <w:p w14:paraId="28D8284A" w14:textId="77777777" w:rsidR="003C06DC" w:rsidRPr="00C40C77" w:rsidRDefault="003C06DC" w:rsidP="00B267C1">
            <w:pPr>
              <w:widowControl w:val="0"/>
              <w:ind w:left="-108" w:right="-108"/>
              <w:jc w:val="center"/>
              <w:rPr>
                <w:b/>
                <w:bCs/>
                <w:sz w:val="22"/>
                <w:szCs w:val="22"/>
              </w:rPr>
            </w:pPr>
            <w:r w:rsidRPr="00C40C77">
              <w:rPr>
                <w:sz w:val="22"/>
                <w:szCs w:val="22"/>
              </w:rPr>
              <w:t>Dział Prawny</w:t>
            </w:r>
          </w:p>
        </w:tc>
        <w:tc>
          <w:tcPr>
            <w:tcW w:w="1250" w:type="pct"/>
            <w:shd w:val="clear" w:color="auto" w:fill="F2F2F2" w:themeFill="background1" w:themeFillShade="F2"/>
            <w:vAlign w:val="center"/>
          </w:tcPr>
          <w:p w14:paraId="078E5E6D" w14:textId="77777777" w:rsidR="003C06DC" w:rsidRPr="00C40C77" w:rsidRDefault="003C06DC" w:rsidP="00B267C1">
            <w:pPr>
              <w:widowControl w:val="0"/>
              <w:ind w:left="-108" w:right="-108"/>
              <w:jc w:val="center"/>
              <w:rPr>
                <w:b/>
                <w:bCs/>
                <w:sz w:val="22"/>
                <w:szCs w:val="22"/>
              </w:rPr>
            </w:pPr>
            <w:r w:rsidRPr="00C40C77">
              <w:rPr>
                <w:sz w:val="22"/>
                <w:szCs w:val="22"/>
              </w:rPr>
              <w:t>Osoba odpowiedzialna w zakresie RODO</w:t>
            </w:r>
          </w:p>
        </w:tc>
      </w:tr>
      <w:tr w:rsidR="003C06DC" w:rsidRPr="00C40C77" w14:paraId="466B7BF7" w14:textId="77777777" w:rsidTr="00C85ECF">
        <w:trPr>
          <w:trHeight w:val="512"/>
        </w:trPr>
        <w:tc>
          <w:tcPr>
            <w:tcW w:w="1250" w:type="pct"/>
            <w:vAlign w:val="center"/>
          </w:tcPr>
          <w:p w14:paraId="704DBB81" w14:textId="77777777" w:rsidR="003C06DC" w:rsidRPr="00C40C77" w:rsidRDefault="003C06DC" w:rsidP="00B267C1">
            <w:pPr>
              <w:widowControl w:val="0"/>
              <w:jc w:val="center"/>
              <w:rPr>
                <w:sz w:val="22"/>
                <w:szCs w:val="22"/>
              </w:rPr>
            </w:pPr>
          </w:p>
          <w:p w14:paraId="711F2831" w14:textId="77777777" w:rsidR="003C06DC" w:rsidRPr="00C40C77" w:rsidRDefault="003C06DC" w:rsidP="00B267C1">
            <w:pPr>
              <w:widowControl w:val="0"/>
              <w:jc w:val="center"/>
              <w:rPr>
                <w:sz w:val="22"/>
                <w:szCs w:val="22"/>
              </w:rPr>
            </w:pPr>
          </w:p>
          <w:p w14:paraId="5355C208" w14:textId="77777777" w:rsidR="003C06DC" w:rsidRPr="00C40C77" w:rsidRDefault="003C06DC" w:rsidP="00B267C1">
            <w:pPr>
              <w:widowControl w:val="0"/>
              <w:jc w:val="center"/>
              <w:rPr>
                <w:sz w:val="22"/>
                <w:szCs w:val="22"/>
              </w:rPr>
            </w:pPr>
          </w:p>
          <w:p w14:paraId="1C018BD8" w14:textId="77777777" w:rsidR="003C06DC" w:rsidRPr="00C40C77" w:rsidRDefault="003C06DC" w:rsidP="00B267C1">
            <w:pPr>
              <w:widowControl w:val="0"/>
              <w:jc w:val="center"/>
              <w:rPr>
                <w:sz w:val="22"/>
                <w:szCs w:val="22"/>
              </w:rPr>
            </w:pPr>
          </w:p>
          <w:p w14:paraId="01B77C68" w14:textId="77777777" w:rsidR="003C06DC" w:rsidRPr="00C40C77" w:rsidRDefault="003C06DC" w:rsidP="00C85ECF">
            <w:pPr>
              <w:rPr>
                <w:sz w:val="22"/>
                <w:szCs w:val="22"/>
              </w:rPr>
            </w:pPr>
          </w:p>
        </w:tc>
        <w:tc>
          <w:tcPr>
            <w:tcW w:w="1250" w:type="pct"/>
            <w:vAlign w:val="center"/>
          </w:tcPr>
          <w:p w14:paraId="772C631E" w14:textId="77777777" w:rsidR="003C06DC" w:rsidRPr="00C40C77" w:rsidRDefault="003C06DC" w:rsidP="00B267C1">
            <w:pPr>
              <w:widowControl w:val="0"/>
              <w:jc w:val="center"/>
              <w:rPr>
                <w:sz w:val="22"/>
                <w:szCs w:val="22"/>
              </w:rPr>
            </w:pPr>
          </w:p>
          <w:p w14:paraId="43C4370F" w14:textId="77777777" w:rsidR="003C06DC" w:rsidRPr="00C40C77" w:rsidRDefault="003C06DC" w:rsidP="00C85ECF">
            <w:pPr>
              <w:widowControl w:val="0"/>
              <w:rPr>
                <w:sz w:val="22"/>
                <w:szCs w:val="22"/>
              </w:rPr>
            </w:pPr>
          </w:p>
          <w:p w14:paraId="598103E1" w14:textId="77777777" w:rsidR="003C06DC" w:rsidRPr="00C40C77" w:rsidRDefault="003C06DC" w:rsidP="00B267C1">
            <w:pPr>
              <w:widowControl w:val="0"/>
              <w:jc w:val="center"/>
              <w:rPr>
                <w:sz w:val="22"/>
                <w:szCs w:val="22"/>
              </w:rPr>
            </w:pPr>
          </w:p>
          <w:p w14:paraId="457EA8E1" w14:textId="77777777" w:rsidR="003C06DC" w:rsidRPr="00C40C77" w:rsidRDefault="003C06DC" w:rsidP="00B267C1">
            <w:pPr>
              <w:widowControl w:val="0"/>
              <w:ind w:left="34" w:hanging="34"/>
              <w:jc w:val="center"/>
              <w:rPr>
                <w:sz w:val="22"/>
                <w:szCs w:val="22"/>
              </w:rPr>
            </w:pPr>
          </w:p>
        </w:tc>
        <w:tc>
          <w:tcPr>
            <w:tcW w:w="1250" w:type="pct"/>
            <w:vAlign w:val="center"/>
          </w:tcPr>
          <w:p w14:paraId="272186EC" w14:textId="77777777" w:rsidR="003C06DC" w:rsidRPr="00C40C77" w:rsidRDefault="003C06DC" w:rsidP="00B267C1">
            <w:pPr>
              <w:widowControl w:val="0"/>
              <w:jc w:val="center"/>
              <w:rPr>
                <w:color w:val="00B050"/>
                <w:sz w:val="22"/>
                <w:szCs w:val="22"/>
              </w:rPr>
            </w:pPr>
          </w:p>
          <w:p w14:paraId="019BC1A6" w14:textId="77777777" w:rsidR="003C06DC" w:rsidRPr="00C40C77" w:rsidRDefault="003C06DC" w:rsidP="00C85ECF">
            <w:pPr>
              <w:widowControl w:val="0"/>
              <w:rPr>
                <w:color w:val="00B050"/>
                <w:sz w:val="22"/>
                <w:szCs w:val="22"/>
              </w:rPr>
            </w:pPr>
          </w:p>
          <w:p w14:paraId="4F60BF51" w14:textId="77777777" w:rsidR="003C06DC" w:rsidRPr="00C40C77" w:rsidRDefault="003C06DC" w:rsidP="00B267C1">
            <w:pPr>
              <w:widowControl w:val="0"/>
              <w:jc w:val="center"/>
              <w:rPr>
                <w:color w:val="00B050"/>
                <w:sz w:val="22"/>
                <w:szCs w:val="22"/>
              </w:rPr>
            </w:pPr>
          </w:p>
        </w:tc>
        <w:tc>
          <w:tcPr>
            <w:tcW w:w="1250" w:type="pct"/>
            <w:vAlign w:val="center"/>
          </w:tcPr>
          <w:p w14:paraId="4D98613D" w14:textId="77777777" w:rsidR="003C06DC" w:rsidRPr="00C40C77" w:rsidRDefault="003C06DC" w:rsidP="00B267C1">
            <w:pPr>
              <w:widowControl w:val="0"/>
              <w:jc w:val="center"/>
              <w:rPr>
                <w:color w:val="00B050"/>
                <w:sz w:val="22"/>
                <w:szCs w:val="22"/>
              </w:rPr>
            </w:pPr>
          </w:p>
          <w:p w14:paraId="69D74C28" w14:textId="77777777" w:rsidR="003C06DC" w:rsidRPr="00C40C77" w:rsidRDefault="003C06DC" w:rsidP="00B267C1">
            <w:pPr>
              <w:widowControl w:val="0"/>
              <w:jc w:val="center"/>
              <w:rPr>
                <w:color w:val="00B050"/>
                <w:sz w:val="22"/>
                <w:szCs w:val="22"/>
              </w:rPr>
            </w:pPr>
          </w:p>
          <w:p w14:paraId="21BD2109" w14:textId="77777777" w:rsidR="003C06DC" w:rsidRPr="00C40C77" w:rsidRDefault="003C06DC" w:rsidP="00C85ECF">
            <w:pPr>
              <w:widowControl w:val="0"/>
              <w:rPr>
                <w:color w:val="00B050"/>
                <w:sz w:val="22"/>
                <w:szCs w:val="22"/>
              </w:rPr>
            </w:pPr>
          </w:p>
          <w:p w14:paraId="6FA92132" w14:textId="77777777" w:rsidR="003C06DC" w:rsidRPr="00C40C77" w:rsidRDefault="003C06DC" w:rsidP="00B267C1">
            <w:pPr>
              <w:widowControl w:val="0"/>
              <w:jc w:val="center"/>
              <w:rPr>
                <w:color w:val="00B050"/>
                <w:sz w:val="22"/>
                <w:szCs w:val="22"/>
              </w:rPr>
            </w:pPr>
          </w:p>
        </w:tc>
      </w:tr>
    </w:tbl>
    <w:p w14:paraId="29FF573D" w14:textId="77777777" w:rsidR="007B4F5E" w:rsidRPr="00C40C77" w:rsidRDefault="007B4F5E" w:rsidP="007B4F5E">
      <w:pPr>
        <w:jc w:val="both"/>
        <w:rPr>
          <w:sz w:val="22"/>
          <w:szCs w:val="22"/>
        </w:rPr>
      </w:pPr>
    </w:p>
    <w:p w14:paraId="43C29A6D" w14:textId="77777777" w:rsidR="007B4F5E" w:rsidRPr="00C40C77" w:rsidRDefault="007B4F5E" w:rsidP="007B4F5E">
      <w:pPr>
        <w:jc w:val="both"/>
        <w:rPr>
          <w:b/>
          <w:bCs/>
          <w:sz w:val="22"/>
          <w:szCs w:val="22"/>
        </w:rPr>
      </w:pPr>
      <w:r w:rsidRPr="00C40C77">
        <w:rPr>
          <w:b/>
          <w:bCs/>
          <w:sz w:val="22"/>
          <w:szCs w:val="22"/>
        </w:rPr>
        <w:t>i</w:t>
      </w:r>
    </w:p>
    <w:p w14:paraId="1BAB1B38" w14:textId="77777777" w:rsidR="007B4F5E" w:rsidRPr="00C40C77" w:rsidRDefault="007B4F5E" w:rsidP="007B4F5E">
      <w:pPr>
        <w:jc w:val="both"/>
        <w:rPr>
          <w:sz w:val="22"/>
          <w:szCs w:val="22"/>
        </w:rPr>
      </w:pPr>
    </w:p>
    <w:p w14:paraId="0E400219" w14:textId="77777777" w:rsidR="007B4F5E" w:rsidRPr="00C40C77" w:rsidRDefault="007B4F5E" w:rsidP="007B4F5E">
      <w:pPr>
        <w:rPr>
          <w:i/>
          <w:color w:val="FF0000"/>
          <w:sz w:val="22"/>
          <w:szCs w:val="22"/>
        </w:rPr>
      </w:pPr>
      <w:r w:rsidRPr="00C40C77">
        <w:rPr>
          <w:i/>
          <w:color w:val="FF0000"/>
          <w:sz w:val="22"/>
          <w:szCs w:val="22"/>
        </w:rPr>
        <w:t>(w przypadku działalności gospodarczej prowadzonej osobiście)</w:t>
      </w:r>
    </w:p>
    <w:p w14:paraId="489D28E3" w14:textId="77777777" w:rsidR="007B4F5E" w:rsidRPr="00C40C77" w:rsidRDefault="007B4F5E" w:rsidP="007B4F5E">
      <w:pPr>
        <w:jc w:val="both"/>
        <w:rPr>
          <w:sz w:val="22"/>
          <w:szCs w:val="22"/>
        </w:rPr>
      </w:pPr>
      <w:r w:rsidRPr="00C40C77">
        <w:rPr>
          <w:b/>
          <w:bCs/>
          <w:sz w:val="22"/>
          <w:szCs w:val="22"/>
        </w:rPr>
        <w:t>Pan/Pani</w:t>
      </w:r>
      <w:r w:rsidRPr="00C40C77">
        <w:rPr>
          <w:sz w:val="22"/>
          <w:szCs w:val="22"/>
        </w:rPr>
        <w:t xml:space="preserve">  ……………………………………… prowadzącym działalność pod nazwą …………………………. z siedzibą w ……………………. ul. …………………….. , zarejestrowaną w Centralnej Ewidencji i Informacji o Działalności Gospodarczej, NIP: …….. REGON: ………….…………….,  zwanym/ą  w treści Umowy </w:t>
      </w:r>
      <w:r w:rsidRPr="00C40C77">
        <w:rPr>
          <w:b/>
          <w:sz w:val="22"/>
          <w:szCs w:val="22"/>
        </w:rPr>
        <w:t>Wykonawcą</w:t>
      </w:r>
      <w:r w:rsidRPr="00C40C77">
        <w:rPr>
          <w:sz w:val="22"/>
          <w:szCs w:val="22"/>
        </w:rPr>
        <w:t>, reprezentowany/a przez osobę/y umocowane</w:t>
      </w:r>
    </w:p>
    <w:p w14:paraId="503661F5" w14:textId="77777777" w:rsidR="007B4F5E" w:rsidRPr="00C40C77" w:rsidRDefault="007B4F5E" w:rsidP="007B4F5E">
      <w:pPr>
        <w:ind w:left="720"/>
        <w:jc w:val="both"/>
        <w:rPr>
          <w:sz w:val="22"/>
          <w:szCs w:val="22"/>
        </w:rPr>
      </w:pPr>
    </w:p>
    <w:p w14:paraId="5158D782" w14:textId="77777777" w:rsidR="007B4F5E" w:rsidRPr="00C40C77" w:rsidRDefault="007B4F5E" w:rsidP="007B4F5E">
      <w:pPr>
        <w:jc w:val="both"/>
        <w:rPr>
          <w:color w:val="FF0000"/>
          <w:sz w:val="22"/>
          <w:szCs w:val="22"/>
        </w:rPr>
      </w:pPr>
      <w:r w:rsidRPr="00C40C77">
        <w:rPr>
          <w:i/>
          <w:color w:val="FF0000"/>
          <w:sz w:val="22"/>
          <w:szCs w:val="22"/>
        </w:rPr>
        <w:t>(w przypadku spółki kapitałowej)</w:t>
      </w:r>
      <w:r w:rsidRPr="00C40C77">
        <w:rPr>
          <w:color w:val="FF0000"/>
          <w:sz w:val="22"/>
          <w:szCs w:val="22"/>
        </w:rPr>
        <w:t xml:space="preserve">  </w:t>
      </w:r>
    </w:p>
    <w:p w14:paraId="58507875" w14:textId="77777777" w:rsidR="007B4F5E" w:rsidRPr="00C40C77" w:rsidRDefault="007B4F5E" w:rsidP="007B4F5E">
      <w:pPr>
        <w:jc w:val="both"/>
        <w:rPr>
          <w:sz w:val="22"/>
          <w:szCs w:val="22"/>
        </w:rPr>
      </w:pPr>
      <w:r w:rsidRPr="00C40C77">
        <w:rPr>
          <w:sz w:val="22"/>
          <w:szCs w:val="22"/>
        </w:rPr>
        <w:t xml:space="preserve">……………………… z siedzibą ……………. przy ul. ………………, kod pocztowy ……………., zarejestrowaną przez Sąd Rejonowy …………… w …………. pod numerem KRS ………………, wysokość kapitału zakładowego: …………… zł, REGON: …………., NIP ……………, </w:t>
      </w:r>
    </w:p>
    <w:p w14:paraId="2229FF5E" w14:textId="77777777" w:rsidR="007B4F5E" w:rsidRPr="00C40C77" w:rsidRDefault="007B4F5E" w:rsidP="007B4F5E">
      <w:pPr>
        <w:jc w:val="both"/>
        <w:rPr>
          <w:sz w:val="22"/>
          <w:szCs w:val="22"/>
        </w:rPr>
      </w:pPr>
      <w:r w:rsidRPr="00C40C77">
        <w:rPr>
          <w:sz w:val="22"/>
          <w:szCs w:val="22"/>
        </w:rPr>
        <w:t xml:space="preserve">zwaną w treści Umowy </w:t>
      </w:r>
      <w:r w:rsidRPr="00C40C77">
        <w:rPr>
          <w:b/>
          <w:sz w:val="22"/>
          <w:szCs w:val="22"/>
        </w:rPr>
        <w:t>Wykonawcą</w:t>
      </w:r>
      <w:r w:rsidRPr="00C40C77">
        <w:rPr>
          <w:sz w:val="22"/>
          <w:szCs w:val="22"/>
        </w:rPr>
        <w:t>, reprezentowana przez osoby umocowane.</w:t>
      </w:r>
    </w:p>
    <w:p w14:paraId="40366AFA" w14:textId="77777777" w:rsidR="007B4F5E" w:rsidRPr="00C40C77" w:rsidRDefault="007B4F5E" w:rsidP="007B4F5E">
      <w:pPr>
        <w:ind w:left="720"/>
        <w:rPr>
          <w:sz w:val="22"/>
          <w:szCs w:val="22"/>
        </w:rPr>
      </w:pPr>
    </w:p>
    <w:p w14:paraId="02B2CAA5" w14:textId="77777777" w:rsidR="007B4F5E" w:rsidRPr="00C40C77" w:rsidRDefault="007B4F5E" w:rsidP="007B4F5E">
      <w:pPr>
        <w:rPr>
          <w:sz w:val="22"/>
          <w:szCs w:val="22"/>
        </w:rPr>
      </w:pPr>
      <w:r w:rsidRPr="00C40C77">
        <w:rPr>
          <w:i/>
          <w:color w:val="FF0000"/>
          <w:sz w:val="22"/>
          <w:szCs w:val="22"/>
        </w:rPr>
        <w:t>(w przypadku spółki cywilnej)</w:t>
      </w:r>
    </w:p>
    <w:p w14:paraId="2014DCE8" w14:textId="77777777" w:rsidR="007B4F5E" w:rsidRPr="00C40C77" w:rsidRDefault="007B4F5E" w:rsidP="007B4F5E">
      <w:pPr>
        <w:jc w:val="both"/>
        <w:rPr>
          <w:sz w:val="22"/>
          <w:szCs w:val="22"/>
        </w:rPr>
      </w:pPr>
      <w:r w:rsidRPr="00C40C77">
        <w:rPr>
          <w:b/>
          <w:sz w:val="22"/>
          <w:szCs w:val="22"/>
        </w:rPr>
        <w:t>Pan/Pani</w:t>
      </w:r>
      <w:r w:rsidRPr="00C40C77">
        <w:rPr>
          <w:sz w:val="22"/>
          <w:szCs w:val="22"/>
        </w:rPr>
        <w:t xml:space="preserve"> ………………………………… zarejestrowanym/ą w Centralnej Ewidencji i Informacji o Działalności Gospodarczej, NIP: ………………..</w:t>
      </w:r>
    </w:p>
    <w:p w14:paraId="5B6B7644" w14:textId="77777777" w:rsidR="007B4F5E" w:rsidRPr="00C40C77" w:rsidRDefault="007B4F5E" w:rsidP="007B4F5E">
      <w:pPr>
        <w:jc w:val="both"/>
        <w:rPr>
          <w:sz w:val="22"/>
          <w:szCs w:val="22"/>
        </w:rPr>
      </w:pPr>
      <w:r w:rsidRPr="00C40C77">
        <w:rPr>
          <w:b/>
          <w:sz w:val="22"/>
          <w:szCs w:val="22"/>
        </w:rPr>
        <w:lastRenderedPageBreak/>
        <w:t>Pan/Pani</w:t>
      </w:r>
      <w:r w:rsidRPr="00C40C77">
        <w:rPr>
          <w:sz w:val="22"/>
          <w:szCs w:val="22"/>
        </w:rPr>
        <w:t xml:space="preserve"> ………………………………… zarejestrowanym/ą w Centralnej Ewidencji i Informacji o Działalności Gospodarczej, NIP: ………………..</w:t>
      </w:r>
    </w:p>
    <w:p w14:paraId="44A4F235" w14:textId="77777777" w:rsidR="007B4F5E" w:rsidRPr="00C40C77" w:rsidRDefault="007B4F5E" w:rsidP="007B4F5E">
      <w:pPr>
        <w:jc w:val="both"/>
        <w:rPr>
          <w:sz w:val="22"/>
          <w:szCs w:val="22"/>
        </w:rPr>
      </w:pPr>
      <w:r w:rsidRPr="00C40C77">
        <w:rPr>
          <w:b/>
          <w:sz w:val="22"/>
          <w:szCs w:val="22"/>
        </w:rPr>
        <w:t>wspólnie prowadzącymi działalność gospodarczą w formie spółki cywilnej</w:t>
      </w:r>
      <w:r w:rsidRPr="00C40C77">
        <w:rPr>
          <w:sz w:val="22"/>
          <w:szCs w:val="22"/>
        </w:rPr>
        <w:t xml:space="preserve"> pod nazwą ……….….  z siedzibą w ……………………………  ul………………………, NIP: ……………….. zwanymi w treści Umowy </w:t>
      </w:r>
      <w:r w:rsidRPr="00C40C77">
        <w:rPr>
          <w:b/>
          <w:sz w:val="22"/>
          <w:szCs w:val="22"/>
        </w:rPr>
        <w:t>Wykonawcą</w:t>
      </w:r>
      <w:r w:rsidRPr="00C40C77">
        <w:rPr>
          <w:sz w:val="22"/>
          <w:szCs w:val="22"/>
        </w:rPr>
        <w:t>, reprezentowana przez osoby umocowane.</w:t>
      </w:r>
    </w:p>
    <w:p w14:paraId="06ECBD7D" w14:textId="77777777" w:rsidR="007B4F5E" w:rsidRPr="00C40C77" w:rsidRDefault="007B4F5E" w:rsidP="007B4F5E">
      <w:pPr>
        <w:ind w:left="720"/>
        <w:jc w:val="both"/>
        <w:rPr>
          <w:sz w:val="22"/>
          <w:szCs w:val="22"/>
        </w:rPr>
      </w:pPr>
    </w:p>
    <w:p w14:paraId="7AD12438" w14:textId="77777777" w:rsidR="00F71079" w:rsidRPr="00C40C77" w:rsidRDefault="00F71079" w:rsidP="007B4F5E">
      <w:pPr>
        <w:rPr>
          <w:i/>
          <w:color w:val="FF0000"/>
          <w:sz w:val="22"/>
          <w:szCs w:val="22"/>
        </w:rPr>
      </w:pPr>
    </w:p>
    <w:p w14:paraId="432E1CE8" w14:textId="307B073B" w:rsidR="007B4F5E" w:rsidRPr="00C40C77" w:rsidRDefault="007B4F5E" w:rsidP="007B4F5E">
      <w:pPr>
        <w:rPr>
          <w:color w:val="FF0000"/>
          <w:sz w:val="22"/>
          <w:szCs w:val="22"/>
        </w:rPr>
      </w:pPr>
      <w:r w:rsidRPr="00C40C77">
        <w:rPr>
          <w:i/>
          <w:color w:val="FF0000"/>
          <w:sz w:val="22"/>
          <w:szCs w:val="22"/>
        </w:rPr>
        <w:t>(w przypadku Konsorcjum)</w:t>
      </w:r>
    </w:p>
    <w:p w14:paraId="5B17C878" w14:textId="77777777" w:rsidR="007B4F5E" w:rsidRPr="00C40C77" w:rsidRDefault="007B4F5E" w:rsidP="007B4F5E">
      <w:pPr>
        <w:rPr>
          <w:sz w:val="22"/>
          <w:szCs w:val="22"/>
        </w:rPr>
      </w:pPr>
      <w:r w:rsidRPr="00C40C77">
        <w:rPr>
          <w:b/>
          <w:bCs/>
          <w:sz w:val="22"/>
          <w:szCs w:val="22"/>
        </w:rPr>
        <w:t>Konsorcjum firm</w:t>
      </w:r>
      <w:r w:rsidRPr="00C40C77">
        <w:rPr>
          <w:sz w:val="22"/>
          <w:szCs w:val="22"/>
        </w:rPr>
        <w:t>:</w:t>
      </w:r>
    </w:p>
    <w:p w14:paraId="3A729BC8" w14:textId="3C2B192C" w:rsidR="007B4F5E" w:rsidRPr="00C40C77" w:rsidRDefault="007B4F5E" w:rsidP="00691E54">
      <w:pPr>
        <w:numPr>
          <w:ilvl w:val="1"/>
          <w:numId w:val="42"/>
        </w:numPr>
        <w:tabs>
          <w:tab w:val="clear" w:pos="785"/>
        </w:tabs>
        <w:ind w:left="426" w:hanging="426"/>
        <w:jc w:val="both"/>
        <w:rPr>
          <w:color w:val="FF0000"/>
          <w:sz w:val="22"/>
          <w:szCs w:val="22"/>
        </w:rPr>
      </w:pPr>
      <w:r w:rsidRPr="00C40C77">
        <w:rPr>
          <w:b/>
          <w:sz w:val="22"/>
          <w:szCs w:val="22"/>
        </w:rPr>
        <w:t>Lider</w:t>
      </w:r>
      <w:r w:rsidRPr="00C40C77">
        <w:rPr>
          <w:sz w:val="22"/>
          <w:szCs w:val="22"/>
        </w:rPr>
        <w:t xml:space="preserve"> -  ……………….... z siedzibą ………………. przy ul. …………, kod pocztowy ………., zarejestrowaną przez Sąd Rejonowy …………………….… w ……………………. pod numerem KRS …………………, wysokość kapitału zakładowego: ……………. zł, REGON: ……….……., </w:t>
      </w:r>
      <w:r w:rsidR="00DB7892" w:rsidRPr="00C40C77">
        <w:rPr>
          <w:sz w:val="22"/>
          <w:szCs w:val="22"/>
        </w:rPr>
        <w:br/>
      </w:r>
      <w:r w:rsidRPr="00C40C77">
        <w:rPr>
          <w:sz w:val="22"/>
          <w:szCs w:val="22"/>
        </w:rPr>
        <w:t>NIP …………………</w:t>
      </w:r>
      <w:r w:rsidRPr="00C40C77">
        <w:rPr>
          <w:color w:val="FF0000"/>
          <w:sz w:val="22"/>
          <w:szCs w:val="22"/>
        </w:rPr>
        <w:t xml:space="preserve"> (</w:t>
      </w:r>
      <w:r w:rsidRPr="00C40C77">
        <w:rPr>
          <w:i/>
          <w:color w:val="FF0000"/>
          <w:sz w:val="22"/>
          <w:szCs w:val="22"/>
        </w:rPr>
        <w:t>sprawdzić, czy pełnomocnik jest liderem konsorcjum)</w:t>
      </w:r>
    </w:p>
    <w:p w14:paraId="59CF089E" w14:textId="5C71877F" w:rsidR="007B4F5E" w:rsidRPr="00C40C77" w:rsidRDefault="007B4F5E" w:rsidP="00691E54">
      <w:pPr>
        <w:numPr>
          <w:ilvl w:val="1"/>
          <w:numId w:val="42"/>
        </w:numPr>
        <w:tabs>
          <w:tab w:val="clear" w:pos="785"/>
          <w:tab w:val="num" w:pos="567"/>
        </w:tabs>
        <w:ind w:left="284" w:hanging="284"/>
        <w:jc w:val="both"/>
        <w:rPr>
          <w:sz w:val="22"/>
          <w:szCs w:val="22"/>
        </w:rPr>
      </w:pPr>
      <w:r w:rsidRPr="00C40C77">
        <w:rPr>
          <w:b/>
          <w:sz w:val="22"/>
          <w:szCs w:val="22"/>
        </w:rPr>
        <w:t>Uczestnik</w:t>
      </w:r>
      <w:r w:rsidRPr="00C40C77">
        <w:rPr>
          <w:sz w:val="22"/>
          <w:szCs w:val="22"/>
        </w:rPr>
        <w:t xml:space="preserve">  -  …………….... z siedzibą ………………. przy ul. …………, kod pocztowy ………., zarejestrowaną przez Sąd Rejonowy ………………… w …………………. pod numerem </w:t>
      </w:r>
      <w:r w:rsidR="00DB7892" w:rsidRPr="00C40C77">
        <w:rPr>
          <w:sz w:val="22"/>
          <w:szCs w:val="22"/>
        </w:rPr>
        <w:br/>
      </w:r>
      <w:r w:rsidRPr="00C40C77">
        <w:rPr>
          <w:sz w:val="22"/>
          <w:szCs w:val="22"/>
        </w:rPr>
        <w:t>KRS …………, wysokość kapitału zakładowego: …………. zł, REGON: ……….., NIP …………</w:t>
      </w:r>
    </w:p>
    <w:p w14:paraId="7751878B" w14:textId="0DC9D849" w:rsidR="00DB7892" w:rsidRPr="00C40C77" w:rsidRDefault="00DB7892" w:rsidP="00DB7892">
      <w:pPr>
        <w:ind w:left="284"/>
        <w:rPr>
          <w:sz w:val="22"/>
          <w:szCs w:val="22"/>
        </w:rPr>
      </w:pPr>
    </w:p>
    <w:p w14:paraId="768A81BE" w14:textId="5267E88F" w:rsidR="007B4F5E" w:rsidRPr="00C40C77" w:rsidRDefault="007B4F5E" w:rsidP="007B4F5E">
      <w:pPr>
        <w:rPr>
          <w:sz w:val="22"/>
          <w:szCs w:val="22"/>
        </w:rPr>
      </w:pPr>
      <w:r w:rsidRPr="00C40C77">
        <w:rPr>
          <w:sz w:val="22"/>
          <w:szCs w:val="22"/>
        </w:rPr>
        <w:t xml:space="preserve">zwanymi w treści Umowy </w:t>
      </w:r>
      <w:r w:rsidRPr="00C40C77">
        <w:rPr>
          <w:b/>
          <w:sz w:val="22"/>
          <w:szCs w:val="22"/>
        </w:rPr>
        <w:t>Wykonawcą</w:t>
      </w:r>
      <w:r w:rsidRPr="00C40C77">
        <w:rPr>
          <w:sz w:val="22"/>
          <w:szCs w:val="22"/>
        </w:rPr>
        <w:t xml:space="preserve">, w imieniu którego  działa Pełnomocnik reprezentowana przez osoby umocowane.  </w:t>
      </w:r>
    </w:p>
    <w:p w14:paraId="37B28E38" w14:textId="77777777" w:rsidR="003C06DC" w:rsidRPr="00C40C77" w:rsidRDefault="003C06DC" w:rsidP="007B4F5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7"/>
      </w:tblGrid>
      <w:tr w:rsidR="000E43CD" w:rsidRPr="00C40C77" w14:paraId="5BA26DAE" w14:textId="77777777" w:rsidTr="00B267C1">
        <w:trPr>
          <w:trHeight w:val="20"/>
          <w:tblHeader/>
        </w:trPr>
        <w:tc>
          <w:tcPr>
            <w:tcW w:w="5000" w:type="pct"/>
            <w:vAlign w:val="center"/>
          </w:tcPr>
          <w:p w14:paraId="24A3A6B2" w14:textId="77777777" w:rsidR="000E43CD" w:rsidRPr="00C40C77" w:rsidRDefault="000E43CD" w:rsidP="00B267C1">
            <w:pPr>
              <w:widowControl w:val="0"/>
              <w:tabs>
                <w:tab w:val="left" w:pos="284"/>
                <w:tab w:val="left" w:pos="851"/>
              </w:tabs>
              <w:ind w:left="284" w:hanging="284"/>
              <w:jc w:val="center"/>
              <w:rPr>
                <w:sz w:val="22"/>
                <w:szCs w:val="22"/>
              </w:rPr>
            </w:pPr>
          </w:p>
          <w:p w14:paraId="353EC512" w14:textId="77777777" w:rsidR="000E43CD" w:rsidRPr="00C40C77" w:rsidRDefault="000E43CD" w:rsidP="00B267C1">
            <w:pPr>
              <w:widowControl w:val="0"/>
              <w:tabs>
                <w:tab w:val="left" w:pos="284"/>
                <w:tab w:val="left" w:pos="851"/>
              </w:tabs>
              <w:ind w:left="284" w:hanging="284"/>
              <w:jc w:val="center"/>
              <w:rPr>
                <w:sz w:val="22"/>
                <w:szCs w:val="22"/>
              </w:rPr>
            </w:pPr>
            <w:r w:rsidRPr="00C40C77">
              <w:rPr>
                <w:sz w:val="22"/>
                <w:szCs w:val="22"/>
              </w:rPr>
              <w:t>Oświadczam, że niniejsza Umowa jest dla mnie zrozumiała, jednoznaczna oraz żadne z postanowień nie budzi moich wątpliwości. W związku z powyższym oświadczam, że rozumiem i w pełni akceptuję jej treść.</w:t>
            </w:r>
          </w:p>
          <w:p w14:paraId="441B052D" w14:textId="77777777" w:rsidR="000E43CD" w:rsidRPr="00C40C77" w:rsidRDefault="000E43CD" w:rsidP="00B267C1">
            <w:pPr>
              <w:widowControl w:val="0"/>
              <w:tabs>
                <w:tab w:val="left" w:pos="284"/>
                <w:tab w:val="left" w:pos="851"/>
              </w:tabs>
              <w:ind w:left="284" w:hanging="284"/>
              <w:jc w:val="center"/>
              <w:rPr>
                <w:b/>
                <w:bCs/>
                <w:sz w:val="22"/>
                <w:szCs w:val="22"/>
                <w:shd w:val="clear" w:color="auto" w:fill="F2F2F2" w:themeFill="background1" w:themeFillShade="F2"/>
              </w:rPr>
            </w:pPr>
          </w:p>
        </w:tc>
      </w:tr>
      <w:tr w:rsidR="000E43CD" w:rsidRPr="00C40C77" w14:paraId="73526500" w14:textId="77777777" w:rsidTr="00B267C1">
        <w:trPr>
          <w:trHeight w:val="20"/>
          <w:tblHeader/>
        </w:trPr>
        <w:tc>
          <w:tcPr>
            <w:tcW w:w="5000" w:type="pct"/>
            <w:shd w:val="clear" w:color="auto" w:fill="F2F2F2" w:themeFill="background1" w:themeFillShade="F2"/>
            <w:vAlign w:val="center"/>
          </w:tcPr>
          <w:p w14:paraId="0156A05B" w14:textId="77777777" w:rsidR="000E43CD" w:rsidRPr="00C40C77" w:rsidRDefault="000E43CD" w:rsidP="00B267C1">
            <w:pPr>
              <w:widowControl w:val="0"/>
              <w:tabs>
                <w:tab w:val="left" w:pos="284"/>
                <w:tab w:val="left" w:pos="851"/>
              </w:tabs>
              <w:ind w:left="284" w:hanging="284"/>
              <w:jc w:val="center"/>
              <w:rPr>
                <w:b/>
                <w:bCs/>
                <w:color w:val="00B050"/>
                <w:sz w:val="22"/>
                <w:szCs w:val="22"/>
              </w:rPr>
            </w:pPr>
            <w:r w:rsidRPr="00C40C77">
              <w:rPr>
                <w:b/>
                <w:bCs/>
                <w:sz w:val="22"/>
                <w:szCs w:val="22"/>
                <w:shd w:val="clear" w:color="auto" w:fill="F2F2F2" w:themeFill="background1" w:themeFillShade="F2"/>
              </w:rPr>
              <w:t>WYKONAWC</w:t>
            </w:r>
            <w:r w:rsidRPr="00C40C77">
              <w:rPr>
                <w:b/>
                <w:bCs/>
                <w:sz w:val="22"/>
                <w:szCs w:val="22"/>
              </w:rPr>
              <w:t>A</w:t>
            </w:r>
          </w:p>
        </w:tc>
      </w:tr>
      <w:tr w:rsidR="000E43CD" w:rsidRPr="00C40C77" w14:paraId="68F85D3A" w14:textId="77777777" w:rsidTr="00B267C1">
        <w:trPr>
          <w:trHeight w:val="1020"/>
        </w:trPr>
        <w:tc>
          <w:tcPr>
            <w:tcW w:w="5000" w:type="pct"/>
            <w:vAlign w:val="center"/>
          </w:tcPr>
          <w:p w14:paraId="3AF995B5" w14:textId="77777777" w:rsidR="000E43CD" w:rsidRPr="00C40C77" w:rsidRDefault="000E43CD" w:rsidP="00B267C1">
            <w:pPr>
              <w:widowControl w:val="0"/>
              <w:jc w:val="center"/>
              <w:rPr>
                <w:color w:val="00B050"/>
                <w:sz w:val="22"/>
                <w:szCs w:val="22"/>
              </w:rPr>
            </w:pPr>
          </w:p>
          <w:p w14:paraId="13F10491" w14:textId="77777777" w:rsidR="000E43CD" w:rsidRPr="00C40C77" w:rsidRDefault="000E43CD" w:rsidP="00B267C1">
            <w:pPr>
              <w:widowControl w:val="0"/>
              <w:jc w:val="center"/>
              <w:rPr>
                <w:color w:val="00B050"/>
                <w:sz w:val="22"/>
                <w:szCs w:val="22"/>
              </w:rPr>
            </w:pPr>
          </w:p>
          <w:p w14:paraId="2048F0EA" w14:textId="77777777" w:rsidR="000E43CD" w:rsidRPr="00C40C77" w:rsidRDefault="000E43CD" w:rsidP="00B267C1">
            <w:pPr>
              <w:widowControl w:val="0"/>
              <w:jc w:val="center"/>
              <w:rPr>
                <w:color w:val="00B050"/>
                <w:sz w:val="22"/>
                <w:szCs w:val="22"/>
              </w:rPr>
            </w:pPr>
          </w:p>
          <w:p w14:paraId="294F0A5D" w14:textId="77777777" w:rsidR="000E43CD" w:rsidRPr="00C40C77" w:rsidRDefault="000E43CD" w:rsidP="00B267C1">
            <w:pPr>
              <w:widowControl w:val="0"/>
              <w:jc w:val="center"/>
              <w:rPr>
                <w:color w:val="00B050"/>
                <w:sz w:val="22"/>
                <w:szCs w:val="22"/>
              </w:rPr>
            </w:pPr>
          </w:p>
          <w:p w14:paraId="584D64F4" w14:textId="77777777" w:rsidR="000E43CD" w:rsidRPr="00C40C77" w:rsidRDefault="000E43CD" w:rsidP="00B267C1">
            <w:pPr>
              <w:widowControl w:val="0"/>
              <w:jc w:val="center"/>
              <w:rPr>
                <w:color w:val="00B050"/>
                <w:sz w:val="22"/>
                <w:szCs w:val="22"/>
              </w:rPr>
            </w:pPr>
          </w:p>
          <w:p w14:paraId="2C26D64F" w14:textId="77777777" w:rsidR="000E43CD" w:rsidRPr="00C40C77" w:rsidRDefault="000E43CD" w:rsidP="00B267C1">
            <w:pPr>
              <w:widowControl w:val="0"/>
              <w:tabs>
                <w:tab w:val="left" w:pos="284"/>
                <w:tab w:val="left" w:pos="851"/>
              </w:tabs>
              <w:ind w:left="284" w:hanging="284"/>
              <w:jc w:val="center"/>
              <w:rPr>
                <w:b/>
                <w:bCs/>
                <w:color w:val="00B050"/>
                <w:sz w:val="22"/>
                <w:szCs w:val="22"/>
                <w:lang w:val="en-US"/>
              </w:rPr>
            </w:pPr>
          </w:p>
        </w:tc>
      </w:tr>
    </w:tbl>
    <w:p w14:paraId="5D78D749" w14:textId="77777777" w:rsidR="000E43CD" w:rsidRPr="00C40C77" w:rsidRDefault="000E43CD" w:rsidP="007B4F5E">
      <w:pPr>
        <w:rPr>
          <w:sz w:val="22"/>
          <w:szCs w:val="22"/>
        </w:rPr>
      </w:pPr>
    </w:p>
    <w:p w14:paraId="003116C2" w14:textId="77777777" w:rsidR="000E43CD" w:rsidRPr="00C40C77" w:rsidRDefault="000E43CD" w:rsidP="007B4F5E">
      <w:pPr>
        <w:rPr>
          <w:sz w:val="22"/>
          <w:szCs w:val="22"/>
        </w:rPr>
      </w:pPr>
    </w:p>
    <w:p w14:paraId="33D91533" w14:textId="065E67C1" w:rsidR="00F71079" w:rsidRPr="00C40C77" w:rsidRDefault="00F71079" w:rsidP="007B4F5E">
      <w:pPr>
        <w:rPr>
          <w:sz w:val="22"/>
          <w:szCs w:val="22"/>
        </w:rPr>
      </w:pPr>
    </w:p>
    <w:p w14:paraId="6EBF0A49" w14:textId="77777777" w:rsidR="00F71079" w:rsidRPr="00C40C77" w:rsidRDefault="00F71079">
      <w:pPr>
        <w:rPr>
          <w:sz w:val="22"/>
          <w:szCs w:val="22"/>
        </w:rPr>
      </w:pPr>
      <w:r w:rsidRPr="00C40C77">
        <w:rPr>
          <w:sz w:val="22"/>
          <w:szCs w:val="22"/>
        </w:rPr>
        <w:br w:type="page"/>
      </w:r>
    </w:p>
    <w:p w14:paraId="4D8BC702" w14:textId="77777777" w:rsidR="003C06DC" w:rsidRPr="00C40C77" w:rsidRDefault="003C06DC" w:rsidP="007B4F5E">
      <w:pPr>
        <w:rPr>
          <w:sz w:val="22"/>
          <w:szCs w:val="22"/>
        </w:rPr>
      </w:pPr>
    </w:p>
    <w:p w14:paraId="10B43375" w14:textId="5818803E" w:rsidR="0098450E" w:rsidRPr="00C40C77" w:rsidRDefault="00E66FA0" w:rsidP="00700467">
      <w:pPr>
        <w:keepNext/>
        <w:tabs>
          <w:tab w:val="left" w:pos="720"/>
        </w:tabs>
        <w:snapToGrid w:val="0"/>
        <w:jc w:val="center"/>
        <w:outlineLvl w:val="1"/>
        <w:rPr>
          <w:b/>
          <w:bCs/>
          <w:sz w:val="22"/>
          <w:szCs w:val="22"/>
        </w:rPr>
      </w:pPr>
      <w:bookmarkStart w:id="148" w:name="_Toc218752647"/>
      <w:bookmarkEnd w:id="147"/>
      <w:r w:rsidRPr="00C40C77">
        <w:rPr>
          <w:b/>
          <w:bCs/>
          <w:sz w:val="22"/>
          <w:szCs w:val="22"/>
        </w:rPr>
        <w:t>§1</w:t>
      </w:r>
      <w:r w:rsidR="00DB7892" w:rsidRPr="00C40C77">
        <w:rPr>
          <w:b/>
          <w:bCs/>
          <w:sz w:val="22"/>
          <w:szCs w:val="22"/>
        </w:rPr>
        <w:t xml:space="preserve"> </w:t>
      </w:r>
      <w:r w:rsidR="0098450E" w:rsidRPr="00C40C77">
        <w:rPr>
          <w:b/>
          <w:sz w:val="22"/>
          <w:szCs w:val="22"/>
          <w:u w:val="single"/>
        </w:rPr>
        <w:t>Podstawa zawarcia Umowy</w:t>
      </w:r>
      <w:bookmarkEnd w:id="148"/>
    </w:p>
    <w:p w14:paraId="3C8BE0D6" w14:textId="04FED837" w:rsidR="0077206F" w:rsidRPr="00C40C77" w:rsidRDefault="0077206F" w:rsidP="00691E54">
      <w:pPr>
        <w:numPr>
          <w:ilvl w:val="0"/>
          <w:numId w:val="68"/>
        </w:numPr>
        <w:spacing w:line="259" w:lineRule="auto"/>
        <w:ind w:hanging="357"/>
        <w:jc w:val="both"/>
        <w:rPr>
          <w:sz w:val="22"/>
          <w:szCs w:val="22"/>
        </w:rPr>
      </w:pPr>
      <w:bookmarkStart w:id="149" w:name="_Hlk108342314"/>
      <w:r w:rsidRPr="00C40C77">
        <w:rPr>
          <w:sz w:val="22"/>
          <w:szCs w:val="22"/>
        </w:rPr>
        <w:t xml:space="preserve">Umowa została zawarta w wyniku przeprowadzenia postępowania o udzielenie zamówienia nieobjętego ustawą Prawo zamówień publicznych pn. </w:t>
      </w:r>
      <w:r w:rsidR="00E6741D" w:rsidRPr="00C40C77">
        <w:rPr>
          <w:sz w:val="22"/>
          <w:szCs w:val="22"/>
        </w:rPr>
        <w:t xml:space="preserve">Serwis ploterów i skanerów eksploatowanych w PGG S.A. </w:t>
      </w:r>
      <w:r w:rsidR="00F71079" w:rsidRPr="00C40C77">
        <w:rPr>
          <w:sz w:val="22"/>
          <w:szCs w:val="22"/>
        </w:rPr>
        <w:t xml:space="preserve"> </w:t>
      </w:r>
      <w:r w:rsidRPr="00C40C77">
        <w:rPr>
          <w:sz w:val="22"/>
          <w:szCs w:val="22"/>
        </w:rPr>
        <w:t xml:space="preserve">(nr sprawy </w:t>
      </w:r>
      <w:r w:rsidR="001449CA" w:rsidRPr="00C40C77">
        <w:rPr>
          <w:sz w:val="22"/>
          <w:szCs w:val="22"/>
        </w:rPr>
        <w:t>532500656</w:t>
      </w:r>
      <w:r w:rsidRPr="00C40C77">
        <w:rPr>
          <w:sz w:val="22"/>
          <w:szCs w:val="22"/>
        </w:rPr>
        <w:t>)</w:t>
      </w:r>
    </w:p>
    <w:p w14:paraId="6D468872" w14:textId="0AB5CC9C" w:rsidR="0077206F" w:rsidRPr="00C40C77" w:rsidRDefault="0077206F" w:rsidP="00691E54">
      <w:pPr>
        <w:numPr>
          <w:ilvl w:val="0"/>
          <w:numId w:val="68"/>
        </w:numPr>
        <w:spacing w:line="259" w:lineRule="auto"/>
        <w:ind w:hanging="357"/>
        <w:jc w:val="both"/>
        <w:rPr>
          <w:sz w:val="22"/>
          <w:szCs w:val="22"/>
        </w:rPr>
      </w:pPr>
      <w:r w:rsidRPr="00C40C77">
        <w:rPr>
          <w:bCs/>
          <w:iCs/>
          <w:sz w:val="22"/>
          <w:szCs w:val="22"/>
        </w:rPr>
        <w:t>Wynik postępowania został zatwierdzony Uchwałą Zarządu PGG S.A. Nr ………</w:t>
      </w:r>
    </w:p>
    <w:p w14:paraId="20D3E4A0" w14:textId="77777777" w:rsidR="00C85ECF" w:rsidRPr="00C40C77" w:rsidRDefault="00C85ECF" w:rsidP="00C85ECF">
      <w:pPr>
        <w:spacing w:line="259" w:lineRule="auto"/>
        <w:ind w:left="360"/>
        <w:jc w:val="both"/>
        <w:rPr>
          <w:sz w:val="22"/>
          <w:szCs w:val="22"/>
        </w:rPr>
      </w:pPr>
    </w:p>
    <w:p w14:paraId="033323A9" w14:textId="3EFCA8B5" w:rsidR="0098450E" w:rsidRPr="00C40C77" w:rsidRDefault="00E66FA0" w:rsidP="00700467">
      <w:pPr>
        <w:keepNext/>
        <w:tabs>
          <w:tab w:val="left" w:pos="720"/>
        </w:tabs>
        <w:snapToGrid w:val="0"/>
        <w:jc w:val="center"/>
        <w:outlineLvl w:val="1"/>
        <w:rPr>
          <w:b/>
          <w:bCs/>
          <w:sz w:val="22"/>
          <w:szCs w:val="22"/>
        </w:rPr>
      </w:pPr>
      <w:bookmarkStart w:id="150" w:name="_Toc218752648"/>
      <w:bookmarkEnd w:id="149"/>
      <w:r w:rsidRPr="00C40C77">
        <w:rPr>
          <w:b/>
          <w:bCs/>
          <w:sz w:val="22"/>
          <w:szCs w:val="22"/>
        </w:rPr>
        <w:t>§2</w:t>
      </w:r>
      <w:r w:rsidR="00DB7892" w:rsidRPr="00C40C77">
        <w:rPr>
          <w:b/>
          <w:bCs/>
          <w:sz w:val="22"/>
          <w:szCs w:val="22"/>
        </w:rPr>
        <w:t xml:space="preserve"> </w:t>
      </w:r>
      <w:r w:rsidR="0098450E" w:rsidRPr="00C40C77">
        <w:rPr>
          <w:b/>
          <w:sz w:val="22"/>
          <w:szCs w:val="22"/>
          <w:u w:val="single"/>
        </w:rPr>
        <w:t>Przedmiot Umowy</w:t>
      </w:r>
      <w:bookmarkEnd w:id="150"/>
    </w:p>
    <w:p w14:paraId="5BEBBFF8" w14:textId="0BE2AC4D" w:rsidR="00E66FA0" w:rsidRPr="00C40C77" w:rsidRDefault="00E66FA0" w:rsidP="00F71079">
      <w:pPr>
        <w:pStyle w:val="Tekstpodstawowy2"/>
        <w:numPr>
          <w:ilvl w:val="0"/>
          <w:numId w:val="14"/>
        </w:numPr>
        <w:tabs>
          <w:tab w:val="clear" w:pos="720"/>
        </w:tabs>
        <w:ind w:left="425" w:hanging="425"/>
        <w:jc w:val="both"/>
        <w:rPr>
          <w:b w:val="0"/>
          <w:sz w:val="22"/>
          <w:szCs w:val="22"/>
        </w:rPr>
      </w:pPr>
      <w:r w:rsidRPr="00C40C77">
        <w:rPr>
          <w:b w:val="0"/>
          <w:sz w:val="22"/>
          <w:szCs w:val="22"/>
        </w:rPr>
        <w:t xml:space="preserve">Przedmiotem </w:t>
      </w:r>
      <w:r w:rsidR="00C85ECF" w:rsidRPr="00C40C77">
        <w:rPr>
          <w:b w:val="0"/>
          <w:sz w:val="22"/>
          <w:szCs w:val="22"/>
        </w:rPr>
        <w:t>U</w:t>
      </w:r>
      <w:r w:rsidRPr="00C40C77">
        <w:rPr>
          <w:b w:val="0"/>
          <w:sz w:val="22"/>
          <w:szCs w:val="22"/>
        </w:rPr>
        <w:t xml:space="preserve">mowy jest: </w:t>
      </w:r>
      <w:r w:rsidRPr="00C40C77">
        <w:rPr>
          <w:sz w:val="22"/>
          <w:szCs w:val="22"/>
        </w:rPr>
        <w:t>„</w:t>
      </w:r>
      <w:r w:rsidR="00E6741D" w:rsidRPr="00C40C77">
        <w:rPr>
          <w:sz w:val="22"/>
          <w:szCs w:val="22"/>
        </w:rPr>
        <w:t xml:space="preserve">Serwis ploterów i skanerów eksploatowanych w PGG S.A. </w:t>
      </w:r>
      <w:r w:rsidR="00934747" w:rsidRPr="00C40C77">
        <w:rPr>
          <w:sz w:val="22"/>
          <w:szCs w:val="22"/>
        </w:rPr>
        <w:t>"</w:t>
      </w:r>
      <w:r w:rsidR="00C85ECF" w:rsidRPr="00C40C77">
        <w:rPr>
          <w:sz w:val="22"/>
          <w:szCs w:val="22"/>
        </w:rPr>
        <w:t xml:space="preserve"> (</w:t>
      </w:r>
      <w:r w:rsidR="00C85ECF" w:rsidRPr="00C40C77">
        <w:rPr>
          <w:b w:val="0"/>
          <w:bCs/>
          <w:sz w:val="22"/>
          <w:szCs w:val="22"/>
        </w:rPr>
        <w:t>przedmiot Umowy w dalszej części Umowy nazywany jest także</w:t>
      </w:r>
      <w:r w:rsidR="00C85ECF" w:rsidRPr="00C40C77">
        <w:rPr>
          <w:sz w:val="22"/>
          <w:szCs w:val="22"/>
        </w:rPr>
        <w:t xml:space="preserve"> </w:t>
      </w:r>
      <w:r w:rsidR="00DB7892" w:rsidRPr="00C40C77">
        <w:rPr>
          <w:sz w:val="22"/>
          <w:szCs w:val="22"/>
        </w:rPr>
        <w:t>P</w:t>
      </w:r>
      <w:r w:rsidR="00C85ECF" w:rsidRPr="00C40C77">
        <w:rPr>
          <w:sz w:val="22"/>
          <w:szCs w:val="22"/>
        </w:rPr>
        <w:t>rzedmiotem zamówienia lub zamówieniem).</w:t>
      </w:r>
    </w:p>
    <w:p w14:paraId="0885721F" w14:textId="77777777" w:rsidR="005E2B76" w:rsidRPr="00C40C77" w:rsidRDefault="005E2B76" w:rsidP="00F71079">
      <w:pPr>
        <w:pStyle w:val="Tekstpodstawowy2"/>
        <w:numPr>
          <w:ilvl w:val="0"/>
          <w:numId w:val="14"/>
        </w:numPr>
        <w:tabs>
          <w:tab w:val="clear" w:pos="720"/>
        </w:tabs>
        <w:ind w:left="425" w:hanging="425"/>
        <w:jc w:val="both"/>
        <w:rPr>
          <w:sz w:val="22"/>
          <w:szCs w:val="22"/>
        </w:rPr>
      </w:pPr>
      <w:bookmarkStart w:id="151" w:name="_Hlk108342335"/>
      <w:r w:rsidRPr="00C40C77">
        <w:rPr>
          <w:b w:val="0"/>
          <w:sz w:val="22"/>
          <w:szCs w:val="22"/>
        </w:rPr>
        <w:t>Szczegółowy</w:t>
      </w:r>
      <w:r w:rsidRPr="00C40C77">
        <w:rPr>
          <w:sz w:val="22"/>
          <w:szCs w:val="22"/>
        </w:rPr>
        <w:t xml:space="preserve"> </w:t>
      </w:r>
      <w:r w:rsidRPr="00C40C77">
        <w:rPr>
          <w:b w:val="0"/>
          <w:bCs/>
          <w:sz w:val="22"/>
          <w:szCs w:val="22"/>
        </w:rPr>
        <w:t>Opis Przedmiotu Zamówienia</w:t>
      </w:r>
      <w:r w:rsidRPr="00C40C77">
        <w:rPr>
          <w:sz w:val="22"/>
          <w:szCs w:val="22"/>
        </w:rPr>
        <w:t xml:space="preserve"> (SOPZ) stanowi </w:t>
      </w:r>
      <w:r w:rsidRPr="00C40C77">
        <w:rPr>
          <w:bCs/>
          <w:sz w:val="22"/>
          <w:szCs w:val="22"/>
        </w:rPr>
        <w:t>Załącznik nr 1 do Umowy</w:t>
      </w:r>
      <w:r w:rsidRPr="00C40C77">
        <w:rPr>
          <w:sz w:val="22"/>
          <w:szCs w:val="22"/>
        </w:rPr>
        <w:t>.</w:t>
      </w:r>
    </w:p>
    <w:p w14:paraId="375B1684" w14:textId="77777777" w:rsidR="005E2B76" w:rsidRPr="00C40C77" w:rsidRDefault="005E2B76" w:rsidP="00F71079">
      <w:pPr>
        <w:pStyle w:val="Tekstpodstawowy2"/>
        <w:numPr>
          <w:ilvl w:val="0"/>
          <w:numId w:val="14"/>
        </w:numPr>
        <w:tabs>
          <w:tab w:val="clear" w:pos="720"/>
        </w:tabs>
        <w:ind w:left="425" w:hanging="425"/>
        <w:jc w:val="both"/>
        <w:rPr>
          <w:b w:val="0"/>
          <w:bCs/>
          <w:sz w:val="22"/>
          <w:szCs w:val="22"/>
        </w:rPr>
      </w:pPr>
      <w:r w:rsidRPr="00C40C77">
        <w:rPr>
          <w:b w:val="0"/>
          <w:bCs/>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bookmarkEnd w:id="151"/>
    <w:p w14:paraId="7E306210" w14:textId="796F4407" w:rsidR="00E66FA0" w:rsidRPr="00C40C77" w:rsidRDefault="00E66FA0" w:rsidP="00F71079">
      <w:pPr>
        <w:numPr>
          <w:ilvl w:val="0"/>
          <w:numId w:val="14"/>
        </w:numPr>
        <w:tabs>
          <w:tab w:val="clear" w:pos="720"/>
        </w:tabs>
        <w:ind w:left="425" w:hanging="425"/>
        <w:jc w:val="both"/>
        <w:rPr>
          <w:sz w:val="22"/>
          <w:szCs w:val="22"/>
        </w:rPr>
      </w:pPr>
      <w:r w:rsidRPr="00C40C77">
        <w:rPr>
          <w:sz w:val="22"/>
          <w:szCs w:val="22"/>
        </w:rPr>
        <w:t>Zamawiający zleca, a Wykonawc</w:t>
      </w:r>
      <w:r w:rsidR="00C85ECF" w:rsidRPr="00C40C77">
        <w:rPr>
          <w:sz w:val="22"/>
          <w:szCs w:val="22"/>
        </w:rPr>
        <w:t>a</w:t>
      </w:r>
      <w:r w:rsidRPr="00C40C77">
        <w:rPr>
          <w:sz w:val="22"/>
          <w:szCs w:val="22"/>
        </w:rPr>
        <w:t xml:space="preserve"> zobowiązuj</w:t>
      </w:r>
      <w:r w:rsidR="00C85ECF" w:rsidRPr="00C40C77">
        <w:rPr>
          <w:sz w:val="22"/>
          <w:szCs w:val="22"/>
        </w:rPr>
        <w:t>e</w:t>
      </w:r>
      <w:r w:rsidRPr="00C40C77">
        <w:rPr>
          <w:sz w:val="22"/>
          <w:szCs w:val="22"/>
        </w:rPr>
        <w:t xml:space="preserve"> się do świadczenia usług serwisowych dla</w:t>
      </w:r>
      <w:r w:rsidR="00942FC9" w:rsidRPr="00C40C77">
        <w:rPr>
          <w:sz w:val="22"/>
          <w:szCs w:val="22"/>
        </w:rPr>
        <w:t> </w:t>
      </w:r>
      <w:r w:rsidRPr="00C40C77">
        <w:rPr>
          <w:sz w:val="22"/>
          <w:szCs w:val="22"/>
        </w:rPr>
        <w:t>Zamawiającego, na warunkach określonych w</w:t>
      </w:r>
      <w:r w:rsidR="00347E5B" w:rsidRPr="00C40C77">
        <w:rPr>
          <w:sz w:val="22"/>
          <w:szCs w:val="22"/>
        </w:rPr>
        <w:t xml:space="preserve"> </w:t>
      </w:r>
      <w:r w:rsidRPr="00C40C77">
        <w:rPr>
          <w:sz w:val="22"/>
          <w:szCs w:val="22"/>
        </w:rPr>
        <w:t xml:space="preserve">niniejszej </w:t>
      </w:r>
      <w:r w:rsidR="00C85ECF" w:rsidRPr="00C40C77">
        <w:rPr>
          <w:sz w:val="22"/>
          <w:szCs w:val="22"/>
        </w:rPr>
        <w:t>U</w:t>
      </w:r>
      <w:r w:rsidRPr="00C40C77">
        <w:rPr>
          <w:sz w:val="22"/>
          <w:szCs w:val="22"/>
        </w:rPr>
        <w:t>mowie.</w:t>
      </w:r>
    </w:p>
    <w:p w14:paraId="212EEFE8" w14:textId="3D462073" w:rsidR="00E66FA0" w:rsidRPr="00C40C77" w:rsidRDefault="00E66FA0" w:rsidP="00F71079">
      <w:pPr>
        <w:numPr>
          <w:ilvl w:val="0"/>
          <w:numId w:val="14"/>
        </w:numPr>
        <w:tabs>
          <w:tab w:val="clear" w:pos="720"/>
        </w:tabs>
        <w:ind w:left="425" w:hanging="425"/>
        <w:jc w:val="both"/>
        <w:rPr>
          <w:sz w:val="22"/>
          <w:szCs w:val="22"/>
        </w:rPr>
      </w:pPr>
      <w:r w:rsidRPr="00C40C77">
        <w:rPr>
          <w:sz w:val="22"/>
          <w:szCs w:val="22"/>
        </w:rPr>
        <w:t>Szczegółowe zasady realizacji usług serwisowych oraz ceny jednostkowe części mogących być</w:t>
      </w:r>
      <w:r w:rsidR="00942FC9" w:rsidRPr="00C40C77">
        <w:rPr>
          <w:sz w:val="22"/>
          <w:szCs w:val="22"/>
        </w:rPr>
        <w:t> </w:t>
      </w:r>
      <w:r w:rsidRPr="00C40C77">
        <w:rPr>
          <w:sz w:val="22"/>
          <w:szCs w:val="22"/>
        </w:rPr>
        <w:t xml:space="preserve">wykorzystanych do ich realizacji zostały określone w </w:t>
      </w:r>
      <w:r w:rsidR="0046397E" w:rsidRPr="00C40C77">
        <w:rPr>
          <w:sz w:val="22"/>
          <w:szCs w:val="22"/>
        </w:rPr>
        <w:t xml:space="preserve">załącznikach do niniejszej </w:t>
      </w:r>
      <w:r w:rsidR="00C85ECF" w:rsidRPr="00C40C77">
        <w:rPr>
          <w:sz w:val="22"/>
          <w:szCs w:val="22"/>
        </w:rPr>
        <w:t>U</w:t>
      </w:r>
      <w:r w:rsidR="0046397E" w:rsidRPr="00C40C77">
        <w:rPr>
          <w:sz w:val="22"/>
          <w:szCs w:val="22"/>
        </w:rPr>
        <w:t>mowy.</w:t>
      </w:r>
    </w:p>
    <w:p w14:paraId="22500016" w14:textId="77777777" w:rsidR="0098450E" w:rsidRPr="00C40C77" w:rsidRDefault="0098450E" w:rsidP="00F71079">
      <w:pPr>
        <w:numPr>
          <w:ilvl w:val="0"/>
          <w:numId w:val="14"/>
        </w:numPr>
        <w:tabs>
          <w:tab w:val="clear" w:pos="720"/>
        </w:tabs>
        <w:ind w:left="425" w:hanging="425"/>
        <w:jc w:val="both"/>
        <w:rPr>
          <w:sz w:val="22"/>
          <w:szCs w:val="22"/>
        </w:rPr>
      </w:pPr>
      <w:r w:rsidRPr="00C40C77">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2651DCF2" w14:textId="77777777" w:rsidR="00F71079" w:rsidRPr="00C40C77" w:rsidRDefault="0098450E" w:rsidP="00F71079">
      <w:pPr>
        <w:numPr>
          <w:ilvl w:val="0"/>
          <w:numId w:val="14"/>
        </w:numPr>
        <w:tabs>
          <w:tab w:val="clear" w:pos="720"/>
        </w:tabs>
        <w:ind w:left="425" w:hanging="425"/>
        <w:jc w:val="both"/>
        <w:rPr>
          <w:sz w:val="22"/>
          <w:szCs w:val="22"/>
        </w:rPr>
      </w:pPr>
      <w:r w:rsidRPr="00C40C77">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020F5896" w14:textId="77777777" w:rsidR="00F71079" w:rsidRPr="00C40C77" w:rsidRDefault="00181812" w:rsidP="00F71079">
      <w:pPr>
        <w:numPr>
          <w:ilvl w:val="0"/>
          <w:numId w:val="14"/>
        </w:numPr>
        <w:tabs>
          <w:tab w:val="clear" w:pos="720"/>
        </w:tabs>
        <w:ind w:left="425" w:hanging="425"/>
        <w:jc w:val="both"/>
        <w:rPr>
          <w:sz w:val="22"/>
          <w:szCs w:val="22"/>
        </w:rPr>
      </w:pPr>
      <w:r w:rsidRPr="00C40C77">
        <w:rPr>
          <w:sz w:val="22"/>
          <w:szCs w:val="22"/>
        </w:rPr>
        <w:t xml:space="preserve">Liczbę i intensywność zlecanych usług będą warunkować bieżące potrzeby Zamawiającego. </w:t>
      </w:r>
    </w:p>
    <w:p w14:paraId="382482A1" w14:textId="471815F6" w:rsidR="00181812" w:rsidRPr="00C40C77" w:rsidRDefault="00181812" w:rsidP="00F71079">
      <w:pPr>
        <w:numPr>
          <w:ilvl w:val="0"/>
          <w:numId w:val="14"/>
        </w:numPr>
        <w:tabs>
          <w:tab w:val="clear" w:pos="720"/>
        </w:tabs>
        <w:ind w:left="425" w:hanging="425"/>
        <w:jc w:val="both"/>
        <w:rPr>
          <w:sz w:val="22"/>
          <w:szCs w:val="22"/>
        </w:rPr>
      </w:pPr>
      <w:r w:rsidRPr="00C40C77">
        <w:rPr>
          <w:sz w:val="22"/>
          <w:szCs w:val="22"/>
        </w:rPr>
        <w:t>Łączna wartość zleceń nie może przekroczyć wartości niniejszej Umowy.</w:t>
      </w:r>
    </w:p>
    <w:p w14:paraId="53208FF6" w14:textId="3B97FCAF" w:rsidR="00C85ECF" w:rsidRPr="0050103C" w:rsidRDefault="0079105D" w:rsidP="00C40C77">
      <w:pPr>
        <w:numPr>
          <w:ilvl w:val="0"/>
          <w:numId w:val="14"/>
        </w:numPr>
        <w:tabs>
          <w:tab w:val="clear" w:pos="720"/>
        </w:tabs>
        <w:spacing w:after="40"/>
        <w:ind w:left="426" w:hanging="425"/>
        <w:jc w:val="both"/>
        <w:rPr>
          <w:color w:val="000000" w:themeColor="text1"/>
          <w:sz w:val="22"/>
          <w:szCs w:val="22"/>
        </w:rPr>
      </w:pPr>
      <w:bookmarkStart w:id="152" w:name="_Hlk108342360"/>
      <w:r w:rsidRPr="00C40C77">
        <w:rPr>
          <w:color w:val="000000"/>
          <w:sz w:val="22"/>
          <w:szCs w:val="22"/>
        </w:rPr>
        <w:t xml:space="preserve">Realizacja </w:t>
      </w:r>
      <w:r w:rsidR="00C85ECF" w:rsidRPr="00C40C77">
        <w:rPr>
          <w:color w:val="000000"/>
          <w:sz w:val="22"/>
          <w:szCs w:val="22"/>
        </w:rPr>
        <w:t>U</w:t>
      </w:r>
      <w:r w:rsidRPr="00C40C77">
        <w:rPr>
          <w:color w:val="000000"/>
          <w:sz w:val="22"/>
          <w:szCs w:val="22"/>
        </w:rPr>
        <w:t xml:space="preserve">mowy nie wymaga świadczenia usług przez Zamawiającego na rzecz Wykonawcy </w:t>
      </w:r>
      <w:r w:rsidRPr="00C40C77">
        <w:rPr>
          <w:color w:val="000000"/>
          <w:sz w:val="22"/>
          <w:szCs w:val="22"/>
        </w:rPr>
        <w:br/>
      </w:r>
      <w:r w:rsidRPr="0050103C">
        <w:rPr>
          <w:color w:val="000000" w:themeColor="text1"/>
          <w:sz w:val="22"/>
          <w:szCs w:val="22"/>
        </w:rPr>
        <w:t xml:space="preserve">na podstawie odrębnej umowy (tzw. </w:t>
      </w:r>
      <w:r w:rsidR="0050103C" w:rsidRPr="0050103C">
        <w:rPr>
          <w:color w:val="000000" w:themeColor="text1"/>
          <w:sz w:val="22"/>
          <w:szCs w:val="22"/>
        </w:rPr>
        <w:t>P</w:t>
      </w:r>
      <w:r w:rsidRPr="0050103C">
        <w:rPr>
          <w:color w:val="000000" w:themeColor="text1"/>
          <w:sz w:val="22"/>
          <w:szCs w:val="22"/>
        </w:rPr>
        <w:t>rzychodowej</w:t>
      </w:r>
      <w:r w:rsidR="0050103C" w:rsidRPr="0050103C">
        <w:rPr>
          <w:color w:val="000000" w:themeColor="text1"/>
          <w:sz w:val="22"/>
          <w:szCs w:val="22"/>
        </w:rPr>
        <w:t>)</w:t>
      </w:r>
    </w:p>
    <w:p w14:paraId="2FA50F24" w14:textId="59BD31AC" w:rsidR="0098450E" w:rsidRPr="0050103C" w:rsidRDefault="0098450E" w:rsidP="00700467">
      <w:pPr>
        <w:keepNext/>
        <w:tabs>
          <w:tab w:val="left" w:pos="720"/>
        </w:tabs>
        <w:snapToGrid w:val="0"/>
        <w:jc w:val="center"/>
        <w:outlineLvl w:val="1"/>
        <w:rPr>
          <w:b/>
          <w:bCs/>
          <w:color w:val="000000" w:themeColor="text1"/>
          <w:sz w:val="22"/>
          <w:szCs w:val="22"/>
        </w:rPr>
      </w:pPr>
      <w:bookmarkStart w:id="153" w:name="_Toc218752649"/>
      <w:bookmarkEnd w:id="152"/>
      <w:r w:rsidRPr="0050103C">
        <w:rPr>
          <w:b/>
          <w:bCs/>
          <w:color w:val="000000" w:themeColor="text1"/>
          <w:sz w:val="22"/>
          <w:szCs w:val="22"/>
        </w:rPr>
        <w:t>§3</w:t>
      </w:r>
      <w:r w:rsidRPr="0050103C">
        <w:rPr>
          <w:b/>
          <w:color w:val="000000" w:themeColor="text1"/>
          <w:sz w:val="22"/>
          <w:szCs w:val="22"/>
          <w:u w:val="single"/>
        </w:rPr>
        <w:t xml:space="preserve">Cena i </w:t>
      </w:r>
      <w:r w:rsidR="005E2B76" w:rsidRPr="0050103C">
        <w:rPr>
          <w:b/>
          <w:color w:val="000000" w:themeColor="text1"/>
          <w:sz w:val="22"/>
          <w:szCs w:val="22"/>
          <w:u w:val="single"/>
        </w:rPr>
        <w:t>sposób rozliczeń</w:t>
      </w:r>
      <w:bookmarkEnd w:id="153"/>
    </w:p>
    <w:p w14:paraId="16F90C5D" w14:textId="443F3B93" w:rsidR="0098450E" w:rsidRPr="0050103C" w:rsidRDefault="0098450E">
      <w:pPr>
        <w:numPr>
          <w:ilvl w:val="0"/>
          <w:numId w:val="10"/>
        </w:numPr>
        <w:tabs>
          <w:tab w:val="clear" w:pos="1440"/>
        </w:tabs>
        <w:spacing w:after="40"/>
        <w:ind w:left="426" w:hanging="426"/>
        <w:jc w:val="both"/>
        <w:rPr>
          <w:b/>
          <w:bCs/>
          <w:color w:val="000000" w:themeColor="text1"/>
          <w:sz w:val="22"/>
          <w:szCs w:val="22"/>
        </w:rPr>
      </w:pPr>
      <w:r w:rsidRPr="0050103C">
        <w:rPr>
          <w:color w:val="000000" w:themeColor="text1"/>
          <w:sz w:val="22"/>
          <w:szCs w:val="22"/>
        </w:rPr>
        <w:t xml:space="preserve">Wartość </w:t>
      </w:r>
      <w:r w:rsidR="00C85ECF" w:rsidRPr="0050103C">
        <w:rPr>
          <w:color w:val="000000" w:themeColor="text1"/>
          <w:sz w:val="22"/>
          <w:szCs w:val="22"/>
        </w:rPr>
        <w:t>U</w:t>
      </w:r>
      <w:r w:rsidRPr="0050103C">
        <w:rPr>
          <w:color w:val="000000" w:themeColor="text1"/>
          <w:sz w:val="22"/>
          <w:szCs w:val="22"/>
        </w:rPr>
        <w:t>mowy netto wyznaczy suma zleceń wystawionych przez Zamawiającego. Wartość ta nie przekroczy kwoty</w:t>
      </w:r>
      <w:r w:rsidR="0050103C">
        <w:rPr>
          <w:color w:val="000000" w:themeColor="text1"/>
          <w:sz w:val="22"/>
          <w:szCs w:val="22"/>
        </w:rPr>
        <w:t>:</w:t>
      </w:r>
      <w:r w:rsidR="00553ADC" w:rsidRPr="0050103C">
        <w:rPr>
          <w:b/>
          <w:bCs/>
          <w:color w:val="000000" w:themeColor="text1"/>
          <w:sz w:val="22"/>
          <w:szCs w:val="22"/>
        </w:rPr>
        <w:t>………… zł netto.</w:t>
      </w:r>
    </w:p>
    <w:p w14:paraId="75F671E9" w14:textId="16E0271F" w:rsidR="00022ACA" w:rsidRPr="00C40C77" w:rsidRDefault="00022ACA">
      <w:pPr>
        <w:numPr>
          <w:ilvl w:val="0"/>
          <w:numId w:val="10"/>
        </w:numPr>
        <w:tabs>
          <w:tab w:val="clear" w:pos="1440"/>
        </w:tabs>
        <w:spacing w:after="40"/>
        <w:ind w:left="426" w:hanging="426"/>
        <w:jc w:val="both"/>
        <w:rPr>
          <w:b/>
          <w:bCs/>
          <w:sz w:val="22"/>
          <w:szCs w:val="22"/>
        </w:rPr>
      </w:pPr>
      <w:bookmarkStart w:id="154" w:name="_Hlk108342450"/>
      <w:bookmarkStart w:id="155" w:name="_Hlk160531102"/>
      <w:r w:rsidRPr="00C40C77">
        <w:rPr>
          <w:sz w:val="22"/>
          <w:szCs w:val="22"/>
        </w:rPr>
        <w:t xml:space="preserve">Cennik, w oparciu o który świadczone będą usługi stanowi </w:t>
      </w:r>
      <w:r w:rsidRPr="00C40C77">
        <w:rPr>
          <w:b/>
          <w:bCs/>
          <w:sz w:val="22"/>
          <w:szCs w:val="22"/>
        </w:rPr>
        <w:t xml:space="preserve">Załącznik nr </w:t>
      </w:r>
      <w:r w:rsidR="009A01CF">
        <w:rPr>
          <w:b/>
          <w:bCs/>
          <w:sz w:val="22"/>
          <w:szCs w:val="22"/>
        </w:rPr>
        <w:t>1</w:t>
      </w:r>
      <w:r w:rsidRPr="00C40C77">
        <w:rPr>
          <w:b/>
          <w:bCs/>
          <w:sz w:val="22"/>
          <w:szCs w:val="22"/>
        </w:rPr>
        <w:t xml:space="preserve"> do Umowy.</w:t>
      </w:r>
    </w:p>
    <w:p w14:paraId="67C7014C" w14:textId="1D418776" w:rsidR="00B613E4" w:rsidRPr="00C40C77" w:rsidRDefault="00B613E4">
      <w:pPr>
        <w:numPr>
          <w:ilvl w:val="0"/>
          <w:numId w:val="10"/>
        </w:numPr>
        <w:tabs>
          <w:tab w:val="clear" w:pos="1440"/>
        </w:tabs>
        <w:spacing w:after="40"/>
        <w:ind w:left="426" w:hanging="426"/>
        <w:jc w:val="both"/>
        <w:rPr>
          <w:sz w:val="22"/>
          <w:szCs w:val="22"/>
        </w:rPr>
      </w:pPr>
      <w:r w:rsidRPr="00C40C77">
        <w:rPr>
          <w:sz w:val="22"/>
          <w:szCs w:val="22"/>
        </w:rPr>
        <w:t>Do cen netto zostanie doliczony podatek od towarów i usług w wysokości</w:t>
      </w:r>
      <w:r w:rsidR="00AE1FDC" w:rsidRPr="00C40C77">
        <w:rPr>
          <w:sz w:val="22"/>
          <w:szCs w:val="22"/>
        </w:rPr>
        <w:t xml:space="preserve"> obowiązującej w okresie realizacji zamówienia</w:t>
      </w:r>
      <w:r w:rsidRPr="00C40C77">
        <w:rPr>
          <w:sz w:val="22"/>
          <w:szCs w:val="22"/>
        </w:rPr>
        <w:t>.</w:t>
      </w:r>
    </w:p>
    <w:p w14:paraId="3D12A9A0" w14:textId="1B41B61E" w:rsidR="00FB4D53" w:rsidRPr="00C40C77" w:rsidRDefault="005E2B76">
      <w:pPr>
        <w:numPr>
          <w:ilvl w:val="0"/>
          <w:numId w:val="10"/>
        </w:numPr>
        <w:tabs>
          <w:tab w:val="clear" w:pos="1440"/>
        </w:tabs>
        <w:spacing w:after="40"/>
        <w:ind w:left="426" w:hanging="426"/>
        <w:jc w:val="both"/>
        <w:rPr>
          <w:i/>
          <w:sz w:val="22"/>
          <w:szCs w:val="22"/>
        </w:rPr>
      </w:pPr>
      <w:r w:rsidRPr="00C40C77">
        <w:rPr>
          <w:sz w:val="22"/>
          <w:szCs w:val="22"/>
        </w:rPr>
        <w:t xml:space="preserve">Ceny jednostkowe netto są stałe a wartość </w:t>
      </w:r>
      <w:r w:rsidR="00553ADC" w:rsidRPr="00C40C77">
        <w:rPr>
          <w:sz w:val="22"/>
          <w:szCs w:val="22"/>
        </w:rPr>
        <w:t>U</w:t>
      </w:r>
      <w:r w:rsidRPr="00C40C77">
        <w:rPr>
          <w:sz w:val="22"/>
          <w:szCs w:val="22"/>
        </w:rPr>
        <w:t>mowy nie będzie indeksowana</w:t>
      </w:r>
      <w:r w:rsidR="00FB4D53" w:rsidRPr="00C40C77">
        <w:rPr>
          <w:sz w:val="22"/>
          <w:szCs w:val="22"/>
        </w:rPr>
        <w:t>, chyba, że postanowienia niniejszej Umowy wprost stanowią inaczej.</w:t>
      </w:r>
    </w:p>
    <w:p w14:paraId="6FA04980" w14:textId="22E10A32" w:rsidR="00B613E4" w:rsidRPr="00C40C77" w:rsidRDefault="00B613E4">
      <w:pPr>
        <w:numPr>
          <w:ilvl w:val="0"/>
          <w:numId w:val="10"/>
        </w:numPr>
        <w:tabs>
          <w:tab w:val="clear" w:pos="1440"/>
        </w:tabs>
        <w:spacing w:after="40"/>
        <w:ind w:left="426" w:hanging="426"/>
        <w:jc w:val="both"/>
        <w:rPr>
          <w:sz w:val="22"/>
          <w:szCs w:val="22"/>
        </w:rPr>
      </w:pPr>
      <w:bookmarkStart w:id="156" w:name="_Hlk108342473"/>
      <w:bookmarkEnd w:id="154"/>
      <w:r w:rsidRPr="00C40C77">
        <w:rPr>
          <w:sz w:val="22"/>
          <w:szCs w:val="22"/>
        </w:rPr>
        <w:t xml:space="preserve">Ceny jednostkowe netto zawierają wszelkie koszty Wykonawcy związane z realizacją Umowy, w tym w szczególności podatki, opłaty, cło, </w:t>
      </w:r>
      <w:proofErr w:type="spellStart"/>
      <w:r w:rsidRPr="00C40C77">
        <w:rPr>
          <w:sz w:val="22"/>
          <w:szCs w:val="22"/>
        </w:rPr>
        <w:t>itd</w:t>
      </w:r>
      <w:proofErr w:type="spellEnd"/>
      <w:r w:rsidRPr="00C40C77">
        <w:rPr>
          <w:sz w:val="22"/>
          <w:szCs w:val="22"/>
        </w:rPr>
        <w:t xml:space="preserve"> i nie będą podlegały zmianom, chyba że postanowienia Umowy wprost stanowią inaczej. </w:t>
      </w:r>
    </w:p>
    <w:p w14:paraId="70DC2954" w14:textId="77777777" w:rsidR="00B613E4" w:rsidRPr="00C40C77" w:rsidRDefault="00B613E4">
      <w:pPr>
        <w:numPr>
          <w:ilvl w:val="0"/>
          <w:numId w:val="10"/>
        </w:numPr>
        <w:tabs>
          <w:tab w:val="clear" w:pos="1440"/>
        </w:tabs>
        <w:spacing w:after="40"/>
        <w:ind w:left="426" w:hanging="426"/>
        <w:jc w:val="both"/>
        <w:rPr>
          <w:sz w:val="22"/>
          <w:szCs w:val="22"/>
        </w:rPr>
      </w:pPr>
      <w:r w:rsidRPr="00C40C77">
        <w:rPr>
          <w:sz w:val="22"/>
          <w:szCs w:val="22"/>
        </w:rPr>
        <w:t>W przypadku, gdy z realizacją Umowy wiążą się obowiązki celne (w tym związane z formalnościami celnymi i zapłatą cła), obowiązki te spoczywają na Wykonawcy.</w:t>
      </w:r>
    </w:p>
    <w:p w14:paraId="669A5C16" w14:textId="77777777" w:rsidR="00FB4D53" w:rsidRPr="00C40C77" w:rsidRDefault="00EC7434">
      <w:pPr>
        <w:numPr>
          <w:ilvl w:val="0"/>
          <w:numId w:val="10"/>
        </w:numPr>
        <w:tabs>
          <w:tab w:val="clear" w:pos="1440"/>
        </w:tabs>
        <w:spacing w:after="40"/>
        <w:ind w:left="426" w:hanging="426"/>
        <w:jc w:val="both"/>
        <w:rPr>
          <w:sz w:val="22"/>
          <w:szCs w:val="22"/>
        </w:rPr>
      </w:pPr>
      <w:r w:rsidRPr="00C40C77">
        <w:rPr>
          <w:sz w:val="22"/>
          <w:szCs w:val="22"/>
        </w:rPr>
        <w:t>Wszelkie rozliczenia będą dokonywane w złotych polskich.</w:t>
      </w:r>
      <w:r w:rsidR="00FB4D53" w:rsidRPr="00C40C77">
        <w:rPr>
          <w:sz w:val="22"/>
          <w:szCs w:val="22"/>
        </w:rPr>
        <w:t xml:space="preserve"> </w:t>
      </w:r>
    </w:p>
    <w:p w14:paraId="78B62322" w14:textId="27D3E4AC" w:rsidR="00FB4D53" w:rsidRPr="00C40C77" w:rsidRDefault="00FB4D53">
      <w:pPr>
        <w:numPr>
          <w:ilvl w:val="0"/>
          <w:numId w:val="10"/>
        </w:numPr>
        <w:tabs>
          <w:tab w:val="clear" w:pos="1440"/>
        </w:tabs>
        <w:spacing w:after="40"/>
        <w:ind w:left="426" w:hanging="426"/>
        <w:jc w:val="both"/>
        <w:rPr>
          <w:sz w:val="22"/>
          <w:szCs w:val="22"/>
        </w:rPr>
      </w:pPr>
      <w:r w:rsidRPr="00C40C77">
        <w:rPr>
          <w:sz w:val="22"/>
          <w:szCs w:val="22"/>
        </w:rPr>
        <w:t xml:space="preserve">W przypadku, kiedy zrealizowana wartość </w:t>
      </w:r>
      <w:r w:rsidR="00022ACA" w:rsidRPr="00C40C77">
        <w:rPr>
          <w:sz w:val="22"/>
          <w:szCs w:val="22"/>
        </w:rPr>
        <w:t>U</w:t>
      </w:r>
      <w:r w:rsidRPr="00C40C77">
        <w:rPr>
          <w:sz w:val="22"/>
          <w:szCs w:val="22"/>
        </w:rPr>
        <w:t xml:space="preserve">mowy będzie niższa od maksymalnej wartości </w:t>
      </w:r>
      <w:r w:rsidR="00022ACA" w:rsidRPr="00C40C77">
        <w:rPr>
          <w:sz w:val="22"/>
          <w:szCs w:val="22"/>
        </w:rPr>
        <w:t>U</w:t>
      </w:r>
      <w:r w:rsidRPr="00C40C77">
        <w:rPr>
          <w:sz w:val="22"/>
          <w:szCs w:val="22"/>
        </w:rPr>
        <w:t>mowy</w:t>
      </w:r>
      <w:r w:rsidRPr="00C40C77">
        <w:rPr>
          <w:sz w:val="22"/>
          <w:szCs w:val="22"/>
        </w:rPr>
        <w:br/>
        <w:t xml:space="preserve">lub brak będzie wezwań serwisowych, Wykonawcy nie przysługuje jakiekolwiek wynagrodzenie oraz jakiekolwiek roszczenie odszkodowawcze z tytułu niezrealizowanej części </w:t>
      </w:r>
      <w:r w:rsidR="00022ACA" w:rsidRPr="00C40C77">
        <w:rPr>
          <w:sz w:val="22"/>
          <w:szCs w:val="22"/>
        </w:rPr>
        <w:t>U</w:t>
      </w:r>
      <w:r w:rsidRPr="00C40C77">
        <w:rPr>
          <w:sz w:val="22"/>
          <w:szCs w:val="22"/>
        </w:rPr>
        <w:t>mowy.</w:t>
      </w:r>
    </w:p>
    <w:p w14:paraId="2D1F8AFE" w14:textId="7E6ECF2D" w:rsidR="00EC7434" w:rsidRPr="00C40C77" w:rsidRDefault="00EC7434" w:rsidP="00FB4D53">
      <w:pPr>
        <w:spacing w:after="40"/>
        <w:ind w:left="426"/>
        <w:jc w:val="both"/>
        <w:rPr>
          <w:sz w:val="22"/>
          <w:szCs w:val="22"/>
        </w:rPr>
      </w:pPr>
    </w:p>
    <w:p w14:paraId="218BA586" w14:textId="4CAA2FB5" w:rsidR="00EC7434" w:rsidRPr="00C40C77" w:rsidRDefault="00EC7434" w:rsidP="00700467">
      <w:pPr>
        <w:keepNext/>
        <w:tabs>
          <w:tab w:val="left" w:pos="720"/>
        </w:tabs>
        <w:snapToGrid w:val="0"/>
        <w:jc w:val="center"/>
        <w:outlineLvl w:val="1"/>
        <w:rPr>
          <w:b/>
          <w:bCs/>
          <w:sz w:val="22"/>
          <w:szCs w:val="22"/>
        </w:rPr>
      </w:pPr>
      <w:bookmarkStart w:id="157" w:name="_Toc218752650"/>
      <w:bookmarkEnd w:id="156"/>
      <w:r w:rsidRPr="00C40C77">
        <w:rPr>
          <w:b/>
          <w:bCs/>
          <w:sz w:val="22"/>
          <w:szCs w:val="22"/>
        </w:rPr>
        <w:t>§4</w:t>
      </w:r>
      <w:r w:rsidR="00DB7892" w:rsidRPr="00C40C77">
        <w:rPr>
          <w:b/>
          <w:bCs/>
          <w:sz w:val="22"/>
          <w:szCs w:val="22"/>
        </w:rPr>
        <w:t xml:space="preserve"> </w:t>
      </w:r>
      <w:r w:rsidRPr="00C40C77">
        <w:rPr>
          <w:b/>
          <w:sz w:val="22"/>
          <w:szCs w:val="22"/>
          <w:u w:val="single"/>
        </w:rPr>
        <w:t>Fakturowanie i płatności</w:t>
      </w:r>
      <w:bookmarkEnd w:id="157"/>
    </w:p>
    <w:p w14:paraId="362CF511" w14:textId="2478CF1A" w:rsidR="00EC7434" w:rsidRPr="00C40C77" w:rsidRDefault="00EC7434" w:rsidP="00691E54">
      <w:pPr>
        <w:numPr>
          <w:ilvl w:val="0"/>
          <w:numId w:val="43"/>
        </w:numPr>
        <w:spacing w:after="40"/>
        <w:ind w:left="426" w:hanging="426"/>
        <w:jc w:val="both"/>
        <w:rPr>
          <w:sz w:val="22"/>
          <w:szCs w:val="22"/>
        </w:rPr>
      </w:pPr>
      <w:bookmarkStart w:id="158" w:name="_Hlk108342538"/>
      <w:bookmarkEnd w:id="155"/>
      <w:r w:rsidRPr="00C40C77">
        <w:rPr>
          <w:sz w:val="22"/>
          <w:szCs w:val="22"/>
        </w:rPr>
        <w:t xml:space="preserve">Rozliczenie przedmiotu </w:t>
      </w:r>
      <w:r w:rsidR="001101A9" w:rsidRPr="00C40C77">
        <w:rPr>
          <w:sz w:val="22"/>
          <w:szCs w:val="22"/>
        </w:rPr>
        <w:t>U</w:t>
      </w:r>
      <w:r w:rsidRPr="00C40C77">
        <w:rPr>
          <w:sz w:val="22"/>
          <w:szCs w:val="22"/>
        </w:rPr>
        <w:t xml:space="preserve">mowy nastąpi na podstawie wystawionej faktury zgodnie </w:t>
      </w:r>
      <w:r w:rsidR="005B6B29" w:rsidRPr="00C40C77">
        <w:rPr>
          <w:sz w:val="22"/>
          <w:szCs w:val="22"/>
        </w:rPr>
        <w:br/>
      </w:r>
      <w:r w:rsidRPr="00C40C77">
        <w:rPr>
          <w:sz w:val="22"/>
          <w:szCs w:val="22"/>
        </w:rPr>
        <w:t xml:space="preserve">z obowiązującymi przepisami prawa.  Do faktury Wykonawca zobowiązany jest dołączyć dokument potwierdzający prawidłowo wykonaną usługę tj.  </w:t>
      </w:r>
      <w:r w:rsidRPr="00C40C77">
        <w:rPr>
          <w:i/>
          <w:iCs/>
          <w:sz w:val="22"/>
          <w:szCs w:val="22"/>
        </w:rPr>
        <w:t xml:space="preserve">Protokół wykonania usługi serwisowej </w:t>
      </w:r>
      <w:r w:rsidRPr="00C40C77">
        <w:rPr>
          <w:sz w:val="22"/>
          <w:szCs w:val="22"/>
        </w:rPr>
        <w:t>podpisane przez osoby obu Stron</w:t>
      </w:r>
      <w:r w:rsidR="00FB7250" w:rsidRPr="00C40C77">
        <w:rPr>
          <w:sz w:val="22"/>
          <w:szCs w:val="22"/>
        </w:rPr>
        <w:t>, z tą uwagą, że w</w:t>
      </w:r>
      <w:r w:rsidR="00FB7250" w:rsidRPr="00C40C77">
        <w:rPr>
          <w:rFonts w:eastAsia="MS Mincho"/>
          <w:sz w:val="22"/>
          <w:szCs w:val="22"/>
          <w:lang w:eastAsia="en-US"/>
        </w:rPr>
        <w:t xml:space="preserve"> przypadku otrzymania przez Wykonawcę</w:t>
      </w:r>
      <w:r w:rsidR="004C054A" w:rsidRPr="00C40C77">
        <w:rPr>
          <w:rFonts w:eastAsia="MS Mincho"/>
          <w:sz w:val="22"/>
          <w:szCs w:val="22"/>
          <w:lang w:eastAsia="en-US"/>
        </w:rPr>
        <w:t xml:space="preserve"> i</w:t>
      </w:r>
      <w:r w:rsidR="00FB7250" w:rsidRPr="00C40C77">
        <w:rPr>
          <w:sz w:val="22"/>
          <w:szCs w:val="22"/>
        </w:rPr>
        <w:t>nformacji z zastrzeżeniami</w:t>
      </w:r>
      <w:r w:rsidR="00FB7250" w:rsidRPr="00C40C77">
        <w:rPr>
          <w:rFonts w:eastAsia="MS Mincho"/>
          <w:sz w:val="22"/>
          <w:szCs w:val="22"/>
          <w:lang w:eastAsia="en-US"/>
        </w:rPr>
        <w:t xml:space="preserve"> (</w:t>
      </w:r>
      <w:r w:rsidR="00FB7250" w:rsidRPr="00C40C77">
        <w:rPr>
          <w:rFonts w:eastAsia="MS Mincho"/>
          <w:i/>
          <w:iCs/>
          <w:sz w:val="22"/>
          <w:szCs w:val="22"/>
          <w:lang w:eastAsia="en-US"/>
        </w:rPr>
        <w:t>Zastrzeżenia</w:t>
      </w:r>
      <w:r w:rsidR="00FB7250" w:rsidRPr="00C40C77">
        <w:rPr>
          <w:rFonts w:eastAsia="MS Mincho"/>
          <w:sz w:val="22"/>
          <w:szCs w:val="22"/>
          <w:lang w:eastAsia="en-US"/>
        </w:rPr>
        <w:t xml:space="preserve">) co do wykonanej usługi serwisowej (w tym dostarczonych części </w:t>
      </w:r>
      <w:r w:rsidR="00FB7250" w:rsidRPr="00C40C77">
        <w:rPr>
          <w:rFonts w:eastAsia="MS Mincho"/>
          <w:sz w:val="22"/>
          <w:szCs w:val="22"/>
          <w:lang w:eastAsia="en-US"/>
        </w:rPr>
        <w:lastRenderedPageBreak/>
        <w:t xml:space="preserve">zamiennych) faktury wystawiane będą po zakończeniu procesu reklamacyjnego zgodnie z wynikiem postępowania reklamacyjnego. Wniesienie </w:t>
      </w:r>
      <w:r w:rsidR="00FB7250" w:rsidRPr="00C40C77">
        <w:rPr>
          <w:rFonts w:eastAsia="MS Mincho"/>
          <w:i/>
          <w:iCs/>
          <w:sz w:val="22"/>
          <w:szCs w:val="22"/>
          <w:lang w:eastAsia="en-US"/>
        </w:rPr>
        <w:t xml:space="preserve">Informacji </w:t>
      </w:r>
      <w:r w:rsidR="00FB7250" w:rsidRPr="00C40C77">
        <w:rPr>
          <w:rFonts w:eastAsia="MS Mincho"/>
          <w:i/>
          <w:iCs/>
          <w:sz w:val="22"/>
          <w:szCs w:val="22"/>
          <w:lang w:eastAsia="en-US"/>
        </w:rPr>
        <w:br/>
        <w:t xml:space="preserve">z zastrzeżeniem </w:t>
      </w:r>
      <w:r w:rsidR="00FB7250" w:rsidRPr="00C40C77">
        <w:rPr>
          <w:rFonts w:eastAsia="MS Mincho"/>
          <w:sz w:val="22"/>
          <w:szCs w:val="22"/>
          <w:lang w:eastAsia="en-US"/>
        </w:rPr>
        <w:t>jest równoznaczne z oceną Zamawiającego, że usługa nie została wykonana prawidłowo.</w:t>
      </w:r>
    </w:p>
    <w:p w14:paraId="29D150E5" w14:textId="08931439" w:rsidR="00FB7250" w:rsidRPr="00C40C77" w:rsidRDefault="00EC7434" w:rsidP="00691E54">
      <w:pPr>
        <w:numPr>
          <w:ilvl w:val="0"/>
          <w:numId w:val="43"/>
        </w:numPr>
        <w:spacing w:after="40"/>
        <w:ind w:left="426" w:hanging="426"/>
        <w:jc w:val="both"/>
        <w:rPr>
          <w:sz w:val="22"/>
          <w:szCs w:val="22"/>
        </w:rPr>
      </w:pPr>
      <w:r w:rsidRPr="00C40C77">
        <w:rPr>
          <w:sz w:val="22"/>
          <w:szCs w:val="22"/>
        </w:rPr>
        <w:t xml:space="preserve">Gdy Wykonawcą </w:t>
      </w:r>
      <w:r w:rsidR="00E47820" w:rsidRPr="00C40C77">
        <w:rPr>
          <w:sz w:val="22"/>
          <w:szCs w:val="22"/>
        </w:rPr>
        <w:t>U</w:t>
      </w:r>
      <w:r w:rsidRPr="00C40C77">
        <w:rPr>
          <w:sz w:val="22"/>
          <w:szCs w:val="22"/>
        </w:rPr>
        <w:t xml:space="preserve">mowy jest </w:t>
      </w:r>
      <w:r w:rsidR="00E220E1" w:rsidRPr="00C40C77">
        <w:rPr>
          <w:sz w:val="22"/>
          <w:szCs w:val="22"/>
        </w:rPr>
        <w:t>K</w:t>
      </w:r>
      <w:r w:rsidRPr="00C40C77">
        <w:rPr>
          <w:sz w:val="22"/>
          <w:szCs w:val="22"/>
        </w:rPr>
        <w:t xml:space="preserve">onsorcjum, w </w:t>
      </w:r>
      <w:r w:rsidR="00B07870" w:rsidRPr="00C40C77">
        <w:rPr>
          <w:i/>
          <w:iCs/>
          <w:sz w:val="22"/>
          <w:szCs w:val="22"/>
        </w:rPr>
        <w:t>Protokół wykonania usługi serwisowej / Protokół serwisowy / Notatkę serwisową/ Dowód dostawy</w:t>
      </w:r>
      <w:r w:rsidR="00B07870" w:rsidRPr="00C40C77">
        <w:rPr>
          <w:sz w:val="22"/>
          <w:szCs w:val="22"/>
        </w:rPr>
        <w:t xml:space="preserve"> </w:t>
      </w:r>
      <w:r w:rsidRPr="00C40C77">
        <w:rPr>
          <w:sz w:val="22"/>
          <w:szCs w:val="22"/>
        </w:rPr>
        <w:t xml:space="preserve">wskazuje się członka </w:t>
      </w:r>
      <w:r w:rsidR="00E220E1" w:rsidRPr="00C40C77">
        <w:rPr>
          <w:sz w:val="22"/>
          <w:szCs w:val="22"/>
        </w:rPr>
        <w:t>K</w:t>
      </w:r>
      <w:r w:rsidRPr="00C40C77">
        <w:rPr>
          <w:sz w:val="22"/>
          <w:szCs w:val="22"/>
        </w:rPr>
        <w:t>onsorcjum</w:t>
      </w:r>
      <w:r w:rsidR="00A6018E" w:rsidRPr="00C40C77">
        <w:rPr>
          <w:sz w:val="22"/>
          <w:szCs w:val="22"/>
        </w:rPr>
        <w:t>,</w:t>
      </w:r>
      <w:r w:rsidRPr="00C40C77">
        <w:rPr>
          <w:sz w:val="22"/>
          <w:szCs w:val="22"/>
        </w:rPr>
        <w:t xml:space="preserve"> który wystawi fakturę za objęty </w:t>
      </w:r>
      <w:r w:rsidR="00B07870" w:rsidRPr="00C40C77">
        <w:rPr>
          <w:sz w:val="22"/>
          <w:szCs w:val="22"/>
        </w:rPr>
        <w:t>ww. dokumentami</w:t>
      </w:r>
      <w:r w:rsidRPr="00C40C77">
        <w:rPr>
          <w:sz w:val="22"/>
          <w:szCs w:val="22"/>
        </w:rPr>
        <w:t xml:space="preserve"> przedmiot </w:t>
      </w:r>
      <w:r w:rsidR="00E47820" w:rsidRPr="00C40C77">
        <w:rPr>
          <w:sz w:val="22"/>
          <w:szCs w:val="22"/>
        </w:rPr>
        <w:t>U</w:t>
      </w:r>
      <w:r w:rsidRPr="00C40C77">
        <w:rPr>
          <w:sz w:val="22"/>
          <w:szCs w:val="22"/>
        </w:rPr>
        <w:t xml:space="preserve">mowy. W przypadku gdy faktury wystawi dwóch lub więcej członków </w:t>
      </w:r>
      <w:r w:rsidR="00E220E1" w:rsidRPr="00C40C77">
        <w:rPr>
          <w:sz w:val="22"/>
          <w:szCs w:val="22"/>
        </w:rPr>
        <w:t>K</w:t>
      </w:r>
      <w:r w:rsidRPr="00C40C77">
        <w:rPr>
          <w:sz w:val="22"/>
          <w:szCs w:val="22"/>
        </w:rPr>
        <w:t xml:space="preserve">onsorcjum w </w:t>
      </w:r>
      <w:r w:rsidR="00B07870" w:rsidRPr="00C40C77">
        <w:rPr>
          <w:sz w:val="22"/>
          <w:szCs w:val="22"/>
        </w:rPr>
        <w:t xml:space="preserve">ww. dokumentach </w:t>
      </w:r>
      <w:r w:rsidRPr="00C40C77">
        <w:rPr>
          <w:sz w:val="22"/>
          <w:szCs w:val="22"/>
        </w:rPr>
        <w:t xml:space="preserve">wskazuje się wartość netto każdej z faktur. Zapłata faktur zgodnie ze wskazaniem zawartym w </w:t>
      </w:r>
      <w:r w:rsidR="00B07870" w:rsidRPr="00C40C77">
        <w:rPr>
          <w:sz w:val="22"/>
          <w:szCs w:val="22"/>
        </w:rPr>
        <w:t>ww. dokumentach</w:t>
      </w:r>
      <w:r w:rsidRPr="00C40C77">
        <w:rPr>
          <w:sz w:val="22"/>
          <w:szCs w:val="22"/>
        </w:rPr>
        <w:t xml:space="preserve"> jest równoznaczna ze spełnieniem świadczenia za przedmiot </w:t>
      </w:r>
      <w:r w:rsidR="00E47820" w:rsidRPr="00C40C77">
        <w:rPr>
          <w:sz w:val="22"/>
          <w:szCs w:val="22"/>
        </w:rPr>
        <w:t>U</w:t>
      </w:r>
      <w:r w:rsidRPr="00C40C77">
        <w:rPr>
          <w:sz w:val="22"/>
          <w:szCs w:val="22"/>
        </w:rPr>
        <w:t xml:space="preserve">mowy </w:t>
      </w:r>
      <w:r w:rsidR="00B07870" w:rsidRPr="00C40C77">
        <w:rPr>
          <w:sz w:val="22"/>
          <w:szCs w:val="22"/>
        </w:rPr>
        <w:t xml:space="preserve">objęty ww. dokumentami </w:t>
      </w:r>
      <w:r w:rsidRPr="00C40C77">
        <w:rPr>
          <w:sz w:val="22"/>
          <w:szCs w:val="22"/>
        </w:rPr>
        <w:t>wobec wszystkich wykonawców</w:t>
      </w:r>
      <w:r w:rsidR="00E47820" w:rsidRPr="00C40C77">
        <w:rPr>
          <w:sz w:val="22"/>
          <w:szCs w:val="22"/>
        </w:rPr>
        <w:t xml:space="preserve"> U</w:t>
      </w:r>
      <w:r w:rsidRPr="00C40C77">
        <w:rPr>
          <w:sz w:val="22"/>
          <w:szCs w:val="22"/>
        </w:rPr>
        <w:t xml:space="preserve">mowy. </w:t>
      </w:r>
      <w:r w:rsidR="00FB7250" w:rsidRPr="00C40C77">
        <w:rPr>
          <w:sz w:val="22"/>
          <w:szCs w:val="22"/>
        </w:rPr>
        <w:t xml:space="preserve">W przypadku braku takiej informacji zarówno w </w:t>
      </w:r>
      <w:r w:rsidR="00E47820" w:rsidRPr="00C40C77">
        <w:rPr>
          <w:sz w:val="22"/>
          <w:szCs w:val="22"/>
        </w:rPr>
        <w:t>U</w:t>
      </w:r>
      <w:r w:rsidR="00FB7250" w:rsidRPr="00C40C77">
        <w:rPr>
          <w:sz w:val="22"/>
          <w:szCs w:val="22"/>
        </w:rPr>
        <w:t>mowie, jak i w dokumentach realizacyjnych</w:t>
      </w:r>
      <w:r w:rsidR="00B07870" w:rsidRPr="00C40C77">
        <w:rPr>
          <w:sz w:val="22"/>
          <w:szCs w:val="22"/>
        </w:rPr>
        <w:t xml:space="preserve">, </w:t>
      </w:r>
      <w:r w:rsidR="00FB7250" w:rsidRPr="00C40C77">
        <w:rPr>
          <w:sz w:val="22"/>
          <w:szCs w:val="22"/>
        </w:rPr>
        <w:t xml:space="preserve">Zamawiający w sytuacji sporu pomiędzy członkami Konsorcjum dokona zapłaty za fakturę temu członkowi </w:t>
      </w:r>
      <w:r w:rsidR="00E220E1" w:rsidRPr="00C40C77">
        <w:rPr>
          <w:sz w:val="22"/>
          <w:szCs w:val="22"/>
        </w:rPr>
        <w:t>K</w:t>
      </w:r>
      <w:r w:rsidR="00FB7250" w:rsidRPr="00C40C77">
        <w:rPr>
          <w:sz w:val="22"/>
          <w:szCs w:val="22"/>
        </w:rPr>
        <w:t xml:space="preserve">onsorcjum, który zrealizował usługę serwisową (podpisał </w:t>
      </w:r>
      <w:r w:rsidR="00B07870" w:rsidRPr="00C40C77">
        <w:rPr>
          <w:i/>
          <w:iCs/>
          <w:sz w:val="22"/>
          <w:szCs w:val="22"/>
        </w:rPr>
        <w:t xml:space="preserve">Protokół wykonania usługi serwisowej </w:t>
      </w:r>
    </w:p>
    <w:p w14:paraId="35B665E1" w14:textId="44B42257" w:rsidR="00FB7250" w:rsidRPr="00C40C77" w:rsidRDefault="00B07870" w:rsidP="00691E54">
      <w:pPr>
        <w:numPr>
          <w:ilvl w:val="0"/>
          <w:numId w:val="43"/>
        </w:numPr>
        <w:spacing w:after="40"/>
        <w:ind w:left="426" w:hanging="426"/>
        <w:jc w:val="both"/>
        <w:rPr>
          <w:sz w:val="22"/>
          <w:szCs w:val="22"/>
        </w:rPr>
      </w:pPr>
      <w:r w:rsidRPr="00C40C77">
        <w:rPr>
          <w:i/>
          <w:iCs/>
          <w:sz w:val="22"/>
          <w:szCs w:val="22"/>
        </w:rPr>
        <w:t xml:space="preserve">Protokół wykonania usługi serwisowej </w:t>
      </w:r>
      <w:r w:rsidR="00FB7250" w:rsidRPr="00C40C77">
        <w:rPr>
          <w:sz w:val="22"/>
          <w:szCs w:val="22"/>
        </w:rPr>
        <w:t xml:space="preserve">podpisują upoważnieni przedstawiciele </w:t>
      </w:r>
      <w:r w:rsidR="00E47820" w:rsidRPr="00C40C77">
        <w:rPr>
          <w:sz w:val="22"/>
          <w:szCs w:val="22"/>
        </w:rPr>
        <w:t>S</w:t>
      </w:r>
      <w:r w:rsidR="00FB7250" w:rsidRPr="00C40C77">
        <w:rPr>
          <w:sz w:val="22"/>
          <w:szCs w:val="22"/>
        </w:rPr>
        <w:t xml:space="preserve">tron wskazani w Umowie. </w:t>
      </w:r>
    </w:p>
    <w:p w14:paraId="41FF4136" w14:textId="0D7B9418" w:rsidR="00474415" w:rsidRPr="00C40C77" w:rsidRDefault="00474415" w:rsidP="00691E54">
      <w:pPr>
        <w:numPr>
          <w:ilvl w:val="0"/>
          <w:numId w:val="43"/>
        </w:numPr>
        <w:spacing w:after="40"/>
        <w:ind w:left="426" w:hanging="426"/>
        <w:jc w:val="both"/>
        <w:rPr>
          <w:sz w:val="22"/>
          <w:szCs w:val="22"/>
        </w:rPr>
      </w:pPr>
      <w:bookmarkStart w:id="159" w:name="_Hlk86989451"/>
      <w:r w:rsidRPr="00C40C77">
        <w:rPr>
          <w:sz w:val="22"/>
          <w:szCs w:val="22"/>
        </w:rPr>
        <w:t xml:space="preserve">Fakturowanie roboczogodzin następować będzie na podstawie potwierdzonego przez Zamawiającego </w:t>
      </w:r>
      <w:r w:rsidR="00B07870" w:rsidRPr="00C40C77">
        <w:rPr>
          <w:i/>
          <w:iCs/>
          <w:sz w:val="22"/>
          <w:szCs w:val="22"/>
        </w:rPr>
        <w:t xml:space="preserve">Protokół wykonania usługi serwisowej </w:t>
      </w:r>
    </w:p>
    <w:p w14:paraId="3C85CAAB" w14:textId="1AB852A6" w:rsidR="001A6D55" w:rsidRPr="00C40C77" w:rsidRDefault="001A6D55" w:rsidP="00691E54">
      <w:pPr>
        <w:numPr>
          <w:ilvl w:val="0"/>
          <w:numId w:val="43"/>
        </w:numPr>
        <w:spacing w:after="40"/>
        <w:ind w:left="426" w:hanging="426"/>
        <w:jc w:val="both"/>
        <w:rPr>
          <w:sz w:val="22"/>
          <w:szCs w:val="22"/>
        </w:rPr>
      </w:pPr>
      <w:r w:rsidRPr="00C40C77">
        <w:rPr>
          <w:bCs/>
          <w:sz w:val="22"/>
          <w:szCs w:val="22"/>
        </w:rPr>
        <w:t>Fakturowanie części zamiennych dostarczanych przez Wykonawcę w ramach świadczenia serwisowego (wymienionych w trakcie wykonywania usługi serwisowej lub zabezpieczonych</w:t>
      </w:r>
      <w:r w:rsidR="00E220E1" w:rsidRPr="00C40C77">
        <w:rPr>
          <w:bCs/>
          <w:sz w:val="22"/>
          <w:szCs w:val="22"/>
        </w:rPr>
        <w:t xml:space="preserve"> </w:t>
      </w:r>
      <w:r w:rsidRPr="00C40C77">
        <w:rPr>
          <w:bCs/>
          <w:sz w:val="22"/>
          <w:szCs w:val="22"/>
        </w:rPr>
        <w:t xml:space="preserve">dla potrzeb Zamawiającego w ramach serwisu) następować </w:t>
      </w:r>
      <w:r w:rsidRPr="00C40C77">
        <w:rPr>
          <w:sz w:val="22"/>
          <w:szCs w:val="22"/>
        </w:rPr>
        <w:t xml:space="preserve">będzie na podstawie </w:t>
      </w:r>
      <w:r w:rsidRPr="00C40C77">
        <w:rPr>
          <w:i/>
          <w:iCs/>
          <w:sz w:val="22"/>
          <w:szCs w:val="22"/>
        </w:rPr>
        <w:t xml:space="preserve">Protokół wykonania usługi serwisowej </w:t>
      </w:r>
    </w:p>
    <w:bookmarkEnd w:id="159"/>
    <w:p w14:paraId="6ABD76BF" w14:textId="77777777" w:rsidR="00123270" w:rsidRPr="00C40C77" w:rsidRDefault="00123270" w:rsidP="00691E54">
      <w:pPr>
        <w:numPr>
          <w:ilvl w:val="0"/>
          <w:numId w:val="43"/>
        </w:numPr>
        <w:spacing w:after="40"/>
        <w:ind w:left="426" w:hanging="426"/>
        <w:jc w:val="both"/>
        <w:rPr>
          <w:color w:val="FF0000"/>
          <w:sz w:val="22"/>
          <w:szCs w:val="22"/>
        </w:rPr>
      </w:pPr>
      <w:r w:rsidRPr="00C40C77">
        <w:rPr>
          <w:sz w:val="22"/>
          <w:szCs w:val="22"/>
        </w:rPr>
        <w:t>Faktury należy wystawiać zgodnie z  obowiązującymi przepisami.</w:t>
      </w:r>
    </w:p>
    <w:p w14:paraId="1B573353" w14:textId="4531B340" w:rsidR="00F71079" w:rsidRPr="00C40C77" w:rsidRDefault="00FB4D53" w:rsidP="00691E54">
      <w:pPr>
        <w:numPr>
          <w:ilvl w:val="0"/>
          <w:numId w:val="43"/>
        </w:numPr>
        <w:spacing w:after="40"/>
        <w:ind w:left="426" w:hanging="426"/>
        <w:jc w:val="both"/>
        <w:rPr>
          <w:sz w:val="22"/>
          <w:szCs w:val="22"/>
        </w:rPr>
      </w:pPr>
      <w:r w:rsidRPr="00C40C77">
        <w:rPr>
          <w:sz w:val="22"/>
          <w:szCs w:val="22"/>
        </w:rPr>
        <w:t xml:space="preserve">Wykonawca zobowiązany jest wystawić jedną fakturę obejmującą całe wynagrodzenie Wykonawcy należne w związku z realizacją zakresu przedmiotu umowy objętego danym </w:t>
      </w:r>
      <w:r w:rsidRPr="00C40C77">
        <w:rPr>
          <w:i/>
          <w:iCs/>
          <w:sz w:val="22"/>
          <w:szCs w:val="22"/>
        </w:rPr>
        <w:t>Protokołem wykonania usługi serwisowej</w:t>
      </w:r>
      <w:r w:rsidRPr="00C40C77">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3DE86433" w14:textId="77777777" w:rsidR="00D423BD" w:rsidRPr="00C40C77" w:rsidRDefault="00D423BD" w:rsidP="00691E54">
      <w:pPr>
        <w:numPr>
          <w:ilvl w:val="0"/>
          <w:numId w:val="43"/>
        </w:numPr>
        <w:spacing w:after="40"/>
        <w:ind w:left="426" w:hanging="426"/>
        <w:jc w:val="both"/>
        <w:rPr>
          <w:sz w:val="22"/>
          <w:szCs w:val="22"/>
        </w:rPr>
      </w:pPr>
      <w:r w:rsidRPr="00C40C77">
        <w:rPr>
          <w:sz w:val="22"/>
          <w:szCs w:val="22"/>
        </w:rPr>
        <w:t>Fakturę należy wystawić na adres:</w:t>
      </w:r>
    </w:p>
    <w:p w14:paraId="627DE2F0" w14:textId="7159B048" w:rsidR="0091309E" w:rsidRPr="006F0A74" w:rsidRDefault="006F0A74" w:rsidP="006F0A74">
      <w:pPr>
        <w:jc w:val="center"/>
        <w:rPr>
          <w:b/>
          <w:sz w:val="22"/>
          <w:szCs w:val="22"/>
        </w:rPr>
      </w:pPr>
      <w:r>
        <w:rPr>
          <w:b/>
          <w:sz w:val="22"/>
          <w:szCs w:val="22"/>
        </w:rPr>
        <w:t xml:space="preserve">Nabywca: </w:t>
      </w:r>
      <w:r w:rsidR="0091309E" w:rsidRPr="006F0A74">
        <w:rPr>
          <w:b/>
          <w:sz w:val="22"/>
          <w:szCs w:val="22"/>
        </w:rPr>
        <w:t xml:space="preserve"> Polska Grupa Górnicza S.A, 40-039 Katowice, ul. Powstańców 30</w:t>
      </w:r>
    </w:p>
    <w:p w14:paraId="1277EEA0" w14:textId="5D3AED99" w:rsidR="0091309E" w:rsidRPr="006F0A74" w:rsidRDefault="006F0A74" w:rsidP="006F0A74">
      <w:pPr>
        <w:jc w:val="center"/>
        <w:rPr>
          <w:b/>
          <w:sz w:val="22"/>
          <w:szCs w:val="22"/>
        </w:rPr>
      </w:pPr>
      <w:r>
        <w:rPr>
          <w:b/>
          <w:sz w:val="22"/>
          <w:szCs w:val="22"/>
        </w:rPr>
        <w:t>Odbiorca</w:t>
      </w:r>
      <w:r w:rsidR="0091309E" w:rsidRPr="006F0A74">
        <w:rPr>
          <w:b/>
          <w:sz w:val="22"/>
          <w:szCs w:val="22"/>
        </w:rPr>
        <w:t>: Oddział Zakład Informatyki i Telekomunikacji</w:t>
      </w:r>
    </w:p>
    <w:p w14:paraId="1E0A3702" w14:textId="77777777" w:rsidR="0091309E" w:rsidRPr="006F0A74" w:rsidRDefault="0091309E" w:rsidP="006F0A74">
      <w:pPr>
        <w:jc w:val="center"/>
        <w:rPr>
          <w:bCs/>
          <w:sz w:val="22"/>
          <w:szCs w:val="22"/>
        </w:rPr>
      </w:pPr>
      <w:r w:rsidRPr="006F0A74">
        <w:rPr>
          <w:bCs/>
          <w:sz w:val="22"/>
          <w:szCs w:val="22"/>
        </w:rPr>
        <w:t>oraz przekazać na adres:</w:t>
      </w:r>
    </w:p>
    <w:p w14:paraId="09B63F7C" w14:textId="2E3B9E66" w:rsidR="00BE37DD" w:rsidRPr="00C40C77" w:rsidRDefault="0091309E" w:rsidP="006F0A74">
      <w:pPr>
        <w:contextualSpacing/>
        <w:jc w:val="center"/>
        <w:rPr>
          <w:b/>
          <w:bCs/>
          <w:sz w:val="22"/>
          <w:szCs w:val="22"/>
        </w:rPr>
      </w:pPr>
      <w:r w:rsidRPr="006F0A74">
        <w:rPr>
          <w:b/>
          <w:sz w:val="22"/>
          <w:szCs w:val="22"/>
        </w:rPr>
        <w:t>Polska Grupa Górnicza S.A., 44-122 Gliwice, ul. Jasna 8</w:t>
      </w:r>
    </w:p>
    <w:p w14:paraId="289DC479" w14:textId="291BBFCF" w:rsidR="00D423BD" w:rsidRPr="00C40C77" w:rsidRDefault="00D423BD" w:rsidP="00691E54">
      <w:pPr>
        <w:numPr>
          <w:ilvl w:val="0"/>
          <w:numId w:val="43"/>
        </w:numPr>
        <w:spacing w:after="40"/>
        <w:ind w:left="426" w:hanging="426"/>
        <w:jc w:val="both"/>
        <w:rPr>
          <w:sz w:val="22"/>
          <w:szCs w:val="22"/>
        </w:rPr>
      </w:pPr>
      <w:r w:rsidRPr="00C40C77">
        <w:rPr>
          <w:sz w:val="22"/>
          <w:szCs w:val="22"/>
        </w:rPr>
        <w:t xml:space="preserve">W przypadku gdy zostało podpisane Porozumienie o przesyłaniu faktur drogą elektroniczną, fakturę za realizację przedmiotu zamówienia oraz </w:t>
      </w:r>
      <w:r w:rsidR="00B07870" w:rsidRPr="00C40C77">
        <w:rPr>
          <w:i/>
          <w:iCs/>
          <w:sz w:val="22"/>
          <w:szCs w:val="22"/>
        </w:rPr>
        <w:t>Protokół wykonania usługi serwisowej / Protokół serwisowy / Notatkę serwisową/ Dowód dostawy</w:t>
      </w:r>
      <w:r w:rsidR="00B07870" w:rsidRPr="00C40C77">
        <w:rPr>
          <w:sz w:val="22"/>
          <w:szCs w:val="22"/>
        </w:rPr>
        <w:t xml:space="preserve"> </w:t>
      </w:r>
      <w:r w:rsidRPr="00C40C77">
        <w:rPr>
          <w:sz w:val="22"/>
          <w:szCs w:val="22"/>
        </w:rPr>
        <w:t>należy wysyłać na adres wskazany w Porozumieniu.</w:t>
      </w:r>
    </w:p>
    <w:p w14:paraId="07F37A5C" w14:textId="77777777" w:rsidR="00F2670B" w:rsidRPr="00C40C77" w:rsidRDefault="00F2670B" w:rsidP="00691E54">
      <w:pPr>
        <w:numPr>
          <w:ilvl w:val="0"/>
          <w:numId w:val="43"/>
        </w:numPr>
        <w:spacing w:after="40"/>
        <w:ind w:left="426" w:hanging="426"/>
        <w:jc w:val="both"/>
        <w:rPr>
          <w:sz w:val="22"/>
          <w:szCs w:val="22"/>
        </w:rPr>
      </w:pPr>
      <w:r w:rsidRPr="00C40C77">
        <w:rPr>
          <w:sz w:val="22"/>
          <w:szCs w:val="22"/>
        </w:rPr>
        <w:t>Faktury muszą zostać sporządzone w języku polskim i zawierać numer, pod którym Umowa została wpisana do elektronicznego rejestru umów Zamawiającego.</w:t>
      </w:r>
    </w:p>
    <w:p w14:paraId="22A9C8FB" w14:textId="77777777" w:rsidR="00F2670B" w:rsidRPr="00C40C77" w:rsidRDefault="00F2670B" w:rsidP="00691E54">
      <w:pPr>
        <w:numPr>
          <w:ilvl w:val="0"/>
          <w:numId w:val="43"/>
        </w:numPr>
        <w:spacing w:after="40"/>
        <w:ind w:left="426" w:hanging="426"/>
        <w:jc w:val="both"/>
        <w:rPr>
          <w:sz w:val="22"/>
          <w:szCs w:val="22"/>
        </w:rPr>
      </w:pPr>
      <w:r w:rsidRPr="00C40C77">
        <w:rPr>
          <w:sz w:val="22"/>
          <w:szCs w:val="22"/>
        </w:rPr>
        <w:t>Faktury będą wystawiane w walucie polskiej. Wszelkie płatności dokonywane będą w walucie polskiej.</w:t>
      </w:r>
    </w:p>
    <w:p w14:paraId="66900971" w14:textId="7A7AD8DF" w:rsidR="00F2670B" w:rsidRPr="00C40C77" w:rsidRDefault="00F2670B" w:rsidP="00691E54">
      <w:pPr>
        <w:numPr>
          <w:ilvl w:val="0"/>
          <w:numId w:val="43"/>
        </w:numPr>
        <w:spacing w:after="40"/>
        <w:ind w:left="426" w:hanging="426"/>
        <w:jc w:val="both"/>
        <w:rPr>
          <w:sz w:val="22"/>
          <w:szCs w:val="22"/>
        </w:rPr>
      </w:pPr>
      <w:r w:rsidRPr="00C40C77">
        <w:rPr>
          <w:sz w:val="22"/>
          <w:szCs w:val="22"/>
        </w:rPr>
        <w:t xml:space="preserve">Przy zapłacie zobowiązania wynikającego z </w:t>
      </w:r>
      <w:r w:rsidR="00E47820" w:rsidRPr="00C40C77">
        <w:rPr>
          <w:sz w:val="22"/>
          <w:szCs w:val="22"/>
        </w:rPr>
        <w:t>U</w:t>
      </w:r>
      <w:r w:rsidRPr="00C40C77">
        <w:rPr>
          <w:sz w:val="22"/>
          <w:szCs w:val="22"/>
        </w:rPr>
        <w:t>mowy, Zamawiający zastrzega sobie prawo wskazania tytułu płatności (numeru faktury).</w:t>
      </w:r>
    </w:p>
    <w:p w14:paraId="3EC72019" w14:textId="3CDD6D69" w:rsidR="00F2670B" w:rsidRPr="00C40C77" w:rsidRDefault="00F2670B" w:rsidP="00691E54">
      <w:pPr>
        <w:numPr>
          <w:ilvl w:val="0"/>
          <w:numId w:val="43"/>
        </w:numPr>
        <w:ind w:left="284" w:hanging="284"/>
        <w:jc w:val="both"/>
        <w:rPr>
          <w:sz w:val="22"/>
          <w:szCs w:val="22"/>
        </w:rPr>
      </w:pPr>
      <w:r w:rsidRPr="00C40C77">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w:t>
      </w:r>
      <w:r w:rsidR="0086135C" w:rsidRPr="00C40C77">
        <w:rPr>
          <w:sz w:val="22"/>
          <w:szCs w:val="22"/>
        </w:rPr>
        <w:br/>
        <w:t xml:space="preserve">(Dz.U. z 2023r. poz. 711, poz.852, z </w:t>
      </w:r>
      <w:proofErr w:type="spellStart"/>
      <w:r w:rsidR="0086135C" w:rsidRPr="00C40C77">
        <w:rPr>
          <w:sz w:val="22"/>
          <w:szCs w:val="22"/>
        </w:rPr>
        <w:t>późn</w:t>
      </w:r>
      <w:proofErr w:type="spellEnd"/>
      <w:r w:rsidR="0086135C" w:rsidRPr="00C40C77">
        <w:rPr>
          <w:sz w:val="22"/>
          <w:szCs w:val="22"/>
        </w:rPr>
        <w:t>. zm.).</w:t>
      </w:r>
    </w:p>
    <w:p w14:paraId="5C66A11D" w14:textId="6C763406" w:rsidR="00F2670B" w:rsidRPr="00C40C77" w:rsidRDefault="00F2670B" w:rsidP="00691E54">
      <w:pPr>
        <w:numPr>
          <w:ilvl w:val="0"/>
          <w:numId w:val="43"/>
        </w:numPr>
        <w:spacing w:after="40"/>
        <w:ind w:left="426" w:hanging="426"/>
        <w:jc w:val="both"/>
        <w:rPr>
          <w:sz w:val="22"/>
          <w:szCs w:val="22"/>
        </w:rPr>
      </w:pPr>
      <w:r w:rsidRPr="00C40C77">
        <w:rPr>
          <w:sz w:val="22"/>
          <w:szCs w:val="22"/>
        </w:rPr>
        <w:lastRenderedPageBreak/>
        <w:t xml:space="preserve">Wykonawca składa oświadczenie o posiadaniu statusu </w:t>
      </w:r>
      <w:proofErr w:type="spellStart"/>
      <w:r w:rsidRPr="00C40C77">
        <w:rPr>
          <w:sz w:val="22"/>
          <w:szCs w:val="22"/>
        </w:rPr>
        <w:t>mikroprzedsiębiorcy</w:t>
      </w:r>
      <w:proofErr w:type="spellEnd"/>
      <w:r w:rsidRPr="00C40C77">
        <w:rPr>
          <w:sz w:val="22"/>
          <w:szCs w:val="22"/>
        </w:rPr>
        <w:t xml:space="preserve">, małego przedsiębiorcy, średniego przedsiębiorcy, dużego przedsiębiorcy, które stanowiło będzie </w:t>
      </w:r>
      <w:r w:rsidRPr="00C40C77">
        <w:rPr>
          <w:b/>
          <w:bCs/>
          <w:sz w:val="22"/>
          <w:szCs w:val="22"/>
        </w:rPr>
        <w:t xml:space="preserve">Załącznik </w:t>
      </w:r>
      <w:r w:rsidR="00E47820" w:rsidRPr="00C40C77">
        <w:rPr>
          <w:b/>
          <w:bCs/>
          <w:sz w:val="22"/>
          <w:szCs w:val="22"/>
        </w:rPr>
        <w:t xml:space="preserve">nr </w:t>
      </w:r>
      <w:r w:rsidR="009A01CF">
        <w:rPr>
          <w:b/>
          <w:bCs/>
          <w:sz w:val="22"/>
          <w:szCs w:val="22"/>
        </w:rPr>
        <w:t>2</w:t>
      </w:r>
      <w:r w:rsidR="00E47820" w:rsidRPr="00C40C77">
        <w:rPr>
          <w:b/>
          <w:bCs/>
          <w:sz w:val="22"/>
          <w:szCs w:val="22"/>
        </w:rPr>
        <w:t xml:space="preserve"> </w:t>
      </w:r>
      <w:r w:rsidRPr="00C40C77">
        <w:rPr>
          <w:b/>
          <w:bCs/>
          <w:sz w:val="22"/>
          <w:szCs w:val="22"/>
        </w:rPr>
        <w:t>do Umowy.</w:t>
      </w:r>
      <w:r w:rsidRPr="00C40C77">
        <w:rPr>
          <w:sz w:val="22"/>
          <w:szCs w:val="22"/>
        </w:rPr>
        <w:t xml:space="preserve"> </w:t>
      </w:r>
    </w:p>
    <w:p w14:paraId="683FAC4D" w14:textId="77777777" w:rsidR="00F2670B" w:rsidRPr="00C40C77" w:rsidRDefault="00F2670B" w:rsidP="00691E54">
      <w:pPr>
        <w:numPr>
          <w:ilvl w:val="0"/>
          <w:numId w:val="43"/>
        </w:numPr>
        <w:spacing w:after="40"/>
        <w:ind w:left="426" w:hanging="426"/>
        <w:jc w:val="both"/>
        <w:rPr>
          <w:sz w:val="22"/>
          <w:szCs w:val="22"/>
        </w:rPr>
      </w:pPr>
      <w:r w:rsidRPr="00C40C77">
        <w:rPr>
          <w:b/>
          <w:bCs/>
          <w:sz w:val="22"/>
          <w:szCs w:val="22"/>
        </w:rPr>
        <w:t>Termin płatności faktur</w:t>
      </w:r>
      <w:r w:rsidRPr="00C40C77">
        <w:rPr>
          <w:sz w:val="22"/>
          <w:szCs w:val="22"/>
        </w:rPr>
        <w:t xml:space="preserve"> dokumentujących zobowiązania wynikające z Umowy wynosi </w:t>
      </w:r>
      <w:r w:rsidRPr="00C40C77">
        <w:rPr>
          <w:b/>
          <w:bCs/>
          <w:sz w:val="22"/>
          <w:szCs w:val="22"/>
        </w:rPr>
        <w:t>30 dni</w:t>
      </w:r>
      <w:r w:rsidRPr="00C40C77">
        <w:rPr>
          <w:sz w:val="22"/>
          <w:szCs w:val="22"/>
        </w:rPr>
        <w:t xml:space="preserve"> od daty wpływu faktury do Zamawiającego</w:t>
      </w:r>
    </w:p>
    <w:p w14:paraId="0771B6FA" w14:textId="77777777" w:rsidR="00F2670B" w:rsidRPr="00C40C77" w:rsidRDefault="00F2670B" w:rsidP="00691E54">
      <w:pPr>
        <w:numPr>
          <w:ilvl w:val="0"/>
          <w:numId w:val="43"/>
        </w:numPr>
        <w:spacing w:after="40"/>
        <w:ind w:left="426" w:hanging="426"/>
        <w:jc w:val="both"/>
        <w:rPr>
          <w:sz w:val="22"/>
          <w:szCs w:val="22"/>
        </w:rPr>
      </w:pPr>
      <w:r w:rsidRPr="00C40C77">
        <w:rPr>
          <w:sz w:val="22"/>
          <w:szCs w:val="22"/>
        </w:rPr>
        <w:t>Jako termin zapłaty przyjmuje się datę obciążenia rachunku bankowego Zamawiającego.</w:t>
      </w:r>
    </w:p>
    <w:p w14:paraId="308545F9" w14:textId="0B0B2F2D" w:rsidR="00F2670B" w:rsidRPr="00C40C77" w:rsidRDefault="00F2670B" w:rsidP="00691E54">
      <w:pPr>
        <w:numPr>
          <w:ilvl w:val="0"/>
          <w:numId w:val="43"/>
        </w:numPr>
        <w:spacing w:after="40"/>
        <w:ind w:left="426" w:hanging="426"/>
        <w:jc w:val="both"/>
        <w:rPr>
          <w:sz w:val="22"/>
          <w:szCs w:val="22"/>
        </w:rPr>
      </w:pPr>
      <w:r w:rsidRPr="00C40C77">
        <w:rPr>
          <w:sz w:val="22"/>
          <w:szCs w:val="22"/>
        </w:rPr>
        <w:t xml:space="preserve">Numer rachunku bankowego Wykonawcy będzie wskazywany każdorazowo tylko i wyłącznie </w:t>
      </w:r>
      <w:r w:rsidR="00123270" w:rsidRPr="00C40C77">
        <w:rPr>
          <w:sz w:val="22"/>
          <w:szCs w:val="22"/>
        </w:rPr>
        <w:br/>
      </w:r>
      <w:r w:rsidRPr="00C40C77">
        <w:rPr>
          <w:sz w:val="22"/>
          <w:szCs w:val="22"/>
        </w:rPr>
        <w:t>na fakturach. Rachunek bankowy wskazany na fakturach powinien być zgodny z numerem rachunku bankowego zawartego w wykazie podmiotów prowadzonych przez szefa KAS).</w:t>
      </w:r>
    </w:p>
    <w:p w14:paraId="03DA414B" w14:textId="77777777" w:rsidR="00F2670B" w:rsidRPr="00C40C77" w:rsidRDefault="00F2670B" w:rsidP="00691E54">
      <w:pPr>
        <w:numPr>
          <w:ilvl w:val="0"/>
          <w:numId w:val="43"/>
        </w:numPr>
        <w:spacing w:after="40"/>
        <w:ind w:left="426" w:hanging="426"/>
        <w:jc w:val="both"/>
        <w:rPr>
          <w:sz w:val="22"/>
          <w:szCs w:val="22"/>
        </w:rPr>
      </w:pPr>
      <w:r w:rsidRPr="00C40C77">
        <w:rPr>
          <w:sz w:val="22"/>
          <w:szCs w:val="22"/>
        </w:rPr>
        <w:t>Zapłata faktury korygującej nastąpi w terminie 30 dni od daty jej dostarczenia do Zamawiającego, jednak nie wcześniej niż w terminie płatności faktury pierwotnej.</w:t>
      </w:r>
    </w:p>
    <w:p w14:paraId="670799EF" w14:textId="256968A9" w:rsidR="00F2670B" w:rsidRPr="00C40C77" w:rsidRDefault="00F2670B" w:rsidP="00691E54">
      <w:pPr>
        <w:numPr>
          <w:ilvl w:val="0"/>
          <w:numId w:val="43"/>
        </w:numPr>
        <w:spacing w:after="40"/>
        <w:ind w:left="426" w:hanging="426"/>
        <w:jc w:val="both"/>
        <w:rPr>
          <w:sz w:val="22"/>
          <w:szCs w:val="22"/>
        </w:rPr>
      </w:pPr>
      <w:r w:rsidRPr="00C40C77">
        <w:rPr>
          <w:sz w:val="22"/>
          <w:szCs w:val="22"/>
        </w:rPr>
        <w:t xml:space="preserve">Wszelkie, wynikające z </w:t>
      </w:r>
      <w:r w:rsidR="00DB7892" w:rsidRPr="00C40C77">
        <w:rPr>
          <w:sz w:val="22"/>
          <w:szCs w:val="22"/>
        </w:rPr>
        <w:t>U</w:t>
      </w:r>
      <w:r w:rsidRPr="00C40C77">
        <w:rPr>
          <w:sz w:val="22"/>
          <w:szCs w:val="22"/>
        </w:rPr>
        <w:t xml:space="preserve">mowy należności (należność główna, należności uboczne, </w:t>
      </w:r>
      <w:r w:rsidR="00123270" w:rsidRPr="00C40C77">
        <w:rPr>
          <w:sz w:val="22"/>
          <w:szCs w:val="22"/>
        </w:rPr>
        <w:br/>
      </w:r>
      <w:r w:rsidRPr="00C40C77">
        <w:rPr>
          <w:sz w:val="22"/>
          <w:szCs w:val="22"/>
        </w:rPr>
        <w:t xml:space="preserve">w tym odszkodowania, kary umowne i inne) </w:t>
      </w:r>
      <w:r w:rsidR="00B378F0" w:rsidRPr="00C40C77">
        <w:rPr>
          <w:sz w:val="22"/>
          <w:szCs w:val="22"/>
        </w:rPr>
        <w:t xml:space="preserve">Wykonawcy </w:t>
      </w:r>
      <w:r w:rsidRPr="00C40C77">
        <w:rPr>
          <w:sz w:val="22"/>
          <w:szCs w:val="22"/>
        </w:rPr>
        <w:t xml:space="preserve">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E47820" w:rsidRPr="00C40C77">
        <w:rPr>
          <w:sz w:val="22"/>
          <w:szCs w:val="22"/>
        </w:rPr>
        <w:t>U</w:t>
      </w:r>
      <w:r w:rsidRPr="00C40C77">
        <w:rPr>
          <w:sz w:val="22"/>
          <w:szCs w:val="22"/>
        </w:rPr>
        <w:t>mowy.</w:t>
      </w:r>
    </w:p>
    <w:p w14:paraId="29A94ECD" w14:textId="684D1D16" w:rsidR="00F2670B" w:rsidRPr="00C40C77" w:rsidRDefault="00F2670B" w:rsidP="00691E54">
      <w:pPr>
        <w:numPr>
          <w:ilvl w:val="0"/>
          <w:numId w:val="43"/>
        </w:numPr>
        <w:spacing w:after="40"/>
        <w:ind w:left="426" w:hanging="426"/>
        <w:jc w:val="both"/>
        <w:rPr>
          <w:sz w:val="22"/>
          <w:szCs w:val="22"/>
        </w:rPr>
      </w:pPr>
      <w:r w:rsidRPr="00C40C77">
        <w:rPr>
          <w:sz w:val="22"/>
          <w:szCs w:val="22"/>
        </w:rPr>
        <w:t>Jeżeli do świadczonych usług/dostaw będą miały zastosowanie przepisy o podatku od towarów i usług ustanawiające mechanizm podzielonej płatności</w:t>
      </w:r>
      <w:r w:rsidR="00DB7892" w:rsidRPr="00C40C77">
        <w:rPr>
          <w:sz w:val="22"/>
          <w:szCs w:val="22"/>
        </w:rPr>
        <w:t>,</w:t>
      </w:r>
      <w:r w:rsidRPr="00C40C77">
        <w:rPr>
          <w:sz w:val="22"/>
          <w:szCs w:val="22"/>
        </w:rPr>
        <w:t xml:space="preserve"> Strony obowiązują się uwzględnić ten mechanizm </w:t>
      </w:r>
      <w:r w:rsidR="00DB7892" w:rsidRPr="00C40C77">
        <w:rPr>
          <w:sz w:val="22"/>
          <w:szCs w:val="22"/>
        </w:rPr>
        <w:br/>
      </w:r>
      <w:r w:rsidRPr="00C40C77">
        <w:rPr>
          <w:sz w:val="22"/>
          <w:szCs w:val="22"/>
        </w:rPr>
        <w:t>w rozliczaniu Umowy.</w:t>
      </w:r>
    </w:p>
    <w:p w14:paraId="5F40D44E" w14:textId="45B1C2B3" w:rsidR="00F2670B" w:rsidRPr="00C40C77" w:rsidRDefault="00F2670B" w:rsidP="00691E54">
      <w:pPr>
        <w:numPr>
          <w:ilvl w:val="0"/>
          <w:numId w:val="43"/>
        </w:numPr>
        <w:spacing w:after="40"/>
        <w:ind w:left="426" w:hanging="426"/>
        <w:jc w:val="both"/>
        <w:rPr>
          <w:sz w:val="22"/>
          <w:szCs w:val="22"/>
        </w:rPr>
      </w:pPr>
      <w:r w:rsidRPr="00C40C77">
        <w:rPr>
          <w:sz w:val="22"/>
          <w:szCs w:val="22"/>
        </w:rPr>
        <w:t>Zgodnie z przepisami polskiego prawa podatkowego: ustawa z dnia 26 lipca 1991 r. o podatku dochodowym od osób fizycznych (</w:t>
      </w:r>
      <w:proofErr w:type="spellStart"/>
      <w:r w:rsidRPr="00C40C77">
        <w:rPr>
          <w:sz w:val="22"/>
          <w:szCs w:val="22"/>
        </w:rPr>
        <w:t>dalej:updof</w:t>
      </w:r>
      <w:proofErr w:type="spellEnd"/>
      <w:r w:rsidRPr="00C40C77">
        <w:rPr>
          <w:sz w:val="22"/>
          <w:szCs w:val="22"/>
        </w:rPr>
        <w:t>) oraz ustawa z dnia 15 lutego 1992 r. o podatku dochodowym od osób prawnych (</w:t>
      </w:r>
      <w:proofErr w:type="spellStart"/>
      <w:r w:rsidRPr="00C40C77">
        <w:rPr>
          <w:sz w:val="22"/>
          <w:szCs w:val="22"/>
        </w:rPr>
        <w:t>dalej:updop</w:t>
      </w:r>
      <w:proofErr w:type="spellEnd"/>
      <w:r w:rsidRPr="00C40C77">
        <w:rPr>
          <w:sz w:val="22"/>
          <w:szCs w:val="22"/>
        </w:rPr>
        <w:t xml:space="preserve">), w stosunku do dochodów uzyskiwanych przez firmę zagraniczną na terytorium Polski, w momencie wypłaty należności wynikających z </w:t>
      </w:r>
      <w:r w:rsidR="00DB7892" w:rsidRPr="00C40C77">
        <w:rPr>
          <w:sz w:val="22"/>
          <w:szCs w:val="22"/>
        </w:rPr>
        <w:t>U</w:t>
      </w:r>
      <w:r w:rsidRPr="00C40C77">
        <w:rPr>
          <w:sz w:val="22"/>
          <w:szCs w:val="22"/>
        </w:rPr>
        <w:t xml:space="preserve">mowy, na podstawie art. 26 ust. 1 ustawy </w:t>
      </w:r>
      <w:proofErr w:type="spellStart"/>
      <w:r w:rsidRPr="00C40C77">
        <w:rPr>
          <w:sz w:val="22"/>
          <w:szCs w:val="22"/>
        </w:rPr>
        <w:t>pdop</w:t>
      </w:r>
      <w:proofErr w:type="spellEnd"/>
      <w:r w:rsidRPr="00C40C77">
        <w:rPr>
          <w:sz w:val="22"/>
          <w:szCs w:val="22"/>
        </w:rPr>
        <w:t xml:space="preserve"> oraz 41 ust. 4 ustawy </w:t>
      </w:r>
      <w:proofErr w:type="spellStart"/>
      <w:r w:rsidRPr="00C40C77">
        <w:rPr>
          <w:sz w:val="22"/>
          <w:szCs w:val="22"/>
        </w:rPr>
        <w:t>pdof</w:t>
      </w:r>
      <w:proofErr w:type="spellEnd"/>
      <w:r w:rsidRPr="00C40C77">
        <w:rPr>
          <w:sz w:val="22"/>
          <w:szCs w:val="22"/>
        </w:rPr>
        <w:t xml:space="preserve">, na Zamawiającym ciąży obowiązek poboru zryczałtowanego podatku dochodowego od tych wypłat, zwanego podatkiem u źródła. Wypłata należności wynikających z </w:t>
      </w:r>
      <w:r w:rsidR="00DB7892" w:rsidRPr="00C40C77">
        <w:rPr>
          <w:sz w:val="22"/>
          <w:szCs w:val="22"/>
        </w:rPr>
        <w:t>U</w:t>
      </w:r>
      <w:r w:rsidRPr="00C40C77">
        <w:rPr>
          <w:sz w:val="22"/>
          <w:szCs w:val="22"/>
        </w:rPr>
        <w:t>mowy, zostanie każdorazowo pomniejszona o wartość pobranego podatku u źródła.</w:t>
      </w:r>
    </w:p>
    <w:p w14:paraId="2013ADF7" w14:textId="77777777" w:rsidR="00DB7892" w:rsidRPr="00C40C77" w:rsidRDefault="00DB7892" w:rsidP="00DB7892">
      <w:pPr>
        <w:spacing w:after="40"/>
        <w:ind w:left="426"/>
        <w:jc w:val="both"/>
        <w:rPr>
          <w:color w:val="FF0000"/>
          <w:sz w:val="22"/>
          <w:szCs w:val="22"/>
        </w:rPr>
      </w:pPr>
      <w:bookmarkStart w:id="160" w:name="_Hlk160557700"/>
    </w:p>
    <w:p w14:paraId="100E014D" w14:textId="39ED8EF1" w:rsidR="003F655B" w:rsidRPr="006229D1" w:rsidRDefault="003F655B" w:rsidP="00700467">
      <w:pPr>
        <w:keepNext/>
        <w:tabs>
          <w:tab w:val="left" w:pos="720"/>
        </w:tabs>
        <w:snapToGrid w:val="0"/>
        <w:jc w:val="center"/>
        <w:outlineLvl w:val="1"/>
        <w:rPr>
          <w:b/>
          <w:bCs/>
          <w:color w:val="000000" w:themeColor="text1"/>
          <w:sz w:val="22"/>
          <w:szCs w:val="22"/>
        </w:rPr>
      </w:pPr>
      <w:bookmarkStart w:id="161" w:name="_Toc218752651"/>
      <w:bookmarkEnd w:id="158"/>
      <w:r w:rsidRPr="00C40C77">
        <w:rPr>
          <w:b/>
          <w:bCs/>
          <w:sz w:val="22"/>
          <w:szCs w:val="22"/>
        </w:rPr>
        <w:t>§</w:t>
      </w:r>
      <w:r w:rsidR="00CA358A" w:rsidRPr="00C40C77">
        <w:rPr>
          <w:b/>
          <w:bCs/>
          <w:sz w:val="22"/>
          <w:szCs w:val="22"/>
        </w:rPr>
        <w:t>5</w:t>
      </w:r>
      <w:r w:rsidR="00DB7892" w:rsidRPr="00C40C77">
        <w:rPr>
          <w:b/>
          <w:bCs/>
          <w:sz w:val="22"/>
          <w:szCs w:val="22"/>
        </w:rPr>
        <w:t xml:space="preserve"> </w:t>
      </w:r>
      <w:bookmarkStart w:id="162" w:name="_Hlk160696253"/>
      <w:r w:rsidR="00DA2260" w:rsidRPr="00C40C77">
        <w:rPr>
          <w:b/>
          <w:sz w:val="22"/>
          <w:szCs w:val="22"/>
          <w:u w:val="single"/>
        </w:rPr>
        <w:t xml:space="preserve">Okres </w:t>
      </w:r>
      <w:r w:rsidR="00DA2260" w:rsidRPr="006229D1">
        <w:rPr>
          <w:b/>
          <w:color w:val="000000" w:themeColor="text1"/>
          <w:sz w:val="22"/>
          <w:szCs w:val="22"/>
          <w:u w:val="single"/>
        </w:rPr>
        <w:t xml:space="preserve">obowiązywania </w:t>
      </w:r>
      <w:r w:rsidR="00DB7892" w:rsidRPr="006229D1">
        <w:rPr>
          <w:b/>
          <w:color w:val="000000" w:themeColor="text1"/>
          <w:sz w:val="22"/>
          <w:szCs w:val="22"/>
          <w:u w:val="single"/>
        </w:rPr>
        <w:t>U</w:t>
      </w:r>
      <w:r w:rsidR="00DA2260" w:rsidRPr="006229D1">
        <w:rPr>
          <w:b/>
          <w:color w:val="000000" w:themeColor="text1"/>
          <w:sz w:val="22"/>
          <w:szCs w:val="22"/>
          <w:u w:val="single"/>
        </w:rPr>
        <w:t>mowy, terminy i zasady realizacji</w:t>
      </w:r>
      <w:r w:rsidRPr="006229D1">
        <w:rPr>
          <w:b/>
          <w:color w:val="000000" w:themeColor="text1"/>
          <w:sz w:val="22"/>
          <w:szCs w:val="22"/>
          <w:u w:val="single"/>
        </w:rPr>
        <w:t xml:space="preserve"> Umowy</w:t>
      </w:r>
      <w:bookmarkEnd w:id="161"/>
    </w:p>
    <w:p w14:paraId="398C5EF4" w14:textId="17A91F48" w:rsidR="0086135C" w:rsidRPr="00C40C77" w:rsidRDefault="0086135C" w:rsidP="0086135C">
      <w:pPr>
        <w:numPr>
          <w:ilvl w:val="0"/>
          <w:numId w:val="15"/>
        </w:numPr>
        <w:jc w:val="both"/>
        <w:rPr>
          <w:bCs/>
          <w:sz w:val="22"/>
          <w:szCs w:val="22"/>
        </w:rPr>
      </w:pPr>
      <w:bookmarkStart w:id="163" w:name="_Hlk161045742"/>
      <w:bookmarkStart w:id="164" w:name="_Hlk86989523"/>
      <w:bookmarkEnd w:id="160"/>
      <w:bookmarkEnd w:id="162"/>
      <w:r w:rsidRPr="006229D1">
        <w:rPr>
          <w:bCs/>
          <w:color w:val="000000" w:themeColor="text1"/>
          <w:sz w:val="22"/>
          <w:szCs w:val="22"/>
        </w:rPr>
        <w:t xml:space="preserve">Umowa obowiązuje przez okres  24 </w:t>
      </w:r>
      <w:r w:rsidR="006229D1" w:rsidRPr="006229D1">
        <w:rPr>
          <w:bCs/>
          <w:color w:val="000000" w:themeColor="text1"/>
          <w:sz w:val="22"/>
          <w:szCs w:val="22"/>
        </w:rPr>
        <w:t>miesiące</w:t>
      </w:r>
      <w:r w:rsidRPr="006229D1">
        <w:rPr>
          <w:bCs/>
          <w:color w:val="000000" w:themeColor="text1"/>
          <w:sz w:val="22"/>
          <w:szCs w:val="22"/>
        </w:rPr>
        <w:t xml:space="preserve"> od daty </w:t>
      </w:r>
      <w:r w:rsidRPr="00C40C77">
        <w:rPr>
          <w:bCs/>
          <w:sz w:val="22"/>
          <w:szCs w:val="22"/>
        </w:rPr>
        <w:t>zawarcia Umowy.</w:t>
      </w:r>
      <w:r w:rsidRPr="00C40C77">
        <w:rPr>
          <w:sz w:val="22"/>
          <w:szCs w:val="22"/>
        </w:rPr>
        <w:t xml:space="preserve"> </w:t>
      </w:r>
    </w:p>
    <w:p w14:paraId="5923992C" w14:textId="77777777" w:rsidR="0086135C" w:rsidRPr="00C40C77" w:rsidRDefault="0086135C" w:rsidP="0086135C">
      <w:pPr>
        <w:numPr>
          <w:ilvl w:val="0"/>
          <w:numId w:val="15"/>
        </w:numPr>
        <w:jc w:val="both"/>
        <w:rPr>
          <w:bCs/>
          <w:sz w:val="22"/>
          <w:szCs w:val="22"/>
        </w:rPr>
      </w:pPr>
      <w:r w:rsidRPr="00C40C77">
        <w:rPr>
          <w:sz w:val="22"/>
          <w:szCs w:val="22"/>
        </w:rPr>
        <w:t>Umowa obowiązywać będzie dla zleceń wystawionych przez poszczególne jednostki organizacyjne Zamawiającego w okresie jej obowiązywania.</w:t>
      </w:r>
    </w:p>
    <w:p w14:paraId="0FCE7DB2" w14:textId="77777777" w:rsidR="00CC3FF5" w:rsidRPr="00C40C77" w:rsidRDefault="00CC3FF5" w:rsidP="00CC3FF5">
      <w:pPr>
        <w:pStyle w:val="Akapitzlist"/>
        <w:numPr>
          <w:ilvl w:val="0"/>
          <w:numId w:val="15"/>
        </w:numPr>
        <w:rPr>
          <w:sz w:val="22"/>
          <w:szCs w:val="22"/>
        </w:rPr>
      </w:pPr>
      <w:r w:rsidRPr="00C40C77">
        <w:rPr>
          <w:sz w:val="22"/>
          <w:szCs w:val="22"/>
        </w:rPr>
        <w:t xml:space="preserve">Jeżeli w tym okresie wartość Umowy nie zostanie w pełni wykorzystana, Umowa pozostaje w mocy do dnia wykorzystania tej wartości, jednak nie dłużej niż przez kolejne 6 miesięcy, chyba że Zamawiający, z co najmniej 30-dniowym wyprzedzeniem, wskaże wcześniejszy termin zakończenia obowiązywania Umowy. </w:t>
      </w:r>
    </w:p>
    <w:bookmarkEnd w:id="163"/>
    <w:p w14:paraId="55E49A5F" w14:textId="77777777" w:rsidR="006D4A41" w:rsidRPr="00C40C77" w:rsidRDefault="006D4A41" w:rsidP="006D4A41">
      <w:pPr>
        <w:suppressAutoHyphens/>
        <w:autoSpaceDN w:val="0"/>
        <w:spacing w:after="40"/>
        <w:ind w:left="284"/>
        <w:jc w:val="both"/>
        <w:textAlignment w:val="baseline"/>
        <w:rPr>
          <w:sz w:val="22"/>
          <w:szCs w:val="22"/>
        </w:rPr>
      </w:pPr>
    </w:p>
    <w:p w14:paraId="0E05E0DF" w14:textId="406DCFF8" w:rsidR="003F655B" w:rsidRPr="00C40C77" w:rsidRDefault="003F655B" w:rsidP="00700467">
      <w:pPr>
        <w:keepNext/>
        <w:tabs>
          <w:tab w:val="left" w:pos="720"/>
        </w:tabs>
        <w:snapToGrid w:val="0"/>
        <w:jc w:val="center"/>
        <w:outlineLvl w:val="1"/>
        <w:rPr>
          <w:b/>
          <w:bCs/>
          <w:sz w:val="22"/>
          <w:szCs w:val="22"/>
        </w:rPr>
      </w:pPr>
      <w:bookmarkStart w:id="165" w:name="_Toc218752652"/>
      <w:bookmarkEnd w:id="164"/>
      <w:r w:rsidRPr="00C40C77">
        <w:rPr>
          <w:b/>
          <w:bCs/>
          <w:sz w:val="22"/>
          <w:szCs w:val="22"/>
        </w:rPr>
        <w:t>§</w:t>
      </w:r>
      <w:r w:rsidR="00CA358A" w:rsidRPr="00C40C77">
        <w:rPr>
          <w:b/>
          <w:bCs/>
          <w:sz w:val="22"/>
          <w:szCs w:val="22"/>
        </w:rPr>
        <w:t>6</w:t>
      </w:r>
      <w:r w:rsidR="00DB7892" w:rsidRPr="00C40C77">
        <w:rPr>
          <w:b/>
          <w:bCs/>
          <w:sz w:val="22"/>
          <w:szCs w:val="22"/>
        </w:rPr>
        <w:t xml:space="preserve"> </w:t>
      </w:r>
      <w:r w:rsidRPr="00C40C77">
        <w:rPr>
          <w:b/>
          <w:sz w:val="22"/>
          <w:szCs w:val="22"/>
          <w:u w:val="single"/>
        </w:rPr>
        <w:t>Gwarancja i postępowanie reklamacyjne</w:t>
      </w:r>
      <w:bookmarkEnd w:id="165"/>
    </w:p>
    <w:p w14:paraId="12907367" w14:textId="33ADA3B2" w:rsidR="003F655B" w:rsidRPr="00C40C77" w:rsidRDefault="003F655B">
      <w:pPr>
        <w:numPr>
          <w:ilvl w:val="0"/>
          <w:numId w:val="12"/>
        </w:numPr>
        <w:tabs>
          <w:tab w:val="clear" w:pos="1440"/>
        </w:tabs>
        <w:ind w:left="284" w:hanging="284"/>
        <w:jc w:val="both"/>
        <w:rPr>
          <w:sz w:val="22"/>
          <w:szCs w:val="22"/>
        </w:rPr>
      </w:pPr>
      <w:bookmarkStart w:id="166" w:name="_Hlk86989658"/>
      <w:r w:rsidRPr="00C40C77">
        <w:rPr>
          <w:sz w:val="22"/>
          <w:szCs w:val="22"/>
        </w:rPr>
        <w:t xml:space="preserve">Wykonawca udziela gwarancji na realizowane na podstawie niniejszej </w:t>
      </w:r>
      <w:r w:rsidR="006D4A41" w:rsidRPr="00C40C77">
        <w:rPr>
          <w:sz w:val="22"/>
          <w:szCs w:val="22"/>
        </w:rPr>
        <w:t>U</w:t>
      </w:r>
      <w:r w:rsidRPr="00C40C77">
        <w:rPr>
          <w:sz w:val="22"/>
          <w:szCs w:val="22"/>
        </w:rPr>
        <w:t>mowy usługi serwisowe:</w:t>
      </w:r>
    </w:p>
    <w:p w14:paraId="4AA7E639" w14:textId="77777777" w:rsidR="003F655B" w:rsidRPr="00C40C77" w:rsidRDefault="003F655B" w:rsidP="00691E54">
      <w:pPr>
        <w:numPr>
          <w:ilvl w:val="0"/>
          <w:numId w:val="73"/>
        </w:numPr>
        <w:ind w:left="567" w:hanging="283"/>
        <w:jc w:val="both"/>
        <w:rPr>
          <w:sz w:val="22"/>
          <w:szCs w:val="22"/>
        </w:rPr>
      </w:pPr>
      <w:r w:rsidRPr="00C40C77">
        <w:rPr>
          <w:sz w:val="22"/>
          <w:szCs w:val="22"/>
        </w:rPr>
        <w:t>na wykonaną usługę serwisową min. 6 miesięcy od daty wykonania,</w:t>
      </w:r>
    </w:p>
    <w:p w14:paraId="2637EE34" w14:textId="77777777" w:rsidR="003F655B" w:rsidRPr="00C40C77" w:rsidRDefault="003F655B" w:rsidP="00691E54">
      <w:pPr>
        <w:numPr>
          <w:ilvl w:val="0"/>
          <w:numId w:val="73"/>
        </w:numPr>
        <w:ind w:left="567" w:hanging="283"/>
        <w:jc w:val="both"/>
        <w:rPr>
          <w:sz w:val="22"/>
          <w:szCs w:val="22"/>
        </w:rPr>
      </w:pPr>
      <w:r w:rsidRPr="00C40C77">
        <w:rPr>
          <w:sz w:val="22"/>
          <w:szCs w:val="22"/>
        </w:rPr>
        <w:t>na dostarczone fabrycznie nowe części zamienne min. 12 miesięcy od daty przekazania Zamawiającemu,</w:t>
      </w:r>
    </w:p>
    <w:p w14:paraId="5C535B23" w14:textId="1A92F36C" w:rsidR="003F655B" w:rsidRPr="007D07BB" w:rsidRDefault="003F655B">
      <w:pPr>
        <w:pStyle w:val="Akapitzlist"/>
        <w:numPr>
          <w:ilvl w:val="0"/>
          <w:numId w:val="12"/>
        </w:numPr>
        <w:tabs>
          <w:tab w:val="clear" w:pos="1440"/>
        </w:tabs>
        <w:ind w:left="284" w:hanging="284"/>
        <w:jc w:val="both"/>
        <w:rPr>
          <w:sz w:val="22"/>
          <w:szCs w:val="22"/>
        </w:rPr>
      </w:pPr>
      <w:r w:rsidRPr="00C40C77">
        <w:rPr>
          <w:sz w:val="22"/>
          <w:szCs w:val="22"/>
        </w:rPr>
        <w:t xml:space="preserve">Gwarancja na </w:t>
      </w:r>
      <w:r w:rsidRPr="007D07BB">
        <w:rPr>
          <w:sz w:val="22"/>
          <w:szCs w:val="22"/>
        </w:rPr>
        <w:t>wykazane w dokumentacji technicznej części szybkozużywające się ma zastosowanie tylko w przypadku wad materiałowych i wykonawstwa.</w:t>
      </w:r>
    </w:p>
    <w:p w14:paraId="17BAF878" w14:textId="77777777" w:rsidR="006D4A41" w:rsidRPr="007D07BB" w:rsidRDefault="000324F9">
      <w:pPr>
        <w:numPr>
          <w:ilvl w:val="0"/>
          <w:numId w:val="12"/>
        </w:numPr>
        <w:tabs>
          <w:tab w:val="clear" w:pos="1440"/>
        </w:tabs>
        <w:ind w:left="284" w:hanging="284"/>
        <w:jc w:val="both"/>
        <w:rPr>
          <w:sz w:val="22"/>
          <w:szCs w:val="22"/>
        </w:rPr>
      </w:pPr>
      <w:r w:rsidRPr="007D07BB">
        <w:rPr>
          <w:iCs/>
          <w:sz w:val="22"/>
          <w:szCs w:val="22"/>
        </w:rPr>
        <w:t>Z gwarancji wyłączone są</w:t>
      </w:r>
      <w:r w:rsidR="006D4A41" w:rsidRPr="007D07BB">
        <w:rPr>
          <w:iCs/>
          <w:sz w:val="22"/>
          <w:szCs w:val="22"/>
        </w:rPr>
        <w:t>:</w:t>
      </w:r>
    </w:p>
    <w:p w14:paraId="0A26C702" w14:textId="594DCDF8" w:rsidR="006D4A41" w:rsidRPr="007D07BB" w:rsidRDefault="000324F9">
      <w:pPr>
        <w:pStyle w:val="Akapitzlist"/>
        <w:numPr>
          <w:ilvl w:val="1"/>
          <w:numId w:val="12"/>
        </w:numPr>
        <w:tabs>
          <w:tab w:val="clear" w:pos="1440"/>
        </w:tabs>
        <w:ind w:left="567" w:hanging="283"/>
        <w:jc w:val="both"/>
        <w:rPr>
          <w:sz w:val="22"/>
          <w:szCs w:val="22"/>
        </w:rPr>
      </w:pPr>
      <w:r w:rsidRPr="007D07BB">
        <w:rPr>
          <w:iCs/>
          <w:sz w:val="22"/>
          <w:szCs w:val="22"/>
        </w:rPr>
        <w:t xml:space="preserve"> wady powstałe w wyniku stosowania lub użytkowania niezgodnego</w:t>
      </w:r>
      <w:r w:rsidR="006D4A41" w:rsidRPr="007D07BB">
        <w:rPr>
          <w:iCs/>
          <w:sz w:val="22"/>
          <w:szCs w:val="22"/>
        </w:rPr>
        <w:t xml:space="preserve"> </w:t>
      </w:r>
      <w:r w:rsidRPr="007D07BB">
        <w:rPr>
          <w:iCs/>
          <w:sz w:val="22"/>
          <w:szCs w:val="22"/>
        </w:rPr>
        <w:t xml:space="preserve">z warunkami określonymi przez producenta w instrukcji lub dokumentacji techniczno-ruchowej. </w:t>
      </w:r>
    </w:p>
    <w:p w14:paraId="04DC2C94" w14:textId="18DE26FB" w:rsidR="003F655B" w:rsidRPr="007D07BB" w:rsidRDefault="000324F9">
      <w:pPr>
        <w:pStyle w:val="Akapitzlist"/>
        <w:numPr>
          <w:ilvl w:val="1"/>
          <w:numId w:val="12"/>
        </w:numPr>
        <w:tabs>
          <w:tab w:val="clear" w:pos="1440"/>
        </w:tabs>
        <w:ind w:left="567" w:hanging="283"/>
        <w:jc w:val="both"/>
        <w:rPr>
          <w:sz w:val="22"/>
          <w:szCs w:val="22"/>
        </w:rPr>
      </w:pPr>
      <w:r w:rsidRPr="007D07BB">
        <w:rPr>
          <w:iCs/>
          <w:sz w:val="22"/>
          <w:szCs w:val="22"/>
        </w:rPr>
        <w:t>części ulegające normalnemu zużyciu podczas eksploatacji (z wyłączeniem wad materiałowych i wykonawstwa), wyspecyfikowane w umowach dostawy.</w:t>
      </w:r>
    </w:p>
    <w:p w14:paraId="4D47EBFA" w14:textId="18E375F8" w:rsidR="000324F9" w:rsidRPr="007D07BB" w:rsidRDefault="000324F9">
      <w:pPr>
        <w:numPr>
          <w:ilvl w:val="0"/>
          <w:numId w:val="12"/>
        </w:numPr>
        <w:tabs>
          <w:tab w:val="clear" w:pos="1440"/>
        </w:tabs>
        <w:ind w:left="284" w:hanging="284"/>
        <w:jc w:val="both"/>
        <w:rPr>
          <w:sz w:val="22"/>
          <w:szCs w:val="22"/>
        </w:rPr>
      </w:pPr>
      <w:r w:rsidRPr="007D07BB">
        <w:rPr>
          <w:iCs/>
          <w:sz w:val="22"/>
          <w:szCs w:val="22"/>
        </w:rPr>
        <w:t>Odpowiedzialność z tytułu gwarancji obejmuje zarówno wady</w:t>
      </w:r>
      <w:r w:rsidR="006D4A41" w:rsidRPr="007D07BB">
        <w:rPr>
          <w:iCs/>
          <w:sz w:val="22"/>
          <w:szCs w:val="22"/>
        </w:rPr>
        <w:t>,</w:t>
      </w:r>
      <w:r w:rsidRPr="007D07BB">
        <w:rPr>
          <w:iCs/>
          <w:sz w:val="22"/>
          <w:szCs w:val="22"/>
        </w:rPr>
        <w:t xml:space="preserve"> które w chwili przyjęcia lub odbioru tkwiły w przedmiocie zamówienia, jak i wszelkie inne wady fizyczne, ujawnione przed upływem terminu obowiązywania gwarancji</w:t>
      </w:r>
    </w:p>
    <w:p w14:paraId="290BF52A" w14:textId="77777777" w:rsidR="006D4A41" w:rsidRPr="007D07BB" w:rsidRDefault="003F655B">
      <w:pPr>
        <w:numPr>
          <w:ilvl w:val="0"/>
          <w:numId w:val="12"/>
        </w:numPr>
        <w:tabs>
          <w:tab w:val="clear" w:pos="1440"/>
        </w:tabs>
        <w:ind w:left="284" w:hanging="284"/>
        <w:jc w:val="both"/>
        <w:rPr>
          <w:sz w:val="22"/>
          <w:szCs w:val="22"/>
        </w:rPr>
      </w:pPr>
      <w:r w:rsidRPr="007D07BB">
        <w:rPr>
          <w:sz w:val="22"/>
          <w:szCs w:val="22"/>
        </w:rPr>
        <w:lastRenderedPageBreak/>
        <w:t>Odbiór przedmiotu zamówienia w żadnym przypadku nie zwalnia Wykonawcy od odpowiedzialności</w:t>
      </w:r>
      <w:r w:rsidRPr="007D07BB">
        <w:rPr>
          <w:sz w:val="22"/>
          <w:szCs w:val="22"/>
        </w:rPr>
        <w:br/>
        <w:t>za wady lub inne uchybienia w spełnieniu wymagań określonych przez Zamawiającego.</w:t>
      </w:r>
    </w:p>
    <w:p w14:paraId="0C63EEF6" w14:textId="1E82E464" w:rsidR="003F655B" w:rsidRPr="007D07BB" w:rsidRDefault="003F655B">
      <w:pPr>
        <w:numPr>
          <w:ilvl w:val="0"/>
          <w:numId w:val="12"/>
        </w:numPr>
        <w:tabs>
          <w:tab w:val="clear" w:pos="1440"/>
        </w:tabs>
        <w:ind w:left="284" w:hanging="284"/>
        <w:jc w:val="both"/>
        <w:rPr>
          <w:sz w:val="22"/>
          <w:szCs w:val="22"/>
        </w:rPr>
      </w:pPr>
      <w:r w:rsidRPr="007D07BB">
        <w:rPr>
          <w:bCs/>
          <w:sz w:val="22"/>
          <w:szCs w:val="22"/>
        </w:rPr>
        <w:t>Zgłoszenia awarii przyjmuje</w:t>
      </w:r>
      <w:r w:rsidR="006D4A41" w:rsidRPr="007D07BB">
        <w:rPr>
          <w:bCs/>
          <w:sz w:val="22"/>
          <w:szCs w:val="22"/>
        </w:rPr>
        <w:t>:</w:t>
      </w:r>
      <w:r w:rsidRPr="007D07BB">
        <w:rPr>
          <w:bCs/>
          <w:sz w:val="22"/>
          <w:szCs w:val="22"/>
        </w:rPr>
        <w:t xml:space="preserve">  Dział ………………………………..……………………………………, tel. …………….………, fax ……………………………, e-mail ………………………….……………, reklamacje przyjmuje</w:t>
      </w:r>
      <w:r w:rsidR="006D4A41" w:rsidRPr="007D07BB">
        <w:rPr>
          <w:bCs/>
          <w:sz w:val="22"/>
          <w:szCs w:val="22"/>
        </w:rPr>
        <w:t>:</w:t>
      </w:r>
      <w:r w:rsidRPr="007D07BB">
        <w:rPr>
          <w:bCs/>
          <w:sz w:val="22"/>
          <w:szCs w:val="22"/>
        </w:rPr>
        <w:t xml:space="preserve"> Dział …………………………………………………….………………………, tel. …………….…….…, fax ……………………..………, e-mail …………………….…………………</w:t>
      </w:r>
    </w:p>
    <w:p w14:paraId="70D31959" w14:textId="77777777" w:rsidR="003F655B" w:rsidRPr="007D07BB" w:rsidRDefault="003F655B">
      <w:pPr>
        <w:numPr>
          <w:ilvl w:val="0"/>
          <w:numId w:val="12"/>
        </w:numPr>
        <w:tabs>
          <w:tab w:val="clear" w:pos="1440"/>
        </w:tabs>
        <w:spacing w:after="40"/>
        <w:ind w:left="284" w:hanging="284"/>
        <w:jc w:val="both"/>
        <w:rPr>
          <w:sz w:val="22"/>
          <w:szCs w:val="22"/>
        </w:rPr>
      </w:pPr>
      <w:r w:rsidRPr="007D07BB">
        <w:rPr>
          <w:sz w:val="22"/>
          <w:szCs w:val="22"/>
        </w:rPr>
        <w:t>Przyjęcie lub odbiór przedmiotu zamówienia w żadnym przypadku nie zwalnia Wykonawcy</w:t>
      </w:r>
      <w:r w:rsidRPr="007D07BB">
        <w:rPr>
          <w:sz w:val="22"/>
          <w:szCs w:val="22"/>
        </w:rPr>
        <w:br/>
        <w:t>od odpowiedzialności za wady lub inne uchybienia w spełnieniu wymagań określonych</w:t>
      </w:r>
      <w:r w:rsidRPr="007D07BB">
        <w:rPr>
          <w:sz w:val="22"/>
          <w:szCs w:val="22"/>
        </w:rPr>
        <w:br/>
        <w:t>przez Zamawiającego.</w:t>
      </w:r>
    </w:p>
    <w:p w14:paraId="41529D6D" w14:textId="6C20A8B2" w:rsidR="000324F9" w:rsidRPr="00C40C77" w:rsidRDefault="000324F9">
      <w:pPr>
        <w:numPr>
          <w:ilvl w:val="0"/>
          <w:numId w:val="12"/>
        </w:numPr>
        <w:tabs>
          <w:tab w:val="clear" w:pos="1440"/>
        </w:tabs>
        <w:spacing w:after="40"/>
        <w:ind w:left="284" w:hanging="284"/>
        <w:jc w:val="both"/>
        <w:rPr>
          <w:sz w:val="22"/>
          <w:szCs w:val="22"/>
        </w:rPr>
      </w:pPr>
      <w:r w:rsidRPr="007D07BB">
        <w:rPr>
          <w:bCs/>
          <w:iCs/>
          <w:sz w:val="22"/>
          <w:szCs w:val="22"/>
        </w:rPr>
        <w:t xml:space="preserve">Jeżeli </w:t>
      </w:r>
      <w:r w:rsidR="00E220E1" w:rsidRPr="007D07BB">
        <w:rPr>
          <w:bCs/>
          <w:iCs/>
          <w:sz w:val="22"/>
          <w:szCs w:val="22"/>
        </w:rPr>
        <w:t>U</w:t>
      </w:r>
      <w:r w:rsidRPr="007D07BB">
        <w:rPr>
          <w:bCs/>
          <w:iCs/>
          <w:sz w:val="22"/>
          <w:szCs w:val="22"/>
        </w:rPr>
        <w:t>mowa nie stanowi inaczej, odpowiedzialność z tytułu gwarancji i jakości obejmuje zarówno wady które w chwili przyjęcia lub odbioru tkwiły w przedmiocie zamówienia</w:t>
      </w:r>
      <w:r w:rsidRPr="00C40C77">
        <w:rPr>
          <w:bCs/>
          <w:iCs/>
          <w:sz w:val="22"/>
          <w:szCs w:val="22"/>
        </w:rPr>
        <w:t>, jak i wszelkie inne wady fizyczne, ujawnione przed upływem terminu obowiązywania gwarancji</w:t>
      </w:r>
      <w:r w:rsidRPr="00C40C77">
        <w:rPr>
          <w:sz w:val="22"/>
          <w:szCs w:val="22"/>
        </w:rPr>
        <w:t>.</w:t>
      </w:r>
    </w:p>
    <w:p w14:paraId="70AA8F89" w14:textId="68DF72F1" w:rsidR="003F655B" w:rsidRPr="00C40C77" w:rsidRDefault="003F655B">
      <w:pPr>
        <w:numPr>
          <w:ilvl w:val="0"/>
          <w:numId w:val="12"/>
        </w:numPr>
        <w:tabs>
          <w:tab w:val="clear" w:pos="1440"/>
        </w:tabs>
        <w:spacing w:after="40"/>
        <w:ind w:left="284" w:hanging="284"/>
        <w:jc w:val="both"/>
        <w:rPr>
          <w:sz w:val="22"/>
          <w:szCs w:val="22"/>
        </w:rPr>
      </w:pPr>
      <w:r w:rsidRPr="00C40C77">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00B60CDC" w:rsidRPr="00C40C77">
        <w:rPr>
          <w:sz w:val="22"/>
          <w:szCs w:val="22"/>
        </w:rPr>
        <w:t>SWZ</w:t>
      </w:r>
      <w:r w:rsidRPr="00C40C77">
        <w:rPr>
          <w:sz w:val="22"/>
          <w:szCs w:val="22"/>
        </w:rPr>
        <w:t xml:space="preserve">, </w:t>
      </w:r>
      <w:r w:rsidR="000C31E8" w:rsidRPr="00C40C77">
        <w:rPr>
          <w:sz w:val="22"/>
          <w:szCs w:val="22"/>
        </w:rPr>
        <w:t>U</w:t>
      </w:r>
      <w:r w:rsidRPr="00C40C77">
        <w:rPr>
          <w:sz w:val="22"/>
          <w:szCs w:val="22"/>
        </w:rPr>
        <w:t>mowy jak i rękojmi.</w:t>
      </w:r>
    </w:p>
    <w:p w14:paraId="5A515FD9" w14:textId="77777777" w:rsidR="003F655B" w:rsidRPr="00C40C77" w:rsidRDefault="003F655B">
      <w:pPr>
        <w:numPr>
          <w:ilvl w:val="0"/>
          <w:numId w:val="12"/>
        </w:numPr>
        <w:tabs>
          <w:tab w:val="clear" w:pos="1440"/>
        </w:tabs>
        <w:spacing w:after="40"/>
        <w:ind w:left="284" w:hanging="284"/>
        <w:jc w:val="both"/>
        <w:rPr>
          <w:sz w:val="22"/>
          <w:szCs w:val="22"/>
        </w:rPr>
      </w:pPr>
      <w:r w:rsidRPr="00C40C77">
        <w:rPr>
          <w:sz w:val="22"/>
          <w:szCs w:val="22"/>
        </w:rPr>
        <w:t>W przypadku rozbieżności stanowisk, co do uznania reklamacji Zamawiający może zlecić wykonanie badań niezależnemu ekspertowi wskazanemu przez Zamawiającego.</w:t>
      </w:r>
    </w:p>
    <w:p w14:paraId="7ED6E304" w14:textId="77777777" w:rsidR="003F655B" w:rsidRPr="00C40C77" w:rsidRDefault="003F655B">
      <w:pPr>
        <w:numPr>
          <w:ilvl w:val="0"/>
          <w:numId w:val="12"/>
        </w:numPr>
        <w:tabs>
          <w:tab w:val="clear" w:pos="1440"/>
        </w:tabs>
        <w:spacing w:after="40"/>
        <w:ind w:left="284" w:hanging="284"/>
        <w:jc w:val="both"/>
        <w:rPr>
          <w:sz w:val="22"/>
          <w:szCs w:val="22"/>
        </w:rPr>
      </w:pPr>
      <w:r w:rsidRPr="00C40C77">
        <w:rPr>
          <w:sz w:val="22"/>
          <w:szCs w:val="22"/>
        </w:rPr>
        <w:t>W przypadku uzyskania wyników badań potwierdzających wady przedmiotu zamówienia koszty badań ponosi Wykonawca. Wysokość kosztów badań określi każdorazowo niezależny ekspert.</w:t>
      </w:r>
    </w:p>
    <w:p w14:paraId="14D012D5" w14:textId="77777777" w:rsidR="003F655B" w:rsidRPr="00C40C77" w:rsidRDefault="003F655B">
      <w:pPr>
        <w:numPr>
          <w:ilvl w:val="0"/>
          <w:numId w:val="12"/>
        </w:numPr>
        <w:tabs>
          <w:tab w:val="clear" w:pos="1440"/>
        </w:tabs>
        <w:spacing w:after="40"/>
        <w:ind w:left="284" w:hanging="284"/>
        <w:jc w:val="both"/>
        <w:rPr>
          <w:sz w:val="22"/>
          <w:szCs w:val="22"/>
        </w:rPr>
      </w:pPr>
      <w:r w:rsidRPr="00C40C77">
        <w:rPr>
          <w:sz w:val="22"/>
          <w:szCs w:val="22"/>
        </w:rPr>
        <w:t>Gwarancja nie wyłącza uprawnień Zamawiającego z tytułu rękojmi za wady fizyczne lub prawne przedmiotu zamówienia.</w:t>
      </w:r>
    </w:p>
    <w:p w14:paraId="0D6F2AF5" w14:textId="77777777" w:rsidR="003F655B" w:rsidRPr="00C40C77" w:rsidRDefault="003F655B">
      <w:pPr>
        <w:numPr>
          <w:ilvl w:val="0"/>
          <w:numId w:val="12"/>
        </w:numPr>
        <w:tabs>
          <w:tab w:val="clear" w:pos="1440"/>
        </w:tabs>
        <w:spacing w:after="40"/>
        <w:ind w:left="284" w:hanging="284"/>
        <w:jc w:val="both"/>
        <w:rPr>
          <w:sz w:val="22"/>
          <w:szCs w:val="22"/>
        </w:rPr>
      </w:pPr>
      <w:r w:rsidRPr="00C40C77">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7CCFA79B" w14:textId="77777777" w:rsidR="00317463" w:rsidRPr="00C40C77" w:rsidRDefault="00317463">
      <w:pPr>
        <w:numPr>
          <w:ilvl w:val="0"/>
          <w:numId w:val="12"/>
        </w:numPr>
        <w:tabs>
          <w:tab w:val="clear" w:pos="1440"/>
        </w:tabs>
        <w:spacing w:after="40"/>
        <w:ind w:left="284" w:hanging="284"/>
        <w:jc w:val="both"/>
        <w:rPr>
          <w:sz w:val="22"/>
          <w:szCs w:val="22"/>
        </w:rPr>
      </w:pPr>
      <w:r w:rsidRPr="00C40C77">
        <w:rPr>
          <w:sz w:val="22"/>
          <w:szCs w:val="22"/>
        </w:rPr>
        <w:t>Wykonawca przeprowadzi bez zbędnej zwłoki procedurę reklamacyjną z udziałem służb technicznych Zamawiającego albo uzna wykonaną usługę jako niepłatną w przypadku:</w:t>
      </w:r>
    </w:p>
    <w:p w14:paraId="455DE4C3" w14:textId="77777777" w:rsidR="00317463" w:rsidRPr="00C40C77" w:rsidRDefault="00317463" w:rsidP="00691E54">
      <w:pPr>
        <w:pStyle w:val="Tekstpodstawowy2"/>
        <w:numPr>
          <w:ilvl w:val="0"/>
          <w:numId w:val="41"/>
        </w:numPr>
        <w:ind w:left="709"/>
        <w:jc w:val="both"/>
        <w:rPr>
          <w:b w:val="0"/>
          <w:bCs/>
          <w:sz w:val="22"/>
          <w:szCs w:val="22"/>
        </w:rPr>
      </w:pPr>
      <w:r w:rsidRPr="00C40C77">
        <w:rPr>
          <w:b w:val="0"/>
          <w:bCs/>
          <w:sz w:val="22"/>
          <w:szCs w:val="22"/>
        </w:rPr>
        <w:t xml:space="preserve">przesłania przez Zamawiającego </w:t>
      </w:r>
      <w:r w:rsidRPr="00C40C77">
        <w:rPr>
          <w:b w:val="0"/>
          <w:bCs/>
          <w:i/>
          <w:iCs/>
          <w:sz w:val="22"/>
          <w:szCs w:val="22"/>
        </w:rPr>
        <w:t xml:space="preserve">Informacji </w:t>
      </w:r>
      <w:r w:rsidRPr="00C40C77">
        <w:rPr>
          <w:b w:val="0"/>
          <w:bCs/>
          <w:sz w:val="22"/>
          <w:szCs w:val="22"/>
        </w:rPr>
        <w:t>z zastrzeżeniami, co do kwalifikacji wykonanej usługi serwisowej,</w:t>
      </w:r>
    </w:p>
    <w:p w14:paraId="3E1DE5A1" w14:textId="77777777" w:rsidR="00317463" w:rsidRPr="00C40C77" w:rsidRDefault="00317463" w:rsidP="00691E54">
      <w:pPr>
        <w:pStyle w:val="Tekstpodstawowy2"/>
        <w:numPr>
          <w:ilvl w:val="0"/>
          <w:numId w:val="41"/>
        </w:numPr>
        <w:ind w:left="709"/>
        <w:jc w:val="both"/>
        <w:rPr>
          <w:b w:val="0"/>
          <w:bCs/>
          <w:sz w:val="22"/>
          <w:szCs w:val="22"/>
        </w:rPr>
      </w:pPr>
      <w:r w:rsidRPr="00C40C77">
        <w:rPr>
          <w:b w:val="0"/>
          <w:bCs/>
          <w:sz w:val="22"/>
          <w:szCs w:val="22"/>
        </w:rPr>
        <w:t>braku możliwości jednoznacznego określenia przyczyn awarii (niesprawności) i odpowiedzialności za koszt wykonanej usługi serwisowej,</w:t>
      </w:r>
    </w:p>
    <w:p w14:paraId="1BFF34B2" w14:textId="77777777" w:rsidR="00317463" w:rsidRPr="00C40C77" w:rsidRDefault="00317463" w:rsidP="00691E54">
      <w:pPr>
        <w:pStyle w:val="Tekstpodstawowy2"/>
        <w:numPr>
          <w:ilvl w:val="0"/>
          <w:numId w:val="41"/>
        </w:numPr>
        <w:ind w:left="709"/>
        <w:jc w:val="both"/>
        <w:rPr>
          <w:b w:val="0"/>
          <w:bCs/>
          <w:sz w:val="22"/>
          <w:szCs w:val="22"/>
        </w:rPr>
      </w:pPr>
      <w:r w:rsidRPr="00C40C77">
        <w:rPr>
          <w:b w:val="0"/>
          <w:bCs/>
          <w:sz w:val="22"/>
          <w:szCs w:val="22"/>
        </w:rPr>
        <w:t>braku możliwości kwalifikacji danej usługi przez przedstawiciela Wykonawcy na miejscu, w trakcie naprawy.</w:t>
      </w:r>
    </w:p>
    <w:p w14:paraId="28955706" w14:textId="34C0616B" w:rsidR="00317463" w:rsidRPr="00C40C77" w:rsidRDefault="00317463">
      <w:pPr>
        <w:numPr>
          <w:ilvl w:val="0"/>
          <w:numId w:val="12"/>
        </w:numPr>
        <w:tabs>
          <w:tab w:val="clear" w:pos="1440"/>
        </w:tabs>
        <w:spacing w:after="40"/>
        <w:ind w:left="426" w:hanging="426"/>
        <w:jc w:val="both"/>
        <w:rPr>
          <w:sz w:val="22"/>
          <w:szCs w:val="22"/>
        </w:rPr>
      </w:pPr>
      <w:r w:rsidRPr="00C40C77">
        <w:rPr>
          <w:bCs/>
          <w:sz w:val="22"/>
          <w:szCs w:val="22"/>
        </w:rPr>
        <w:t>Wykonawca przeprowadzi</w:t>
      </w:r>
      <w:r w:rsidRPr="00C40C77">
        <w:rPr>
          <w:sz w:val="22"/>
          <w:szCs w:val="22"/>
        </w:rPr>
        <w:t xml:space="preserve"> procedurę reklamacyjną z udziałem służb technicznych Zamawiającego </w:t>
      </w:r>
      <w:r w:rsidR="0085533E" w:rsidRPr="00C40C77">
        <w:rPr>
          <w:sz w:val="22"/>
          <w:szCs w:val="22"/>
        </w:rPr>
        <w:br/>
      </w:r>
      <w:r w:rsidRPr="00C40C77">
        <w:rPr>
          <w:sz w:val="22"/>
          <w:szCs w:val="22"/>
        </w:rPr>
        <w:t>w terminie do 30 dni od daty dostarczenia podzespołów Wykonawcy.</w:t>
      </w:r>
    </w:p>
    <w:p w14:paraId="04384A2A" w14:textId="77777777" w:rsidR="00317463" w:rsidRPr="00C40C77" w:rsidRDefault="00317463">
      <w:pPr>
        <w:numPr>
          <w:ilvl w:val="0"/>
          <w:numId w:val="12"/>
        </w:numPr>
        <w:tabs>
          <w:tab w:val="clear" w:pos="1440"/>
        </w:tabs>
        <w:spacing w:after="40"/>
        <w:ind w:left="426" w:hanging="426"/>
        <w:jc w:val="both"/>
        <w:rPr>
          <w:sz w:val="22"/>
          <w:szCs w:val="22"/>
        </w:rPr>
      </w:pPr>
      <w:r w:rsidRPr="00C40C77">
        <w:rPr>
          <w:sz w:val="22"/>
          <w:szCs w:val="22"/>
        </w:rPr>
        <w:t>Strony zobowiązują się do zakończenia procedury reklamacyjnej w terminie do 60 dni od daty wykonania usługi. Za porozumieniem Stron termin ten można wydłużyć.</w:t>
      </w:r>
    </w:p>
    <w:p w14:paraId="7175E4EA" w14:textId="77777777" w:rsidR="000324F9" w:rsidRPr="00C40C77" w:rsidRDefault="000324F9">
      <w:pPr>
        <w:numPr>
          <w:ilvl w:val="0"/>
          <w:numId w:val="12"/>
        </w:numPr>
        <w:tabs>
          <w:tab w:val="clear" w:pos="1440"/>
        </w:tabs>
        <w:spacing w:after="40"/>
        <w:ind w:left="426" w:hanging="426"/>
        <w:jc w:val="both"/>
        <w:rPr>
          <w:sz w:val="22"/>
          <w:szCs w:val="22"/>
        </w:rPr>
      </w:pPr>
      <w:r w:rsidRPr="00C40C77">
        <w:rPr>
          <w:iCs/>
          <w:sz w:val="22"/>
          <w:szCs w:val="22"/>
        </w:rPr>
        <w:t xml:space="preserve">W wyniku postępowania reklamacyjnego należy jednoznacznie ustalić Stronę (Strony) zobowiązaną do pokrycia kosztów naprawy, a w przypadku nieuznania praw z tytułu gwarancji Wykonawca winien </w:t>
      </w:r>
      <w:r w:rsidRPr="00C40C77">
        <w:rPr>
          <w:bCs/>
          <w:iCs/>
          <w:sz w:val="22"/>
          <w:szCs w:val="22"/>
        </w:rPr>
        <w:t xml:space="preserve">uzasadnić i opisać </w:t>
      </w:r>
      <w:r w:rsidRPr="00C40C77">
        <w:rPr>
          <w:iCs/>
          <w:sz w:val="22"/>
          <w:szCs w:val="22"/>
        </w:rPr>
        <w:t>przyczynę powstania awarii skutkującej utratą całkowitych lub częściowych praw z tytułu gwarancji.</w:t>
      </w:r>
    </w:p>
    <w:p w14:paraId="571EA366" w14:textId="59FD8E77" w:rsidR="00317463" w:rsidRPr="00C40C77" w:rsidRDefault="00317463">
      <w:pPr>
        <w:numPr>
          <w:ilvl w:val="0"/>
          <w:numId w:val="12"/>
        </w:numPr>
        <w:tabs>
          <w:tab w:val="clear" w:pos="1440"/>
        </w:tabs>
        <w:spacing w:after="40"/>
        <w:ind w:left="426" w:hanging="426"/>
        <w:jc w:val="both"/>
        <w:rPr>
          <w:sz w:val="22"/>
          <w:szCs w:val="22"/>
        </w:rPr>
      </w:pPr>
      <w:r w:rsidRPr="00C40C77">
        <w:rPr>
          <w:sz w:val="22"/>
          <w:szCs w:val="22"/>
        </w:rPr>
        <w:t>Za okres prowadzenia procedury reklamacyjnej nie przysługują odsetki.</w:t>
      </w:r>
    </w:p>
    <w:p w14:paraId="4D6F6D13" w14:textId="77777777" w:rsidR="00317463" w:rsidRPr="00C40C77" w:rsidRDefault="00317463">
      <w:pPr>
        <w:numPr>
          <w:ilvl w:val="0"/>
          <w:numId w:val="12"/>
        </w:numPr>
        <w:tabs>
          <w:tab w:val="clear" w:pos="1440"/>
        </w:tabs>
        <w:spacing w:after="40"/>
        <w:ind w:left="426" w:hanging="426"/>
        <w:jc w:val="both"/>
        <w:rPr>
          <w:sz w:val="22"/>
          <w:szCs w:val="22"/>
        </w:rPr>
      </w:pPr>
      <w:r w:rsidRPr="00C40C77">
        <w:rPr>
          <w:sz w:val="22"/>
          <w:szCs w:val="22"/>
        </w:rPr>
        <w:t>O proponowanym terminie reklamacji Wykonawca powiadomi Zamawiającego pisemnie z wyprzedzeniem min. 3 dni roboczych.</w:t>
      </w:r>
    </w:p>
    <w:p w14:paraId="46B856C1" w14:textId="61391643" w:rsidR="00317463" w:rsidRPr="00C40C77" w:rsidRDefault="000324F9">
      <w:pPr>
        <w:numPr>
          <w:ilvl w:val="0"/>
          <w:numId w:val="12"/>
        </w:numPr>
        <w:tabs>
          <w:tab w:val="clear" w:pos="1440"/>
        </w:tabs>
        <w:spacing w:after="40"/>
        <w:ind w:left="426" w:hanging="426"/>
        <w:jc w:val="both"/>
        <w:rPr>
          <w:sz w:val="22"/>
          <w:szCs w:val="22"/>
        </w:rPr>
      </w:pPr>
      <w:r w:rsidRPr="00C40C77">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450E07A5" w14:textId="77777777" w:rsidR="00334B29" w:rsidRPr="00C40C77" w:rsidRDefault="00334B29" w:rsidP="00334B29">
      <w:pPr>
        <w:keepNext/>
        <w:tabs>
          <w:tab w:val="left" w:pos="720"/>
        </w:tabs>
        <w:snapToGrid w:val="0"/>
        <w:jc w:val="center"/>
        <w:outlineLvl w:val="1"/>
        <w:rPr>
          <w:b/>
          <w:bCs/>
          <w:sz w:val="22"/>
          <w:szCs w:val="22"/>
        </w:rPr>
      </w:pPr>
      <w:bookmarkStart w:id="167" w:name="_Toc193261674"/>
      <w:bookmarkStart w:id="168" w:name="_Toc218752653"/>
      <w:r w:rsidRPr="00C40C77">
        <w:rPr>
          <w:b/>
          <w:bCs/>
          <w:sz w:val="22"/>
          <w:szCs w:val="22"/>
        </w:rPr>
        <w:t xml:space="preserve">§7 </w:t>
      </w:r>
      <w:r w:rsidRPr="00C40C77">
        <w:rPr>
          <w:b/>
          <w:bCs/>
          <w:sz w:val="22"/>
          <w:szCs w:val="22"/>
          <w:u w:val="single"/>
        </w:rPr>
        <w:t>Szczególne obowiązki Wykonawcy</w:t>
      </w:r>
      <w:bookmarkEnd w:id="167"/>
      <w:bookmarkEnd w:id="168"/>
    </w:p>
    <w:p w14:paraId="464827C6" w14:textId="77777777" w:rsidR="00334B29" w:rsidRPr="00C40C77" w:rsidRDefault="00334B29" w:rsidP="00691E54">
      <w:pPr>
        <w:numPr>
          <w:ilvl w:val="0"/>
          <w:numId w:val="81"/>
        </w:numPr>
        <w:jc w:val="both"/>
        <w:rPr>
          <w:sz w:val="22"/>
          <w:szCs w:val="22"/>
        </w:rPr>
      </w:pPr>
      <w:r w:rsidRPr="00C40C77">
        <w:rPr>
          <w:sz w:val="22"/>
          <w:szCs w:val="22"/>
        </w:rPr>
        <w:t>Wykonawca ponosi pełną odpowiedzialność odszkodowawczą za wszelkie szkody powstałe z jego winy w związku z realizacją Umowy, w tym w stosunku do własnych pracowników, Podwykonawców oraz osób trzecich w zakresie i na zasadach określonych w Umowie lub przepisach prawa..</w:t>
      </w:r>
    </w:p>
    <w:p w14:paraId="592AA0CF" w14:textId="77777777" w:rsidR="00334B29" w:rsidRPr="00C40C77" w:rsidRDefault="00334B29" w:rsidP="00691E54">
      <w:pPr>
        <w:numPr>
          <w:ilvl w:val="0"/>
          <w:numId w:val="81"/>
        </w:numPr>
        <w:jc w:val="both"/>
        <w:rPr>
          <w:sz w:val="22"/>
          <w:szCs w:val="22"/>
        </w:rPr>
      </w:pPr>
      <w:r w:rsidRPr="00C40C77">
        <w:rPr>
          <w:sz w:val="22"/>
          <w:szCs w:val="22"/>
        </w:rPr>
        <w:t>Wykonawca zobowiązany jest do niezwłocznego poinformowania Zamawiającego o incydentach bezpieczeństwa IT oraz o podatnościach które wystąpiły u Wykonawcy a miały wpływ na bezpieczeństwo systemów Zamawiającego.</w:t>
      </w:r>
    </w:p>
    <w:p w14:paraId="089AB0F0" w14:textId="77777777" w:rsidR="00334B29" w:rsidRPr="00C40C77" w:rsidRDefault="00334B29" w:rsidP="00691E54">
      <w:pPr>
        <w:numPr>
          <w:ilvl w:val="0"/>
          <w:numId w:val="81"/>
        </w:numPr>
        <w:jc w:val="both"/>
        <w:rPr>
          <w:sz w:val="22"/>
          <w:szCs w:val="22"/>
        </w:rPr>
      </w:pPr>
      <w:r w:rsidRPr="00C40C77">
        <w:rPr>
          <w:sz w:val="22"/>
          <w:szCs w:val="22"/>
        </w:rPr>
        <w:lastRenderedPageBreak/>
        <w:t>Wykonawcy, którzy złożyli ofertę wspólną odpowiadają solidarnie za realizację zamówienia.</w:t>
      </w:r>
    </w:p>
    <w:p w14:paraId="13EAA543" w14:textId="77777777" w:rsidR="006D4A41" w:rsidRPr="00C40C77" w:rsidRDefault="006D4A41" w:rsidP="006D4A41">
      <w:pPr>
        <w:spacing w:after="40"/>
        <w:ind w:left="426"/>
        <w:jc w:val="both"/>
        <w:rPr>
          <w:sz w:val="22"/>
          <w:szCs w:val="22"/>
        </w:rPr>
      </w:pPr>
    </w:p>
    <w:p w14:paraId="77A418FA" w14:textId="68E2CC12" w:rsidR="003F655B" w:rsidRPr="00C40C77" w:rsidRDefault="003F655B" w:rsidP="00700467">
      <w:pPr>
        <w:keepNext/>
        <w:tabs>
          <w:tab w:val="left" w:pos="720"/>
        </w:tabs>
        <w:snapToGrid w:val="0"/>
        <w:jc w:val="center"/>
        <w:outlineLvl w:val="1"/>
        <w:rPr>
          <w:b/>
          <w:bCs/>
          <w:sz w:val="22"/>
          <w:szCs w:val="22"/>
        </w:rPr>
      </w:pPr>
      <w:bookmarkStart w:id="169" w:name="_Toc218752654"/>
      <w:bookmarkEnd w:id="166"/>
      <w:r w:rsidRPr="00C40C77">
        <w:rPr>
          <w:b/>
          <w:bCs/>
          <w:sz w:val="22"/>
          <w:szCs w:val="22"/>
        </w:rPr>
        <w:t>§</w:t>
      </w:r>
      <w:r w:rsidR="00CA358A" w:rsidRPr="00C40C77">
        <w:rPr>
          <w:b/>
          <w:bCs/>
          <w:sz w:val="22"/>
          <w:szCs w:val="22"/>
        </w:rPr>
        <w:t>7</w:t>
      </w:r>
      <w:r w:rsidR="002F32F0" w:rsidRPr="00C40C77">
        <w:rPr>
          <w:b/>
          <w:bCs/>
          <w:sz w:val="22"/>
          <w:szCs w:val="22"/>
        </w:rPr>
        <w:t xml:space="preserve"> </w:t>
      </w:r>
      <w:r w:rsidRPr="00C40C77">
        <w:rPr>
          <w:b/>
          <w:sz w:val="22"/>
          <w:szCs w:val="22"/>
          <w:u w:val="single"/>
        </w:rPr>
        <w:t xml:space="preserve">Zakres rzeczowy </w:t>
      </w:r>
      <w:r w:rsidR="00A730D6" w:rsidRPr="00C40C77">
        <w:rPr>
          <w:b/>
          <w:sz w:val="22"/>
          <w:szCs w:val="22"/>
          <w:u w:val="single"/>
        </w:rPr>
        <w:t>i zasady realizacji</w:t>
      </w:r>
      <w:bookmarkEnd w:id="169"/>
    </w:p>
    <w:p w14:paraId="6D5F341E" w14:textId="4FE6992C" w:rsidR="003F655B" w:rsidRPr="00C40C77" w:rsidRDefault="003F655B" w:rsidP="00691E54">
      <w:pPr>
        <w:pStyle w:val="Tekstpodstawowy"/>
        <w:numPr>
          <w:ilvl w:val="6"/>
          <w:numId w:val="35"/>
        </w:numPr>
        <w:ind w:left="284" w:hanging="284"/>
        <w:rPr>
          <w:i/>
          <w:noProof/>
          <w:sz w:val="22"/>
          <w:szCs w:val="22"/>
        </w:rPr>
      </w:pPr>
      <w:r w:rsidRPr="00C40C77">
        <w:rPr>
          <w:iCs/>
          <w:sz w:val="22"/>
          <w:szCs w:val="22"/>
        </w:rPr>
        <w:t>Zakres rzeczowy</w:t>
      </w:r>
      <w:r w:rsidR="0060052A" w:rsidRPr="00C40C77">
        <w:rPr>
          <w:iCs/>
          <w:sz w:val="22"/>
          <w:szCs w:val="22"/>
        </w:rPr>
        <w:t>,</w:t>
      </w:r>
      <w:r w:rsidRPr="00C40C77">
        <w:rPr>
          <w:iCs/>
          <w:sz w:val="22"/>
          <w:szCs w:val="22"/>
        </w:rPr>
        <w:t xml:space="preserve"> obowiązki </w:t>
      </w:r>
      <w:r w:rsidR="002F32F0" w:rsidRPr="00C40C77">
        <w:rPr>
          <w:iCs/>
          <w:sz w:val="22"/>
          <w:szCs w:val="22"/>
        </w:rPr>
        <w:t>S</w:t>
      </w:r>
      <w:r w:rsidRPr="00C40C77">
        <w:rPr>
          <w:iCs/>
          <w:sz w:val="22"/>
          <w:szCs w:val="22"/>
        </w:rPr>
        <w:t xml:space="preserve">tron </w:t>
      </w:r>
      <w:r w:rsidR="0060052A" w:rsidRPr="00C40C77">
        <w:rPr>
          <w:sz w:val="22"/>
          <w:szCs w:val="22"/>
        </w:rPr>
        <w:t>i szczegółowe zasady realizacji usług serwisowych</w:t>
      </w:r>
      <w:r w:rsidR="0060052A" w:rsidRPr="00C40C77">
        <w:rPr>
          <w:iCs/>
          <w:sz w:val="22"/>
          <w:szCs w:val="22"/>
        </w:rPr>
        <w:t xml:space="preserve"> </w:t>
      </w:r>
      <w:r w:rsidRPr="00C40C77">
        <w:rPr>
          <w:iCs/>
          <w:sz w:val="22"/>
          <w:szCs w:val="22"/>
        </w:rPr>
        <w:t>określono w</w:t>
      </w:r>
      <w:r w:rsidR="008E4836">
        <w:rPr>
          <w:iCs/>
          <w:sz w:val="22"/>
          <w:szCs w:val="22"/>
        </w:rPr>
        <w:t> </w:t>
      </w:r>
      <w:r w:rsidRPr="00C40C77">
        <w:rPr>
          <w:b/>
          <w:bCs/>
          <w:iCs/>
          <w:noProof/>
          <w:sz w:val="22"/>
          <w:szCs w:val="22"/>
        </w:rPr>
        <w:t>Załącznik</w:t>
      </w:r>
      <w:r w:rsidR="0060052A" w:rsidRPr="00C40C77">
        <w:rPr>
          <w:b/>
          <w:bCs/>
          <w:iCs/>
          <w:noProof/>
          <w:sz w:val="22"/>
          <w:szCs w:val="22"/>
        </w:rPr>
        <w:t>u</w:t>
      </w:r>
      <w:r w:rsidRPr="00C40C77">
        <w:rPr>
          <w:b/>
          <w:bCs/>
          <w:iCs/>
          <w:noProof/>
          <w:sz w:val="22"/>
          <w:szCs w:val="22"/>
        </w:rPr>
        <w:t xml:space="preserve"> nr 1 do </w:t>
      </w:r>
      <w:r w:rsidR="0060052A" w:rsidRPr="00C40C77">
        <w:rPr>
          <w:b/>
          <w:bCs/>
          <w:iCs/>
          <w:noProof/>
          <w:sz w:val="22"/>
          <w:szCs w:val="22"/>
        </w:rPr>
        <w:t xml:space="preserve">niniejszej </w:t>
      </w:r>
      <w:r w:rsidRPr="00C40C77">
        <w:rPr>
          <w:b/>
          <w:bCs/>
          <w:iCs/>
          <w:noProof/>
          <w:sz w:val="22"/>
          <w:szCs w:val="22"/>
        </w:rPr>
        <w:t>Umowy</w:t>
      </w:r>
      <w:r w:rsidRPr="00C40C77">
        <w:rPr>
          <w:iCs/>
          <w:noProof/>
          <w:sz w:val="22"/>
          <w:szCs w:val="22"/>
        </w:rPr>
        <w:t xml:space="preserve"> (</w:t>
      </w:r>
      <w:r w:rsidRPr="00C40C77">
        <w:rPr>
          <w:i/>
          <w:noProof/>
          <w:sz w:val="22"/>
          <w:szCs w:val="22"/>
        </w:rPr>
        <w:t>zgodny z Załącznikiem nr 1</w:t>
      </w:r>
      <w:r w:rsidR="007D07BB">
        <w:rPr>
          <w:i/>
          <w:noProof/>
          <w:sz w:val="22"/>
          <w:szCs w:val="22"/>
        </w:rPr>
        <w:t xml:space="preserve"> i nr 1A</w:t>
      </w:r>
      <w:r w:rsidRPr="00C40C77">
        <w:rPr>
          <w:i/>
          <w:noProof/>
          <w:sz w:val="22"/>
          <w:szCs w:val="22"/>
        </w:rPr>
        <w:t xml:space="preserve"> do </w:t>
      </w:r>
      <w:r w:rsidR="00B60CDC" w:rsidRPr="00C40C77">
        <w:rPr>
          <w:i/>
          <w:noProof/>
          <w:sz w:val="22"/>
          <w:szCs w:val="22"/>
        </w:rPr>
        <w:t>SWZ</w:t>
      </w:r>
      <w:r w:rsidRPr="00C40C77">
        <w:rPr>
          <w:i/>
          <w:noProof/>
          <w:sz w:val="22"/>
          <w:szCs w:val="22"/>
        </w:rPr>
        <w:t>)</w:t>
      </w:r>
      <w:r w:rsidR="00182988" w:rsidRPr="00C40C77">
        <w:rPr>
          <w:i/>
          <w:noProof/>
          <w:sz w:val="22"/>
          <w:szCs w:val="22"/>
        </w:rPr>
        <w:t>.</w:t>
      </w:r>
    </w:p>
    <w:p w14:paraId="785F4221" w14:textId="20484EE0" w:rsidR="003F655B" w:rsidRPr="007D07BB" w:rsidRDefault="003F655B" w:rsidP="00691E54">
      <w:pPr>
        <w:pStyle w:val="Tekstpodstawowy"/>
        <w:numPr>
          <w:ilvl w:val="6"/>
          <w:numId w:val="35"/>
        </w:numPr>
        <w:ind w:left="284" w:hanging="284"/>
        <w:rPr>
          <w:i/>
          <w:noProof/>
          <w:sz w:val="22"/>
          <w:szCs w:val="22"/>
        </w:rPr>
      </w:pPr>
      <w:bookmarkStart w:id="170" w:name="_Hlk160558175"/>
      <w:r w:rsidRPr="00C40C77">
        <w:rPr>
          <w:sz w:val="22"/>
          <w:szCs w:val="22"/>
        </w:rPr>
        <w:t>Wykonawcy, którzy złożyli ofertę wspólną odpowiadają solidarnie  za wykonanie przedmiotowej Umowy</w:t>
      </w:r>
      <w:r w:rsidR="00EF362C" w:rsidRPr="00C40C77">
        <w:rPr>
          <w:sz w:val="22"/>
          <w:szCs w:val="22"/>
        </w:rPr>
        <w:t xml:space="preserve"> </w:t>
      </w:r>
    </w:p>
    <w:p w14:paraId="05AC3609" w14:textId="77777777" w:rsidR="007D07BB" w:rsidRPr="00C40C77" w:rsidRDefault="007D07BB" w:rsidP="008E4836">
      <w:pPr>
        <w:pStyle w:val="Tekstpodstawowy"/>
        <w:rPr>
          <w:i/>
          <w:noProof/>
          <w:sz w:val="22"/>
          <w:szCs w:val="22"/>
        </w:rPr>
      </w:pPr>
    </w:p>
    <w:p w14:paraId="4FEDEFAC" w14:textId="12158C8B" w:rsidR="0085533E" w:rsidRPr="00C40C77" w:rsidRDefault="003870E4" w:rsidP="00700467">
      <w:pPr>
        <w:keepNext/>
        <w:tabs>
          <w:tab w:val="left" w:pos="720"/>
        </w:tabs>
        <w:snapToGrid w:val="0"/>
        <w:jc w:val="center"/>
        <w:outlineLvl w:val="1"/>
        <w:rPr>
          <w:sz w:val="22"/>
          <w:szCs w:val="22"/>
        </w:rPr>
      </w:pPr>
      <w:bookmarkStart w:id="171" w:name="_Toc218752655"/>
      <w:bookmarkEnd w:id="170"/>
      <w:r w:rsidRPr="00C40C77">
        <w:rPr>
          <w:b/>
          <w:bCs/>
          <w:sz w:val="22"/>
          <w:szCs w:val="22"/>
        </w:rPr>
        <w:t>§</w:t>
      </w:r>
      <w:r w:rsidR="00CA358A" w:rsidRPr="00C40C77">
        <w:rPr>
          <w:b/>
          <w:bCs/>
          <w:sz w:val="22"/>
          <w:szCs w:val="22"/>
        </w:rPr>
        <w:t>8</w:t>
      </w:r>
      <w:r w:rsidR="0085533E" w:rsidRPr="00C40C77">
        <w:rPr>
          <w:b/>
          <w:bCs/>
          <w:sz w:val="22"/>
          <w:szCs w:val="22"/>
        </w:rPr>
        <w:t xml:space="preserve"> </w:t>
      </w:r>
      <w:r w:rsidR="0085533E" w:rsidRPr="00C40C77">
        <w:rPr>
          <w:b/>
          <w:bCs/>
          <w:sz w:val="22"/>
          <w:szCs w:val="22"/>
          <w:u w:val="single"/>
        </w:rPr>
        <w:t>Zabezpieczenie należytego wykonania Umowy</w:t>
      </w:r>
      <w:r w:rsidR="0085533E" w:rsidRPr="00C40C77">
        <w:rPr>
          <w:b/>
          <w:bCs/>
          <w:sz w:val="22"/>
          <w:szCs w:val="22"/>
        </w:rPr>
        <w:t xml:space="preserve">  - </w:t>
      </w:r>
      <w:r w:rsidR="0085533E" w:rsidRPr="00C40C77">
        <w:rPr>
          <w:sz w:val="22"/>
          <w:szCs w:val="22"/>
        </w:rPr>
        <w:t>nie dotyczy</w:t>
      </w:r>
      <w:bookmarkEnd w:id="171"/>
    </w:p>
    <w:p w14:paraId="5CEF7F66" w14:textId="77777777" w:rsidR="0085533E" w:rsidRPr="00C40C77" w:rsidRDefault="0085533E" w:rsidP="00700467">
      <w:pPr>
        <w:keepNext/>
        <w:tabs>
          <w:tab w:val="left" w:pos="720"/>
        </w:tabs>
        <w:snapToGrid w:val="0"/>
        <w:jc w:val="center"/>
        <w:outlineLvl w:val="1"/>
        <w:rPr>
          <w:b/>
          <w:bCs/>
          <w:sz w:val="22"/>
          <w:szCs w:val="22"/>
        </w:rPr>
      </w:pPr>
    </w:p>
    <w:p w14:paraId="30FDCBE7" w14:textId="44DCDAEA" w:rsidR="003870E4" w:rsidRPr="00C40C77" w:rsidRDefault="0085533E" w:rsidP="00700467">
      <w:pPr>
        <w:keepNext/>
        <w:tabs>
          <w:tab w:val="left" w:pos="720"/>
        </w:tabs>
        <w:snapToGrid w:val="0"/>
        <w:jc w:val="center"/>
        <w:outlineLvl w:val="1"/>
        <w:rPr>
          <w:b/>
          <w:bCs/>
          <w:sz w:val="22"/>
          <w:szCs w:val="22"/>
        </w:rPr>
      </w:pPr>
      <w:bookmarkStart w:id="172" w:name="_Toc218752656"/>
      <w:r w:rsidRPr="00C40C77">
        <w:rPr>
          <w:b/>
          <w:bCs/>
          <w:sz w:val="22"/>
          <w:szCs w:val="22"/>
        </w:rPr>
        <w:t xml:space="preserve">§9 </w:t>
      </w:r>
      <w:r w:rsidR="003870E4" w:rsidRPr="00C40C77">
        <w:rPr>
          <w:b/>
          <w:sz w:val="22"/>
          <w:szCs w:val="22"/>
          <w:u w:val="single"/>
        </w:rPr>
        <w:t>Podwykonawstwo</w:t>
      </w:r>
      <w:bookmarkEnd w:id="172"/>
    </w:p>
    <w:p w14:paraId="127D01B2" w14:textId="77777777" w:rsidR="004448ED" w:rsidRPr="00C40C77" w:rsidRDefault="004448ED" w:rsidP="00691E54">
      <w:pPr>
        <w:numPr>
          <w:ilvl w:val="0"/>
          <w:numId w:val="44"/>
        </w:numPr>
        <w:ind w:left="284" w:hanging="284"/>
        <w:jc w:val="both"/>
        <w:rPr>
          <w:sz w:val="22"/>
          <w:szCs w:val="22"/>
        </w:rPr>
      </w:pPr>
      <w:bookmarkStart w:id="173" w:name="_Hlk68846287"/>
      <w:r w:rsidRPr="00C40C77">
        <w:rPr>
          <w:sz w:val="22"/>
          <w:szCs w:val="22"/>
        </w:rPr>
        <w:t>Wykonawca może powierzyć wykonanie części Umowy Podwykonawcy po uzyskaniu uprzedniej pisemnej pod rygorem nieważności zgody Zamawiającego na taką czynność, z zastrzeżeniem ust.6.</w:t>
      </w:r>
    </w:p>
    <w:p w14:paraId="60B6CA40" w14:textId="77777777" w:rsidR="004448ED" w:rsidRPr="008E4836" w:rsidRDefault="004448ED" w:rsidP="00691E54">
      <w:pPr>
        <w:numPr>
          <w:ilvl w:val="0"/>
          <w:numId w:val="44"/>
        </w:numPr>
        <w:ind w:left="284" w:hanging="284"/>
        <w:jc w:val="both"/>
        <w:rPr>
          <w:color w:val="000000" w:themeColor="text1"/>
          <w:sz w:val="22"/>
          <w:szCs w:val="22"/>
        </w:rPr>
      </w:pPr>
      <w:r w:rsidRPr="00C40C77">
        <w:rPr>
          <w:sz w:val="22"/>
          <w:szCs w:val="22"/>
        </w:rPr>
        <w:t xml:space="preserve">Podwykonawcą, który udostępnił zasoby na zasadach określonych </w:t>
      </w:r>
      <w:r w:rsidRPr="008E4836">
        <w:rPr>
          <w:color w:val="000000" w:themeColor="text1"/>
          <w:sz w:val="22"/>
          <w:szCs w:val="22"/>
        </w:rPr>
        <w:t>w SWZ w celu wykazania spełniania warunków udziału w postępowaniu jest ………………….</w:t>
      </w:r>
    </w:p>
    <w:p w14:paraId="5F79E91E" w14:textId="77777777" w:rsidR="004448ED" w:rsidRPr="00C40C77" w:rsidRDefault="004448ED" w:rsidP="00691E54">
      <w:pPr>
        <w:numPr>
          <w:ilvl w:val="0"/>
          <w:numId w:val="44"/>
        </w:numPr>
        <w:ind w:left="284" w:hanging="284"/>
        <w:jc w:val="both"/>
        <w:rPr>
          <w:sz w:val="22"/>
          <w:szCs w:val="22"/>
        </w:rPr>
      </w:pPr>
      <w:r w:rsidRPr="008E4836">
        <w:rPr>
          <w:color w:val="000000" w:themeColor="text1"/>
          <w:sz w:val="22"/>
          <w:szCs w:val="22"/>
        </w:rPr>
        <w:t xml:space="preserve">Zgoda Zamawiającego na powierzenie wykonania części </w:t>
      </w:r>
      <w:r w:rsidRPr="00C40C77">
        <w:rPr>
          <w:sz w:val="22"/>
          <w:szCs w:val="22"/>
        </w:rPr>
        <w:t>Umowy Podwykonawcy nie rodzi po stronie Zamawiającego solidarnej odpowiedzialności za zapłatę wynagrodzenia należnego Podwykonawcy.</w:t>
      </w:r>
    </w:p>
    <w:p w14:paraId="62F10501" w14:textId="77777777" w:rsidR="004448ED" w:rsidRPr="00C40C77" w:rsidRDefault="004448ED" w:rsidP="00691E54">
      <w:pPr>
        <w:numPr>
          <w:ilvl w:val="0"/>
          <w:numId w:val="44"/>
        </w:numPr>
        <w:ind w:left="284" w:hanging="284"/>
        <w:jc w:val="both"/>
        <w:rPr>
          <w:sz w:val="22"/>
          <w:szCs w:val="22"/>
        </w:rPr>
      </w:pPr>
      <w:r w:rsidRPr="00C40C77">
        <w:rPr>
          <w:sz w:val="22"/>
          <w:szCs w:val="22"/>
        </w:rPr>
        <w:t>Wykonawca zobowiązany jest uzyskać pisemną zgodę Zamawiającego na powierzenie realizacji części zamówienia przez Podwykonawcę. W tym celu Wykonawca powinien wystąpić do Zamawiającego ze stosownym wnioskiem.</w:t>
      </w:r>
    </w:p>
    <w:p w14:paraId="5359E0C9" w14:textId="77777777" w:rsidR="004448ED" w:rsidRPr="00C40C77" w:rsidRDefault="004448ED" w:rsidP="00691E54">
      <w:pPr>
        <w:numPr>
          <w:ilvl w:val="0"/>
          <w:numId w:val="44"/>
        </w:numPr>
        <w:ind w:left="284" w:hanging="284"/>
        <w:jc w:val="both"/>
        <w:rPr>
          <w:sz w:val="22"/>
          <w:szCs w:val="22"/>
        </w:rPr>
      </w:pPr>
      <w:r w:rsidRPr="00C40C77">
        <w:rPr>
          <w:sz w:val="22"/>
          <w:szCs w:val="22"/>
        </w:rPr>
        <w:t>Wniosek powinien w szczególności zawierać:</w:t>
      </w:r>
    </w:p>
    <w:p w14:paraId="3A116EAA" w14:textId="77777777" w:rsidR="004448ED" w:rsidRPr="00C40C77" w:rsidRDefault="004448ED" w:rsidP="00691E54">
      <w:pPr>
        <w:pStyle w:val="Akapitzlist"/>
        <w:numPr>
          <w:ilvl w:val="1"/>
          <w:numId w:val="44"/>
        </w:numPr>
        <w:ind w:left="851" w:hanging="284"/>
        <w:contextualSpacing/>
        <w:jc w:val="both"/>
        <w:rPr>
          <w:sz w:val="22"/>
          <w:szCs w:val="22"/>
        </w:rPr>
      </w:pPr>
      <w:r w:rsidRPr="00C40C77">
        <w:rPr>
          <w:sz w:val="22"/>
          <w:szCs w:val="22"/>
        </w:rPr>
        <w:t>nazwę podwykonawcy,</w:t>
      </w:r>
    </w:p>
    <w:p w14:paraId="49CF3BF6" w14:textId="77777777" w:rsidR="004448ED" w:rsidRPr="00C40C77" w:rsidRDefault="004448ED" w:rsidP="00691E54">
      <w:pPr>
        <w:pStyle w:val="Akapitzlist"/>
        <w:numPr>
          <w:ilvl w:val="1"/>
          <w:numId w:val="44"/>
        </w:numPr>
        <w:ind w:left="851" w:hanging="284"/>
        <w:contextualSpacing/>
        <w:jc w:val="both"/>
        <w:rPr>
          <w:sz w:val="22"/>
          <w:szCs w:val="22"/>
        </w:rPr>
      </w:pPr>
      <w:r w:rsidRPr="00C40C77">
        <w:rPr>
          <w:sz w:val="22"/>
          <w:szCs w:val="22"/>
        </w:rPr>
        <w:t>dane kontaktowe podwykonawcy,</w:t>
      </w:r>
    </w:p>
    <w:p w14:paraId="2E3C1BCB" w14:textId="77777777" w:rsidR="004448ED" w:rsidRPr="00C40C77" w:rsidRDefault="004448ED" w:rsidP="00691E54">
      <w:pPr>
        <w:pStyle w:val="Akapitzlist"/>
        <w:numPr>
          <w:ilvl w:val="1"/>
          <w:numId w:val="44"/>
        </w:numPr>
        <w:ind w:left="851" w:hanging="284"/>
        <w:contextualSpacing/>
        <w:jc w:val="both"/>
        <w:rPr>
          <w:sz w:val="22"/>
          <w:szCs w:val="22"/>
        </w:rPr>
      </w:pPr>
      <w:r w:rsidRPr="00C40C77">
        <w:rPr>
          <w:sz w:val="22"/>
          <w:szCs w:val="22"/>
        </w:rPr>
        <w:t>przedstawicieli podwykonawcy,</w:t>
      </w:r>
    </w:p>
    <w:p w14:paraId="530302E7" w14:textId="77777777" w:rsidR="004448ED" w:rsidRPr="00C40C77" w:rsidRDefault="004448ED" w:rsidP="00691E54">
      <w:pPr>
        <w:pStyle w:val="Akapitzlist"/>
        <w:numPr>
          <w:ilvl w:val="1"/>
          <w:numId w:val="44"/>
        </w:numPr>
        <w:ind w:left="851" w:hanging="284"/>
        <w:contextualSpacing/>
        <w:jc w:val="both"/>
        <w:rPr>
          <w:sz w:val="22"/>
          <w:szCs w:val="22"/>
        </w:rPr>
      </w:pPr>
      <w:r w:rsidRPr="00C40C77">
        <w:rPr>
          <w:sz w:val="22"/>
          <w:szCs w:val="22"/>
        </w:rPr>
        <w:t>zakres części Umowy powierzonej do wykonania przez podwykonawcę,</w:t>
      </w:r>
    </w:p>
    <w:p w14:paraId="35932EB0" w14:textId="77777777" w:rsidR="004448ED" w:rsidRPr="00C40C77" w:rsidRDefault="004448ED" w:rsidP="00691E54">
      <w:pPr>
        <w:pStyle w:val="Akapitzlist"/>
        <w:numPr>
          <w:ilvl w:val="1"/>
          <w:numId w:val="44"/>
        </w:numPr>
        <w:ind w:left="851" w:hanging="284"/>
        <w:contextualSpacing/>
        <w:jc w:val="both"/>
        <w:rPr>
          <w:sz w:val="22"/>
          <w:szCs w:val="22"/>
        </w:rPr>
      </w:pPr>
      <w:r w:rsidRPr="00C40C7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6A72D673" w14:textId="77777777" w:rsidR="004448ED" w:rsidRPr="00C40C77" w:rsidRDefault="004448ED" w:rsidP="00691E54">
      <w:pPr>
        <w:numPr>
          <w:ilvl w:val="0"/>
          <w:numId w:val="44"/>
        </w:numPr>
        <w:ind w:left="284" w:hanging="284"/>
        <w:jc w:val="both"/>
        <w:rPr>
          <w:sz w:val="22"/>
          <w:szCs w:val="22"/>
        </w:rPr>
      </w:pPr>
      <w:r w:rsidRPr="00C40C77">
        <w:rPr>
          <w:sz w:val="22"/>
          <w:szCs w:val="22"/>
        </w:rPr>
        <w:t>Zamawiający w terminie 14 dni od złożenia kompletnego wniosku przez Wykonawcę wydaje pisemną zgodę na powierzenie realizacji części umowy przez Podwykonawcę z zastrzeżeniem ustępu 9 i 11 niniejszego paragrafu.</w:t>
      </w:r>
    </w:p>
    <w:p w14:paraId="5299E2AD" w14:textId="77777777" w:rsidR="004448ED" w:rsidRPr="00C40C77" w:rsidRDefault="004448ED" w:rsidP="00691E54">
      <w:pPr>
        <w:numPr>
          <w:ilvl w:val="0"/>
          <w:numId w:val="44"/>
        </w:numPr>
        <w:ind w:left="284" w:hanging="284"/>
        <w:jc w:val="both"/>
        <w:rPr>
          <w:sz w:val="22"/>
          <w:szCs w:val="22"/>
        </w:rPr>
      </w:pPr>
      <w:r w:rsidRPr="00C40C77">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499EC13" w14:textId="77777777" w:rsidR="004448ED" w:rsidRPr="00C40C77" w:rsidRDefault="004448ED" w:rsidP="00691E54">
      <w:pPr>
        <w:numPr>
          <w:ilvl w:val="0"/>
          <w:numId w:val="44"/>
        </w:numPr>
        <w:ind w:left="284" w:hanging="284"/>
        <w:jc w:val="both"/>
        <w:rPr>
          <w:sz w:val="22"/>
          <w:szCs w:val="22"/>
        </w:rPr>
      </w:pPr>
      <w:r w:rsidRPr="00C40C77">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0027DF3" w14:textId="77777777" w:rsidR="004448ED" w:rsidRPr="00C40C77" w:rsidRDefault="004448ED" w:rsidP="00691E54">
      <w:pPr>
        <w:numPr>
          <w:ilvl w:val="0"/>
          <w:numId w:val="44"/>
        </w:numPr>
        <w:ind w:left="284" w:hanging="284"/>
        <w:jc w:val="both"/>
        <w:rPr>
          <w:sz w:val="22"/>
          <w:szCs w:val="22"/>
        </w:rPr>
      </w:pPr>
      <w:r w:rsidRPr="00C40C77">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0AA6C698" w14:textId="77777777" w:rsidR="004448ED" w:rsidRPr="00C40C77" w:rsidRDefault="004448ED" w:rsidP="00691E54">
      <w:pPr>
        <w:numPr>
          <w:ilvl w:val="1"/>
          <w:numId w:val="44"/>
        </w:numPr>
        <w:ind w:left="993" w:hanging="426"/>
        <w:jc w:val="both"/>
        <w:rPr>
          <w:sz w:val="22"/>
          <w:szCs w:val="22"/>
        </w:rPr>
      </w:pPr>
      <w:r w:rsidRPr="00C40C77">
        <w:rPr>
          <w:sz w:val="22"/>
          <w:szCs w:val="22"/>
        </w:rPr>
        <w:t xml:space="preserve">Podwykonawca nie wykonał lub nienależycie wykonał zobowiązania na rzecz Zamawiającego lub innego podmiotu prowadzącego działalność w sektorze górnictwa, </w:t>
      </w:r>
    </w:p>
    <w:p w14:paraId="3B1D7D9A" w14:textId="77777777" w:rsidR="004448ED" w:rsidRPr="00C40C77" w:rsidRDefault="004448ED" w:rsidP="00691E54">
      <w:pPr>
        <w:numPr>
          <w:ilvl w:val="1"/>
          <w:numId w:val="44"/>
        </w:numPr>
        <w:ind w:left="993" w:hanging="426"/>
        <w:jc w:val="both"/>
        <w:rPr>
          <w:sz w:val="22"/>
          <w:szCs w:val="22"/>
        </w:rPr>
      </w:pPr>
      <w:r w:rsidRPr="00C40C7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5684240" w14:textId="77777777" w:rsidR="004448ED" w:rsidRPr="00C40C77" w:rsidRDefault="004448ED" w:rsidP="00691E54">
      <w:pPr>
        <w:numPr>
          <w:ilvl w:val="1"/>
          <w:numId w:val="44"/>
        </w:numPr>
        <w:ind w:left="993" w:hanging="426"/>
        <w:jc w:val="both"/>
        <w:rPr>
          <w:sz w:val="22"/>
          <w:szCs w:val="22"/>
        </w:rPr>
      </w:pPr>
      <w:r w:rsidRPr="00C40C77">
        <w:rPr>
          <w:sz w:val="22"/>
          <w:szCs w:val="22"/>
        </w:rPr>
        <w:t>Podwykonawca jest winny spowodowania wypadku na terenie zakładu górniczego lub spowodowania zagrożenia dla ruchu zakładu górniczego,</w:t>
      </w:r>
    </w:p>
    <w:p w14:paraId="3BC29221" w14:textId="77777777" w:rsidR="004448ED" w:rsidRPr="00C40C77" w:rsidRDefault="004448ED" w:rsidP="00691E54">
      <w:pPr>
        <w:numPr>
          <w:ilvl w:val="1"/>
          <w:numId w:val="44"/>
        </w:numPr>
        <w:ind w:left="993" w:hanging="426"/>
        <w:jc w:val="both"/>
        <w:rPr>
          <w:sz w:val="22"/>
          <w:szCs w:val="22"/>
        </w:rPr>
      </w:pPr>
      <w:r w:rsidRPr="00C40C77">
        <w:rPr>
          <w:sz w:val="22"/>
          <w:szCs w:val="22"/>
        </w:rPr>
        <w:t>Podwykonawca nie spełnia warunków udziału w postępowaniu określonych w SWZ.</w:t>
      </w:r>
    </w:p>
    <w:p w14:paraId="326CBFA6" w14:textId="77777777" w:rsidR="004448ED" w:rsidRPr="00C40C77" w:rsidRDefault="004448ED" w:rsidP="00691E54">
      <w:pPr>
        <w:numPr>
          <w:ilvl w:val="0"/>
          <w:numId w:val="44"/>
        </w:numPr>
        <w:ind w:left="357" w:hanging="357"/>
        <w:jc w:val="both"/>
        <w:rPr>
          <w:sz w:val="22"/>
          <w:szCs w:val="22"/>
        </w:rPr>
      </w:pPr>
      <w:r w:rsidRPr="00C40C7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1011DF9" w14:textId="77777777" w:rsidR="004448ED" w:rsidRPr="00C40C77" w:rsidRDefault="004448ED" w:rsidP="00691E54">
      <w:pPr>
        <w:numPr>
          <w:ilvl w:val="0"/>
          <w:numId w:val="44"/>
        </w:numPr>
        <w:ind w:left="357" w:hanging="357"/>
        <w:jc w:val="both"/>
        <w:rPr>
          <w:sz w:val="22"/>
          <w:szCs w:val="22"/>
        </w:rPr>
      </w:pPr>
      <w:r w:rsidRPr="00C40C77">
        <w:rPr>
          <w:sz w:val="22"/>
          <w:szCs w:val="22"/>
        </w:rPr>
        <w:t xml:space="preserve">Jeżeli Wykonawca zmienia albo rezygnuje z Podwykonawcy, który udostępnił zasoby na zasadach określonych w SWZ w celu wykazania spełniania </w:t>
      </w:r>
      <w:bookmarkStart w:id="174" w:name="_Hlk144463822"/>
      <w:r w:rsidRPr="00C40C77">
        <w:rPr>
          <w:sz w:val="22"/>
          <w:szCs w:val="22"/>
        </w:rPr>
        <w:t>warunków udziału w postępowaniu</w:t>
      </w:r>
      <w:bookmarkEnd w:id="174"/>
      <w:r w:rsidRPr="00C40C77">
        <w:rPr>
          <w:sz w:val="22"/>
          <w:szCs w:val="22"/>
        </w:rPr>
        <w:t xml:space="preserve">, Wykonawca jest obowiązany </w:t>
      </w:r>
      <w:r w:rsidRPr="00C40C77">
        <w:rPr>
          <w:iCs/>
          <w:sz w:val="22"/>
          <w:szCs w:val="22"/>
        </w:rPr>
        <w:t xml:space="preserve">złożyć </w:t>
      </w:r>
      <w:r w:rsidRPr="00C40C77">
        <w:rPr>
          <w:sz w:val="22"/>
          <w:szCs w:val="22"/>
        </w:rPr>
        <w:t xml:space="preserve">Zamawiającemu dokumenty, o których mowa w ust. 5 pkt 5 niniejszego paragrafu, </w:t>
      </w:r>
      <w:r w:rsidRPr="00C40C77">
        <w:rPr>
          <w:sz w:val="22"/>
          <w:szCs w:val="22"/>
        </w:rPr>
        <w:lastRenderedPageBreak/>
        <w:t>potwierdzające, że proponowany nowy podwykonawca lub Wykonawca samodzielnie spełnia te warunki w stopniu nie mniejszym niż wymagany w trakcie postępowania o udzielnie zamówienia.</w:t>
      </w:r>
    </w:p>
    <w:p w14:paraId="72E784B0" w14:textId="77777777" w:rsidR="004448ED" w:rsidRPr="00C40C77" w:rsidRDefault="004448ED" w:rsidP="00691E54">
      <w:pPr>
        <w:numPr>
          <w:ilvl w:val="0"/>
          <w:numId w:val="44"/>
        </w:numPr>
        <w:ind w:left="357" w:hanging="357"/>
        <w:jc w:val="both"/>
        <w:rPr>
          <w:iCs/>
          <w:sz w:val="22"/>
          <w:szCs w:val="22"/>
        </w:rPr>
      </w:pPr>
      <w:r w:rsidRPr="00C40C77">
        <w:rPr>
          <w:sz w:val="22"/>
          <w:szCs w:val="22"/>
        </w:rPr>
        <w:t xml:space="preserve">Uregulowania niniejszego paragrafu dotyczą także wyrażenia zgody na powierzenie wykonania części Umowy przez Podwykonawcę dalszemu podwykonawcy. </w:t>
      </w:r>
      <w:bookmarkStart w:id="175" w:name="_Hlk146783179"/>
      <w:r w:rsidRPr="00C40C77">
        <w:rPr>
          <w:sz w:val="22"/>
          <w:szCs w:val="22"/>
        </w:rPr>
        <w:t>Powierzenie wykonania części Umowy przez Podwykonawcę dalszemu podwykonawcy wymaga dodatkowo uprzedniej pisemnej zgody Wykonawcy na taką czynność.</w:t>
      </w:r>
    </w:p>
    <w:bookmarkEnd w:id="175"/>
    <w:p w14:paraId="36DA4CB9" w14:textId="77777777" w:rsidR="004448ED" w:rsidRPr="00C40C77" w:rsidRDefault="004448ED" w:rsidP="00691E54">
      <w:pPr>
        <w:numPr>
          <w:ilvl w:val="0"/>
          <w:numId w:val="44"/>
        </w:numPr>
        <w:jc w:val="both"/>
        <w:rPr>
          <w:sz w:val="22"/>
          <w:szCs w:val="22"/>
        </w:rPr>
      </w:pPr>
      <w:r w:rsidRPr="00C40C77">
        <w:rPr>
          <w:sz w:val="22"/>
          <w:szCs w:val="22"/>
        </w:rPr>
        <w:t xml:space="preserve">Zmiana lub wprowadzenie nowego Podwykonawcy nie wymaga formy aneksu. </w:t>
      </w:r>
    </w:p>
    <w:p w14:paraId="6FBE278D" w14:textId="7CE1C9E9" w:rsidR="004448ED" w:rsidRPr="00C40C77" w:rsidRDefault="004448ED" w:rsidP="00691E54">
      <w:pPr>
        <w:numPr>
          <w:ilvl w:val="0"/>
          <w:numId w:val="44"/>
        </w:numPr>
        <w:jc w:val="both"/>
        <w:rPr>
          <w:sz w:val="22"/>
          <w:szCs w:val="22"/>
        </w:rPr>
      </w:pPr>
      <w:bookmarkStart w:id="176" w:name="_Hlk146783211"/>
      <w:r w:rsidRPr="00C40C77">
        <w:rPr>
          <w:sz w:val="22"/>
          <w:szCs w:val="22"/>
        </w:rPr>
        <w:t>W przypadku gdy Umowa nakłada obowiązki na Wykonawcę, to obowiązki te mają odpowiednie zastosowanie względem Podwykonawcy lub dalszego podwykonawcy, a Wykonawca zobowiązuje się zapewnić wykonanie tych obowiązków przez Podwykonawcę lub dalszego podwykonawcę.</w:t>
      </w:r>
      <w:bookmarkEnd w:id="173"/>
      <w:bookmarkEnd w:id="176"/>
    </w:p>
    <w:p w14:paraId="6D003DF6" w14:textId="77777777" w:rsidR="004448ED" w:rsidRPr="00C40C77" w:rsidRDefault="004448ED" w:rsidP="00691E54">
      <w:pPr>
        <w:numPr>
          <w:ilvl w:val="0"/>
          <w:numId w:val="44"/>
        </w:numPr>
        <w:jc w:val="both"/>
        <w:rPr>
          <w:sz w:val="22"/>
          <w:szCs w:val="22"/>
        </w:rPr>
      </w:pPr>
      <w:r w:rsidRPr="00C40C77">
        <w:rPr>
          <w:sz w:val="22"/>
          <w:szCs w:val="22"/>
        </w:rPr>
        <w:t>Zapisy niniejszego paragrafu dotyczące Podwykonawców dotyczą także dalszych podwykonawców.</w:t>
      </w:r>
    </w:p>
    <w:p w14:paraId="227FD13B" w14:textId="77777777" w:rsidR="0085533E" w:rsidRPr="00C40C77" w:rsidRDefault="0085533E" w:rsidP="0085533E">
      <w:pPr>
        <w:spacing w:line="259" w:lineRule="auto"/>
        <w:ind w:left="360"/>
        <w:jc w:val="both"/>
        <w:rPr>
          <w:sz w:val="22"/>
          <w:szCs w:val="22"/>
        </w:rPr>
      </w:pPr>
    </w:p>
    <w:p w14:paraId="2E466E58" w14:textId="40BA2224" w:rsidR="003F655B" w:rsidRPr="001F4334" w:rsidRDefault="003F655B" w:rsidP="00700467">
      <w:pPr>
        <w:keepNext/>
        <w:tabs>
          <w:tab w:val="left" w:pos="720"/>
        </w:tabs>
        <w:snapToGrid w:val="0"/>
        <w:jc w:val="center"/>
        <w:outlineLvl w:val="1"/>
        <w:rPr>
          <w:b/>
          <w:bCs/>
          <w:sz w:val="22"/>
          <w:szCs w:val="22"/>
        </w:rPr>
      </w:pPr>
      <w:bookmarkStart w:id="177" w:name="_Toc218752657"/>
      <w:r w:rsidRPr="001F4334">
        <w:rPr>
          <w:b/>
          <w:bCs/>
          <w:sz w:val="22"/>
          <w:szCs w:val="22"/>
        </w:rPr>
        <w:t>§</w:t>
      </w:r>
      <w:r w:rsidR="0085533E" w:rsidRPr="001F4334">
        <w:rPr>
          <w:b/>
          <w:bCs/>
          <w:sz w:val="22"/>
          <w:szCs w:val="22"/>
        </w:rPr>
        <w:t xml:space="preserve">10 </w:t>
      </w:r>
      <w:r w:rsidRPr="001F4334">
        <w:rPr>
          <w:b/>
          <w:sz w:val="22"/>
          <w:szCs w:val="22"/>
          <w:u w:val="single"/>
        </w:rPr>
        <w:t>Nadzór i koordynacja</w:t>
      </w:r>
      <w:bookmarkEnd w:id="177"/>
      <w:r w:rsidRPr="001F4334">
        <w:rPr>
          <w:b/>
          <w:sz w:val="22"/>
          <w:szCs w:val="22"/>
          <w:u w:val="single"/>
        </w:rPr>
        <w:t xml:space="preserve"> </w:t>
      </w:r>
    </w:p>
    <w:p w14:paraId="5F03EBBA" w14:textId="42FB0D42" w:rsidR="003F655B" w:rsidRPr="001F4334" w:rsidRDefault="003F655B" w:rsidP="00691E54">
      <w:pPr>
        <w:pStyle w:val="Tekstpodstawowy"/>
        <w:numPr>
          <w:ilvl w:val="6"/>
          <w:numId w:val="36"/>
        </w:numPr>
        <w:tabs>
          <w:tab w:val="clear" w:pos="2520"/>
        </w:tabs>
        <w:ind w:left="426" w:hanging="426"/>
        <w:rPr>
          <w:sz w:val="22"/>
          <w:szCs w:val="22"/>
        </w:rPr>
      </w:pPr>
      <w:r w:rsidRPr="001F4334">
        <w:rPr>
          <w:sz w:val="22"/>
          <w:szCs w:val="22"/>
        </w:rPr>
        <w:t xml:space="preserve">Osoby odpowiedzialne za nadzór nad realizacją </w:t>
      </w:r>
      <w:r w:rsidR="0085533E" w:rsidRPr="001F4334">
        <w:rPr>
          <w:sz w:val="22"/>
          <w:szCs w:val="22"/>
        </w:rPr>
        <w:t>U</w:t>
      </w:r>
      <w:r w:rsidRPr="001F4334">
        <w:rPr>
          <w:sz w:val="22"/>
          <w:szCs w:val="22"/>
        </w:rPr>
        <w:t>mowy:</w:t>
      </w:r>
    </w:p>
    <w:p w14:paraId="34771C88" w14:textId="60D0D8DB" w:rsidR="003F655B" w:rsidRPr="001F4334" w:rsidRDefault="003F655B" w:rsidP="00691E54">
      <w:pPr>
        <w:numPr>
          <w:ilvl w:val="0"/>
          <w:numId w:val="74"/>
        </w:numPr>
        <w:tabs>
          <w:tab w:val="clear" w:pos="1440"/>
        </w:tabs>
        <w:spacing w:after="40"/>
        <w:ind w:left="709" w:hanging="283"/>
        <w:jc w:val="both"/>
        <w:rPr>
          <w:sz w:val="22"/>
          <w:szCs w:val="22"/>
        </w:rPr>
      </w:pPr>
      <w:r w:rsidRPr="001F4334">
        <w:rPr>
          <w:sz w:val="22"/>
          <w:szCs w:val="22"/>
        </w:rPr>
        <w:t xml:space="preserve">Ze strony Wykonawcy osobami odpowiedzialnymi za nadzór nad realizacją </w:t>
      </w:r>
      <w:r w:rsidR="002F32F0" w:rsidRPr="001F4334">
        <w:rPr>
          <w:sz w:val="22"/>
          <w:szCs w:val="22"/>
        </w:rPr>
        <w:t>U</w:t>
      </w:r>
      <w:r w:rsidRPr="001F4334">
        <w:rPr>
          <w:sz w:val="22"/>
          <w:szCs w:val="22"/>
        </w:rPr>
        <w:t>mowy jest:</w:t>
      </w:r>
    </w:p>
    <w:p w14:paraId="2A167FCB" w14:textId="7204C62A" w:rsidR="0085533E" w:rsidRPr="001F4334" w:rsidRDefault="0085533E" w:rsidP="0085533E">
      <w:pPr>
        <w:ind w:firstLine="709"/>
        <w:jc w:val="both"/>
        <w:rPr>
          <w:sz w:val="22"/>
          <w:szCs w:val="22"/>
        </w:rPr>
      </w:pPr>
      <w:r w:rsidRPr="001F4334">
        <w:rPr>
          <w:sz w:val="22"/>
          <w:szCs w:val="22"/>
        </w:rPr>
        <w:t>………………………..………  tel. ………..….   e-mail …………....</w:t>
      </w:r>
    </w:p>
    <w:p w14:paraId="68D3FC4D" w14:textId="49D2828F" w:rsidR="003F655B" w:rsidRPr="00C40C77" w:rsidRDefault="00BD229E" w:rsidP="00BD229E">
      <w:pPr>
        <w:numPr>
          <w:ilvl w:val="0"/>
          <w:numId w:val="74"/>
        </w:numPr>
        <w:tabs>
          <w:tab w:val="clear" w:pos="1440"/>
          <w:tab w:val="num" w:pos="851"/>
        </w:tabs>
        <w:spacing w:after="40"/>
        <w:ind w:left="709" w:hanging="283"/>
        <w:jc w:val="both"/>
        <w:rPr>
          <w:sz w:val="22"/>
          <w:szCs w:val="22"/>
        </w:rPr>
      </w:pPr>
      <w:r w:rsidRPr="001F4334">
        <w:rPr>
          <w:sz w:val="22"/>
          <w:szCs w:val="22"/>
        </w:rPr>
        <w:t xml:space="preserve">Ze strony Zamawiającego - osobą upoważnioną oraz odpowiedzialną za nadzór nad realizacją Umowy oraz podpisanie wszelkich Protokołów odbioru wynikających z niniejszej Umowy                    jest: </w:t>
      </w:r>
      <w:r w:rsidR="00D655D2" w:rsidRPr="001F4334">
        <w:rPr>
          <w:sz w:val="22"/>
          <w:szCs w:val="22"/>
        </w:rPr>
        <w:t>………….</w:t>
      </w:r>
      <w:r w:rsidRPr="001F4334">
        <w:rPr>
          <w:sz w:val="22"/>
          <w:szCs w:val="22"/>
        </w:rPr>
        <w:t xml:space="preserve">, tel. </w:t>
      </w:r>
      <w:r w:rsidR="00D655D2" w:rsidRPr="001F4334">
        <w:rPr>
          <w:sz w:val="22"/>
          <w:szCs w:val="22"/>
        </w:rPr>
        <w:t>…………..</w:t>
      </w:r>
      <w:r w:rsidRPr="001F4334">
        <w:rPr>
          <w:sz w:val="22"/>
          <w:szCs w:val="22"/>
        </w:rPr>
        <w:t xml:space="preserve">, e-mail: </w:t>
      </w:r>
      <w:r w:rsidR="00D655D2" w:rsidRPr="001F4334">
        <w:rPr>
          <w:sz w:val="22"/>
          <w:szCs w:val="22"/>
        </w:rPr>
        <w:t>.........</w:t>
      </w:r>
      <w:r w:rsidRPr="001F4334">
        <w:rPr>
          <w:sz w:val="22"/>
          <w:szCs w:val="22"/>
        </w:rPr>
        <w:t>.</w:t>
      </w:r>
      <w:r w:rsidR="003F655B" w:rsidRPr="001F4334">
        <w:rPr>
          <w:sz w:val="22"/>
          <w:szCs w:val="22"/>
        </w:rPr>
        <w:t xml:space="preserve">. W zakresie: informacji, organizacji robót, kontroli wykonania usług, podpisywania </w:t>
      </w:r>
      <w:r w:rsidR="00DE404C" w:rsidRPr="001F4334">
        <w:rPr>
          <w:i/>
          <w:iCs/>
          <w:sz w:val="22"/>
          <w:szCs w:val="22"/>
        </w:rPr>
        <w:t xml:space="preserve">Protokołu wykonania usługi serwisowej </w:t>
      </w:r>
      <w:r w:rsidR="003F655B" w:rsidRPr="001F4334">
        <w:rPr>
          <w:sz w:val="22"/>
          <w:szCs w:val="22"/>
        </w:rPr>
        <w:t xml:space="preserve">odpowiedzialne są osoby wskazywane każdorazowo imiennie w „Wezwaniach serwisowych”, wystawianych przez poszczególne Oddziały </w:t>
      </w:r>
      <w:r w:rsidR="003F655B" w:rsidRPr="00C40C77">
        <w:rPr>
          <w:sz w:val="22"/>
          <w:szCs w:val="22"/>
        </w:rPr>
        <w:t>Zamawiającego.</w:t>
      </w:r>
    </w:p>
    <w:p w14:paraId="7B2D45E8" w14:textId="5BC028D0" w:rsidR="0085533E" w:rsidRPr="00C40C77" w:rsidRDefault="0085533E" w:rsidP="00691E54">
      <w:pPr>
        <w:pStyle w:val="Akapitzlist"/>
        <w:numPr>
          <w:ilvl w:val="6"/>
          <w:numId w:val="36"/>
        </w:numPr>
        <w:spacing w:after="40"/>
        <w:ind w:left="284" w:hanging="284"/>
        <w:jc w:val="both"/>
        <w:rPr>
          <w:sz w:val="22"/>
          <w:szCs w:val="22"/>
        </w:rPr>
      </w:pPr>
      <w:r w:rsidRPr="00C40C77">
        <w:rPr>
          <w:sz w:val="22"/>
          <w:szCs w:val="22"/>
        </w:rPr>
        <w:t>Zmiana osób odpowiedzialnych za nadzór nie wymaga formy aneksu. O przeprowadzonej zmianie osób odpowiedzialnych za realizację Umowy, wymagane jest pisemne powiadomienie drugiej Strony Umowy.</w:t>
      </w:r>
    </w:p>
    <w:p w14:paraId="609C2B67" w14:textId="3DAEA510" w:rsidR="00182988" w:rsidRPr="00C40C77" w:rsidRDefault="00182988" w:rsidP="00691E54">
      <w:pPr>
        <w:pStyle w:val="Akapitzlist"/>
        <w:numPr>
          <w:ilvl w:val="6"/>
          <w:numId w:val="36"/>
        </w:numPr>
        <w:ind w:left="284" w:hanging="284"/>
        <w:jc w:val="both"/>
        <w:rPr>
          <w:sz w:val="22"/>
          <w:szCs w:val="22"/>
        </w:rPr>
      </w:pPr>
      <w:r w:rsidRPr="00C40C77">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C40C77">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42830717" w14:textId="77777777" w:rsidR="00182988" w:rsidRPr="00C40C77" w:rsidRDefault="00182988" w:rsidP="00182988">
      <w:pPr>
        <w:pStyle w:val="Akapitzlist"/>
        <w:spacing w:after="40"/>
        <w:ind w:left="709"/>
        <w:jc w:val="both"/>
        <w:rPr>
          <w:sz w:val="22"/>
          <w:szCs w:val="22"/>
        </w:rPr>
      </w:pPr>
    </w:p>
    <w:p w14:paraId="3C96CDFA" w14:textId="066217F0" w:rsidR="003F655B" w:rsidRPr="00C40C77" w:rsidRDefault="003F655B" w:rsidP="00700467">
      <w:pPr>
        <w:keepNext/>
        <w:tabs>
          <w:tab w:val="left" w:pos="720"/>
        </w:tabs>
        <w:snapToGrid w:val="0"/>
        <w:jc w:val="center"/>
        <w:outlineLvl w:val="1"/>
        <w:rPr>
          <w:b/>
          <w:bCs/>
          <w:sz w:val="22"/>
          <w:szCs w:val="22"/>
        </w:rPr>
      </w:pPr>
      <w:bookmarkStart w:id="178" w:name="_Toc218752658"/>
      <w:r w:rsidRPr="00C40C77">
        <w:rPr>
          <w:b/>
          <w:bCs/>
          <w:sz w:val="22"/>
          <w:szCs w:val="22"/>
        </w:rPr>
        <w:t>§</w:t>
      </w:r>
      <w:r w:rsidR="00CA358A" w:rsidRPr="00C40C77">
        <w:rPr>
          <w:b/>
          <w:bCs/>
          <w:sz w:val="22"/>
          <w:szCs w:val="22"/>
        </w:rPr>
        <w:t>1</w:t>
      </w:r>
      <w:r w:rsidR="0085533E" w:rsidRPr="00C40C77">
        <w:rPr>
          <w:b/>
          <w:bCs/>
          <w:sz w:val="22"/>
          <w:szCs w:val="22"/>
        </w:rPr>
        <w:t xml:space="preserve">1 </w:t>
      </w:r>
      <w:r w:rsidRPr="00C40C77">
        <w:rPr>
          <w:b/>
          <w:bCs/>
          <w:sz w:val="22"/>
          <w:szCs w:val="22"/>
          <w:u w:val="single"/>
        </w:rPr>
        <w:t>Badania kontrolne (audyt)</w:t>
      </w:r>
      <w:bookmarkEnd w:id="178"/>
      <w:r w:rsidRPr="00C40C77">
        <w:rPr>
          <w:b/>
          <w:bCs/>
          <w:sz w:val="22"/>
          <w:szCs w:val="22"/>
        </w:rPr>
        <w:t> </w:t>
      </w:r>
      <w:r w:rsidRPr="00C40C77">
        <w:rPr>
          <w:b/>
          <w:bCs/>
          <w:color w:val="FF0000"/>
          <w:sz w:val="22"/>
          <w:szCs w:val="22"/>
        </w:rPr>
        <w:t xml:space="preserve">  </w:t>
      </w:r>
    </w:p>
    <w:p w14:paraId="24224906" w14:textId="77777777" w:rsidR="004448ED" w:rsidRPr="00C40C77" w:rsidRDefault="004448ED" w:rsidP="00691E54">
      <w:pPr>
        <w:numPr>
          <w:ilvl w:val="0"/>
          <w:numId w:val="45"/>
        </w:numPr>
        <w:ind w:left="357" w:hanging="357"/>
        <w:jc w:val="both"/>
        <w:rPr>
          <w:sz w:val="22"/>
          <w:szCs w:val="22"/>
        </w:rPr>
      </w:pPr>
      <w:r w:rsidRPr="00C40C77">
        <w:rPr>
          <w:sz w:val="22"/>
          <w:szCs w:val="22"/>
        </w:rPr>
        <w:t>W trakcie wykonywania Umowy Zamawiający zastrzega prawo do wykonania Audytu. Wykonawca jest zobowiązany poddać się Audytowi w terminie i zakresie wskazanym przez Zamawiającego. Audyt może dotyczyć w szczególności:</w:t>
      </w:r>
    </w:p>
    <w:p w14:paraId="525823D3" w14:textId="77777777" w:rsidR="004448ED" w:rsidRPr="00C40C77" w:rsidRDefault="004448ED" w:rsidP="00691E54">
      <w:pPr>
        <w:numPr>
          <w:ilvl w:val="1"/>
          <w:numId w:val="45"/>
        </w:numPr>
        <w:jc w:val="both"/>
        <w:rPr>
          <w:sz w:val="22"/>
          <w:szCs w:val="22"/>
        </w:rPr>
      </w:pPr>
      <w:r w:rsidRPr="00C40C77">
        <w:rPr>
          <w:sz w:val="22"/>
          <w:szCs w:val="22"/>
        </w:rPr>
        <w:t>warunków techniczno-organizacyjnych oraz zgodności sposobu realizacji usług z postanowieniami Umowy,</w:t>
      </w:r>
    </w:p>
    <w:p w14:paraId="1A633BC8" w14:textId="77777777" w:rsidR="004448ED" w:rsidRPr="00C40C77" w:rsidRDefault="004448ED" w:rsidP="00691E54">
      <w:pPr>
        <w:numPr>
          <w:ilvl w:val="1"/>
          <w:numId w:val="45"/>
        </w:numPr>
        <w:jc w:val="both"/>
        <w:rPr>
          <w:sz w:val="22"/>
          <w:szCs w:val="22"/>
        </w:rPr>
      </w:pPr>
      <w:r w:rsidRPr="00C40C77">
        <w:rPr>
          <w:sz w:val="22"/>
          <w:szCs w:val="22"/>
        </w:rPr>
        <w:t>kwalifikacji i uprawnień pracowników w zakresie zgodności z wymaganiami Zamawiającego,</w:t>
      </w:r>
    </w:p>
    <w:p w14:paraId="6BF9313C" w14:textId="77777777" w:rsidR="004448ED" w:rsidRPr="00C40C77" w:rsidRDefault="004448ED" w:rsidP="00691E54">
      <w:pPr>
        <w:numPr>
          <w:ilvl w:val="1"/>
          <w:numId w:val="45"/>
        </w:numPr>
        <w:jc w:val="both"/>
        <w:rPr>
          <w:sz w:val="22"/>
          <w:szCs w:val="22"/>
        </w:rPr>
      </w:pPr>
      <w:r w:rsidRPr="00C40C77">
        <w:rPr>
          <w:sz w:val="22"/>
          <w:szCs w:val="22"/>
        </w:rPr>
        <w:t>przestrzegania przepisów powszechnie obowiązujących oraz wewnętrznych uregulowań Zamawiającego w zakresie ochrony środowiska i BHP,</w:t>
      </w:r>
    </w:p>
    <w:p w14:paraId="51E2B2DF" w14:textId="77777777" w:rsidR="004448ED" w:rsidRPr="00C40C77" w:rsidRDefault="004448ED" w:rsidP="00691E54">
      <w:pPr>
        <w:numPr>
          <w:ilvl w:val="1"/>
          <w:numId w:val="45"/>
        </w:numPr>
        <w:jc w:val="both"/>
        <w:rPr>
          <w:sz w:val="22"/>
          <w:szCs w:val="22"/>
        </w:rPr>
      </w:pPr>
      <w:r w:rsidRPr="00C40C77">
        <w:rPr>
          <w:sz w:val="22"/>
          <w:szCs w:val="22"/>
        </w:rPr>
        <w:t>przestrzegania przepisów powszechnie obowiązujących oraz wewnętrznych uregulowań Zamawiającego w zakresie dyscypliny i czasu pracy,</w:t>
      </w:r>
    </w:p>
    <w:p w14:paraId="00F4FA65" w14:textId="77777777" w:rsidR="004448ED" w:rsidRPr="00C40C77" w:rsidRDefault="004448ED" w:rsidP="00691E54">
      <w:pPr>
        <w:numPr>
          <w:ilvl w:val="1"/>
          <w:numId w:val="45"/>
        </w:numPr>
        <w:jc w:val="both"/>
        <w:rPr>
          <w:sz w:val="22"/>
          <w:szCs w:val="22"/>
        </w:rPr>
      </w:pPr>
      <w:r w:rsidRPr="00C40C77">
        <w:rPr>
          <w:sz w:val="22"/>
          <w:szCs w:val="22"/>
        </w:rPr>
        <w:t>prawidłowości wykonywania Przedmiotu Umowy,</w:t>
      </w:r>
    </w:p>
    <w:p w14:paraId="51369EF3" w14:textId="77777777" w:rsidR="004448ED" w:rsidRPr="00C40C77" w:rsidRDefault="004448ED" w:rsidP="00691E54">
      <w:pPr>
        <w:numPr>
          <w:ilvl w:val="1"/>
          <w:numId w:val="45"/>
        </w:numPr>
        <w:jc w:val="both"/>
        <w:rPr>
          <w:sz w:val="22"/>
          <w:szCs w:val="22"/>
        </w:rPr>
      </w:pPr>
      <w:r w:rsidRPr="00C40C77">
        <w:rPr>
          <w:sz w:val="22"/>
          <w:szCs w:val="22"/>
        </w:rPr>
        <w:t xml:space="preserve">posiadania przez Wykonawcę wymaganych </w:t>
      </w:r>
      <w:proofErr w:type="spellStart"/>
      <w:r w:rsidRPr="00C40C77">
        <w:rPr>
          <w:sz w:val="22"/>
          <w:szCs w:val="22"/>
        </w:rPr>
        <w:t>dopuszczeń</w:t>
      </w:r>
      <w:proofErr w:type="spellEnd"/>
      <w:r w:rsidRPr="00C40C77">
        <w:rPr>
          <w:sz w:val="22"/>
          <w:szCs w:val="22"/>
        </w:rPr>
        <w:t xml:space="preserve"> i certyfikatów.</w:t>
      </w:r>
    </w:p>
    <w:p w14:paraId="377CBB34" w14:textId="77777777" w:rsidR="004448ED" w:rsidRPr="00C40C77" w:rsidRDefault="004448ED" w:rsidP="00691E54">
      <w:pPr>
        <w:numPr>
          <w:ilvl w:val="0"/>
          <w:numId w:val="45"/>
        </w:numPr>
        <w:ind w:left="357" w:hanging="357"/>
        <w:jc w:val="both"/>
        <w:rPr>
          <w:sz w:val="22"/>
          <w:szCs w:val="22"/>
        </w:rPr>
      </w:pPr>
      <w:r w:rsidRPr="00C40C77">
        <w:rPr>
          <w:sz w:val="22"/>
          <w:szCs w:val="22"/>
        </w:rPr>
        <w:t>Czas trwania Audytu może wynieść od 1 do 5 dni roboczych (dni od poniedziałku do piątku z wyłączeniem dni ustawowo wolnych od pracy).</w:t>
      </w:r>
    </w:p>
    <w:p w14:paraId="4726808C" w14:textId="77777777" w:rsidR="004448ED" w:rsidRPr="00C40C77" w:rsidRDefault="004448ED" w:rsidP="00691E54">
      <w:pPr>
        <w:numPr>
          <w:ilvl w:val="0"/>
          <w:numId w:val="45"/>
        </w:numPr>
        <w:ind w:left="357" w:hanging="357"/>
        <w:jc w:val="both"/>
        <w:rPr>
          <w:sz w:val="22"/>
          <w:szCs w:val="22"/>
        </w:rPr>
      </w:pPr>
      <w:r w:rsidRPr="00C40C77">
        <w:rPr>
          <w:sz w:val="22"/>
          <w:szCs w:val="22"/>
        </w:rPr>
        <w:t>Liczba Audytów w trakcie trwania Umowy nie może przekroczyć 2 na rok kalendarzowy obowiązywania Umowy</w:t>
      </w:r>
      <w:bookmarkStart w:id="179" w:name="_Hlk148344040"/>
      <w:r w:rsidRPr="00C40C77">
        <w:rPr>
          <w:sz w:val="22"/>
          <w:szCs w:val="22"/>
        </w:rPr>
        <w:t>, z zastrzeżeniem ust. 4 poniżej.</w:t>
      </w:r>
    </w:p>
    <w:p w14:paraId="2B1E5FB7" w14:textId="77777777" w:rsidR="004448ED" w:rsidRPr="00C40C77" w:rsidRDefault="004448ED" w:rsidP="00691E54">
      <w:pPr>
        <w:numPr>
          <w:ilvl w:val="0"/>
          <w:numId w:val="45"/>
        </w:numPr>
        <w:ind w:left="357" w:hanging="357"/>
        <w:jc w:val="both"/>
        <w:rPr>
          <w:sz w:val="22"/>
          <w:szCs w:val="22"/>
        </w:rPr>
      </w:pPr>
      <w:r w:rsidRPr="00C40C77">
        <w:rPr>
          <w:sz w:val="22"/>
          <w:szCs w:val="22"/>
        </w:rPr>
        <w:t>W uzasadnionych przypadkach, związanych z podejrzeniem niewłaściwej realizacji Umowy, Zamawiający może przeprowadzić dodatkowy audyt na zasadach określonych w niniejszym paragrafie.</w:t>
      </w:r>
    </w:p>
    <w:bookmarkEnd w:id="179"/>
    <w:p w14:paraId="474AB5B0" w14:textId="77777777" w:rsidR="004448ED" w:rsidRPr="00C40C77" w:rsidRDefault="004448ED" w:rsidP="00691E54">
      <w:pPr>
        <w:numPr>
          <w:ilvl w:val="0"/>
          <w:numId w:val="45"/>
        </w:numPr>
        <w:ind w:left="357" w:hanging="357"/>
        <w:jc w:val="both"/>
        <w:rPr>
          <w:sz w:val="22"/>
          <w:szCs w:val="22"/>
        </w:rPr>
      </w:pPr>
      <w:r w:rsidRPr="00C40C77">
        <w:rPr>
          <w:sz w:val="22"/>
          <w:szCs w:val="22"/>
        </w:rPr>
        <w:t xml:space="preserve">Zasady ustalenia terminu przeprowadzenia Audytu </w:t>
      </w:r>
      <w:bookmarkStart w:id="180" w:name="_Hlk146783280"/>
      <w:r w:rsidRPr="00C40C77">
        <w:rPr>
          <w:sz w:val="22"/>
          <w:szCs w:val="22"/>
        </w:rPr>
        <w:t>są następujące:</w:t>
      </w:r>
      <w:bookmarkEnd w:id="180"/>
    </w:p>
    <w:p w14:paraId="18290259" w14:textId="77777777" w:rsidR="004448ED" w:rsidRPr="00C40C77" w:rsidRDefault="004448ED" w:rsidP="00691E54">
      <w:pPr>
        <w:numPr>
          <w:ilvl w:val="1"/>
          <w:numId w:val="45"/>
        </w:numPr>
        <w:jc w:val="both"/>
        <w:rPr>
          <w:sz w:val="22"/>
          <w:szCs w:val="22"/>
        </w:rPr>
      </w:pPr>
      <w:r w:rsidRPr="00C40C77">
        <w:rPr>
          <w:sz w:val="22"/>
          <w:szCs w:val="22"/>
        </w:rPr>
        <w:t>Zamawiający powiadomi Wykonawcę o przewidywanym terminie przeprowadzenia Audytu z wyprzedzeniem 14 dni kalendarzowych w stosunku do planowanej daty jego rozpoczęcia;</w:t>
      </w:r>
    </w:p>
    <w:p w14:paraId="784BC8E6" w14:textId="77777777" w:rsidR="004448ED" w:rsidRPr="00C40C77" w:rsidRDefault="004448ED" w:rsidP="00691E54">
      <w:pPr>
        <w:numPr>
          <w:ilvl w:val="1"/>
          <w:numId w:val="45"/>
        </w:numPr>
        <w:ind w:hanging="357"/>
        <w:jc w:val="both"/>
        <w:rPr>
          <w:sz w:val="22"/>
          <w:szCs w:val="22"/>
        </w:rPr>
      </w:pPr>
      <w:r w:rsidRPr="00C40C77">
        <w:rPr>
          <w:sz w:val="22"/>
          <w:szCs w:val="22"/>
        </w:rPr>
        <w:t>Powiadomienie o Audycie winno zawierać:</w:t>
      </w:r>
    </w:p>
    <w:p w14:paraId="0E672515" w14:textId="77777777" w:rsidR="004448ED" w:rsidRPr="00C40C77" w:rsidRDefault="004448ED" w:rsidP="00691E54">
      <w:pPr>
        <w:numPr>
          <w:ilvl w:val="2"/>
          <w:numId w:val="45"/>
        </w:numPr>
        <w:ind w:hanging="357"/>
        <w:jc w:val="both"/>
        <w:rPr>
          <w:sz w:val="22"/>
          <w:szCs w:val="22"/>
        </w:rPr>
      </w:pPr>
      <w:r w:rsidRPr="00C40C77">
        <w:rPr>
          <w:sz w:val="22"/>
          <w:szCs w:val="22"/>
        </w:rPr>
        <w:t>wskazanie zakresu Audytu,</w:t>
      </w:r>
    </w:p>
    <w:p w14:paraId="26063E1E" w14:textId="77777777" w:rsidR="004448ED" w:rsidRPr="00C40C77" w:rsidRDefault="004448ED" w:rsidP="00691E54">
      <w:pPr>
        <w:numPr>
          <w:ilvl w:val="2"/>
          <w:numId w:val="45"/>
        </w:numPr>
        <w:jc w:val="both"/>
        <w:rPr>
          <w:sz w:val="22"/>
          <w:szCs w:val="22"/>
        </w:rPr>
      </w:pPr>
      <w:r w:rsidRPr="00C40C77">
        <w:rPr>
          <w:sz w:val="22"/>
          <w:szCs w:val="22"/>
        </w:rPr>
        <w:lastRenderedPageBreak/>
        <w:t>proponowany termin rozpoczęcia i zakończenia Audytu,</w:t>
      </w:r>
    </w:p>
    <w:p w14:paraId="5889D42C" w14:textId="77777777" w:rsidR="004448ED" w:rsidRPr="00C40C77" w:rsidRDefault="004448ED" w:rsidP="00691E54">
      <w:pPr>
        <w:numPr>
          <w:ilvl w:val="2"/>
          <w:numId w:val="45"/>
        </w:numPr>
        <w:jc w:val="both"/>
        <w:rPr>
          <w:sz w:val="22"/>
          <w:szCs w:val="22"/>
        </w:rPr>
      </w:pPr>
      <w:r w:rsidRPr="00C40C77">
        <w:rPr>
          <w:sz w:val="22"/>
          <w:szCs w:val="22"/>
        </w:rPr>
        <w:t>ewentualne inne informacje (np. miejsce Audytu);</w:t>
      </w:r>
    </w:p>
    <w:p w14:paraId="3A9D7C91" w14:textId="77777777" w:rsidR="004448ED" w:rsidRPr="00C40C77" w:rsidRDefault="004448ED" w:rsidP="00691E54">
      <w:pPr>
        <w:numPr>
          <w:ilvl w:val="1"/>
          <w:numId w:val="45"/>
        </w:numPr>
        <w:jc w:val="both"/>
        <w:rPr>
          <w:sz w:val="22"/>
          <w:szCs w:val="22"/>
        </w:rPr>
      </w:pPr>
      <w:r w:rsidRPr="00C40C77">
        <w:rPr>
          <w:sz w:val="22"/>
          <w:szCs w:val="22"/>
        </w:rPr>
        <w:t>Wykonawca w terminie 3 dni roboczych od daty otrzymania powiadomienia może wnieść uwagi wraz z uzasadnieniem. Niewniesienie uwag w terminie jest rozumiane jako akceptacja terminu i zakresu Audytu;</w:t>
      </w:r>
    </w:p>
    <w:p w14:paraId="46C0A5AF" w14:textId="77777777" w:rsidR="004448ED" w:rsidRPr="00C40C77" w:rsidRDefault="004448ED" w:rsidP="00691E54">
      <w:pPr>
        <w:numPr>
          <w:ilvl w:val="1"/>
          <w:numId w:val="45"/>
        </w:numPr>
        <w:jc w:val="both"/>
        <w:rPr>
          <w:sz w:val="22"/>
          <w:szCs w:val="22"/>
        </w:rPr>
      </w:pPr>
      <w:r w:rsidRPr="00C40C77">
        <w:rPr>
          <w:sz w:val="22"/>
          <w:szCs w:val="22"/>
        </w:rPr>
        <w:t>W przypadku wniesienia przez Wykonawcę uwag, Zamawiający w terminie 7 dni kalendarzowych od otrzymania uwag ustosunkuje się do tych uwag poprzez:</w:t>
      </w:r>
    </w:p>
    <w:p w14:paraId="67A110B3" w14:textId="77777777" w:rsidR="004448ED" w:rsidRPr="00C40C77" w:rsidRDefault="004448ED" w:rsidP="00691E54">
      <w:pPr>
        <w:numPr>
          <w:ilvl w:val="2"/>
          <w:numId w:val="45"/>
        </w:numPr>
        <w:jc w:val="both"/>
        <w:rPr>
          <w:sz w:val="22"/>
          <w:szCs w:val="22"/>
        </w:rPr>
      </w:pPr>
      <w:r w:rsidRPr="00C40C77">
        <w:rPr>
          <w:sz w:val="22"/>
          <w:szCs w:val="22"/>
        </w:rPr>
        <w:t>uwzględnienie ich albo</w:t>
      </w:r>
    </w:p>
    <w:p w14:paraId="290A92F9" w14:textId="77777777" w:rsidR="004448ED" w:rsidRPr="00C40C77" w:rsidRDefault="004448ED" w:rsidP="00691E54">
      <w:pPr>
        <w:numPr>
          <w:ilvl w:val="2"/>
          <w:numId w:val="45"/>
        </w:numPr>
        <w:jc w:val="both"/>
        <w:rPr>
          <w:sz w:val="22"/>
          <w:szCs w:val="22"/>
        </w:rPr>
      </w:pPr>
      <w:r w:rsidRPr="00C40C77">
        <w:rPr>
          <w:sz w:val="22"/>
          <w:szCs w:val="22"/>
        </w:rPr>
        <w:t>uzasadnienie odmowy ich uwzględnienia;</w:t>
      </w:r>
    </w:p>
    <w:p w14:paraId="15B51C2C" w14:textId="77777777" w:rsidR="004448ED" w:rsidRPr="00C40C77" w:rsidRDefault="004448ED" w:rsidP="00691E54">
      <w:pPr>
        <w:numPr>
          <w:ilvl w:val="1"/>
          <w:numId w:val="45"/>
        </w:numPr>
        <w:jc w:val="both"/>
        <w:rPr>
          <w:sz w:val="22"/>
          <w:szCs w:val="22"/>
        </w:rPr>
      </w:pPr>
      <w:r w:rsidRPr="00C40C77">
        <w:rPr>
          <w:sz w:val="22"/>
          <w:szCs w:val="22"/>
        </w:rPr>
        <w:t>Termin przeprowadzenia Audytu uznaje się za ustalony jeżeli:</w:t>
      </w:r>
    </w:p>
    <w:p w14:paraId="600682EC" w14:textId="77777777" w:rsidR="004448ED" w:rsidRPr="00C40C77" w:rsidRDefault="004448ED" w:rsidP="00691E54">
      <w:pPr>
        <w:numPr>
          <w:ilvl w:val="2"/>
          <w:numId w:val="45"/>
        </w:numPr>
        <w:jc w:val="both"/>
        <w:rPr>
          <w:sz w:val="22"/>
          <w:szCs w:val="22"/>
        </w:rPr>
      </w:pPr>
      <w:r w:rsidRPr="00C40C77">
        <w:rPr>
          <w:sz w:val="22"/>
          <w:szCs w:val="22"/>
        </w:rPr>
        <w:t>Wykonawca w terminie określonym w ust. 4 pkt 3 nie wniesie uwag do otrzymanego powiadomienia;</w:t>
      </w:r>
    </w:p>
    <w:p w14:paraId="74D987C0" w14:textId="77777777" w:rsidR="004448ED" w:rsidRPr="00C40C77" w:rsidRDefault="004448ED" w:rsidP="00691E54">
      <w:pPr>
        <w:numPr>
          <w:ilvl w:val="2"/>
          <w:numId w:val="45"/>
        </w:numPr>
        <w:jc w:val="both"/>
        <w:rPr>
          <w:sz w:val="22"/>
          <w:szCs w:val="22"/>
        </w:rPr>
      </w:pPr>
      <w:r w:rsidRPr="00C40C77">
        <w:rPr>
          <w:sz w:val="22"/>
          <w:szCs w:val="22"/>
        </w:rPr>
        <w:t>Zamawiający uwzględni uwagi wniesione przez Wykonawcę. W takim wypadku obowiązuje termin zaproponowany przez Wykonawcę lub termin wskazany przez Zamawiającego z uwzględnieniem uwag wniesionych przez Wykonawcę;</w:t>
      </w:r>
    </w:p>
    <w:p w14:paraId="5839BFCB" w14:textId="77777777" w:rsidR="004448ED" w:rsidRPr="00C40C77" w:rsidRDefault="004448ED" w:rsidP="00691E54">
      <w:pPr>
        <w:numPr>
          <w:ilvl w:val="2"/>
          <w:numId w:val="45"/>
        </w:numPr>
        <w:jc w:val="both"/>
        <w:rPr>
          <w:sz w:val="22"/>
          <w:szCs w:val="22"/>
        </w:rPr>
      </w:pPr>
      <w:r w:rsidRPr="00C40C77">
        <w:rPr>
          <w:sz w:val="22"/>
          <w:szCs w:val="22"/>
        </w:rPr>
        <w:t>Zamawiający odmówi uznania wniesionych przez Wykonawcę uwag; w takim wypadku obowiązuje termin pierwotnie wyznaczony w powiadomieniu.</w:t>
      </w:r>
    </w:p>
    <w:p w14:paraId="3A7FB014" w14:textId="77777777" w:rsidR="004448ED" w:rsidRPr="00C40C77" w:rsidRDefault="004448ED" w:rsidP="00691E54">
      <w:pPr>
        <w:numPr>
          <w:ilvl w:val="0"/>
          <w:numId w:val="45"/>
        </w:numPr>
        <w:jc w:val="both"/>
        <w:rPr>
          <w:sz w:val="22"/>
          <w:szCs w:val="22"/>
        </w:rPr>
      </w:pPr>
      <w:r w:rsidRPr="00C40C77">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4F92C73B" w14:textId="77777777" w:rsidR="004448ED" w:rsidRPr="00C40C77" w:rsidRDefault="004448ED" w:rsidP="00691E54">
      <w:pPr>
        <w:numPr>
          <w:ilvl w:val="0"/>
          <w:numId w:val="45"/>
        </w:numPr>
        <w:ind w:left="357" w:hanging="357"/>
        <w:jc w:val="both"/>
        <w:rPr>
          <w:sz w:val="22"/>
          <w:szCs w:val="22"/>
        </w:rPr>
      </w:pPr>
      <w:r w:rsidRPr="00C40C77">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CF205B7" w14:textId="77777777" w:rsidR="004448ED" w:rsidRPr="00C40C77" w:rsidRDefault="004448ED" w:rsidP="00691E54">
      <w:pPr>
        <w:numPr>
          <w:ilvl w:val="0"/>
          <w:numId w:val="45"/>
        </w:numPr>
        <w:ind w:left="357" w:hanging="357"/>
        <w:jc w:val="both"/>
        <w:rPr>
          <w:sz w:val="22"/>
          <w:szCs w:val="22"/>
        </w:rPr>
      </w:pPr>
      <w:r w:rsidRPr="00C40C77">
        <w:rPr>
          <w:sz w:val="22"/>
          <w:szCs w:val="22"/>
        </w:rPr>
        <w:t>Za przeprowadzenie Audytu Wykonawcy nie przysługuje dodatkowe wynagrodzenie.</w:t>
      </w:r>
    </w:p>
    <w:p w14:paraId="7BD20ACE" w14:textId="77777777" w:rsidR="004448ED" w:rsidRPr="00C40C77" w:rsidRDefault="004448ED" w:rsidP="00691E54">
      <w:pPr>
        <w:numPr>
          <w:ilvl w:val="0"/>
          <w:numId w:val="45"/>
        </w:numPr>
        <w:ind w:left="357" w:hanging="357"/>
        <w:jc w:val="both"/>
        <w:rPr>
          <w:sz w:val="22"/>
          <w:szCs w:val="22"/>
        </w:rPr>
      </w:pPr>
      <w:r w:rsidRPr="00C40C77">
        <w:rPr>
          <w:sz w:val="22"/>
          <w:szCs w:val="22"/>
        </w:rPr>
        <w:t>Wyniki Audytu zatwierdzone przez Pełnomocnika Zamawiającego zostaną przekazane Wykonawcy.</w:t>
      </w:r>
    </w:p>
    <w:p w14:paraId="43F56C0F" w14:textId="77777777" w:rsidR="004448ED" w:rsidRPr="00C40C77" w:rsidRDefault="004448ED" w:rsidP="00691E54">
      <w:pPr>
        <w:numPr>
          <w:ilvl w:val="0"/>
          <w:numId w:val="45"/>
        </w:numPr>
        <w:ind w:left="357" w:hanging="357"/>
        <w:jc w:val="both"/>
        <w:rPr>
          <w:sz w:val="22"/>
          <w:szCs w:val="22"/>
        </w:rPr>
      </w:pPr>
      <w:r w:rsidRPr="00C40C77">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181" w:name="_Hlk146783344"/>
      <w:r w:rsidRPr="00C40C77">
        <w:rPr>
          <w:sz w:val="22"/>
          <w:szCs w:val="22"/>
        </w:rPr>
        <w:t>na zasadach określonych w § 14 ust. 4 Umowy.</w:t>
      </w:r>
      <w:bookmarkEnd w:id="181"/>
    </w:p>
    <w:p w14:paraId="393F5297" w14:textId="77777777" w:rsidR="004448ED" w:rsidRPr="00C40C77" w:rsidRDefault="004448ED" w:rsidP="004448ED">
      <w:pPr>
        <w:spacing w:after="160" w:line="259" w:lineRule="auto"/>
        <w:rPr>
          <w:sz w:val="22"/>
          <w:szCs w:val="22"/>
        </w:rPr>
      </w:pPr>
    </w:p>
    <w:p w14:paraId="4EC420F6" w14:textId="7C3D158B" w:rsidR="003F655B" w:rsidRPr="00C40C77" w:rsidRDefault="003F655B" w:rsidP="00700467">
      <w:pPr>
        <w:keepNext/>
        <w:tabs>
          <w:tab w:val="left" w:pos="709"/>
        </w:tabs>
        <w:snapToGrid w:val="0"/>
        <w:jc w:val="center"/>
        <w:outlineLvl w:val="1"/>
        <w:rPr>
          <w:b/>
          <w:bCs/>
          <w:strike/>
          <w:color w:val="FF0000"/>
          <w:sz w:val="22"/>
          <w:szCs w:val="22"/>
        </w:rPr>
      </w:pPr>
      <w:bookmarkStart w:id="182" w:name="_Toc218752659"/>
      <w:r w:rsidRPr="00C40C77">
        <w:rPr>
          <w:b/>
          <w:bCs/>
          <w:sz w:val="22"/>
          <w:szCs w:val="22"/>
        </w:rPr>
        <w:t>§1</w:t>
      </w:r>
      <w:r w:rsidR="0085533E" w:rsidRPr="00C40C77">
        <w:rPr>
          <w:b/>
          <w:bCs/>
          <w:sz w:val="22"/>
          <w:szCs w:val="22"/>
        </w:rPr>
        <w:t xml:space="preserve">2 </w:t>
      </w:r>
      <w:r w:rsidRPr="00C40C77">
        <w:rPr>
          <w:b/>
          <w:sz w:val="22"/>
          <w:szCs w:val="22"/>
          <w:u w:val="single"/>
        </w:rPr>
        <w:t>Kary umowne i odpowiedzialność</w:t>
      </w:r>
      <w:bookmarkEnd w:id="182"/>
      <w:r w:rsidRPr="00C40C77">
        <w:rPr>
          <w:b/>
          <w:sz w:val="22"/>
          <w:szCs w:val="22"/>
          <w:u w:val="single"/>
        </w:rPr>
        <w:t xml:space="preserve"> </w:t>
      </w:r>
    </w:p>
    <w:p w14:paraId="55315136" w14:textId="77777777" w:rsidR="00E66FA0" w:rsidRPr="00C40C77" w:rsidRDefault="00383BAF" w:rsidP="00EF362C">
      <w:pPr>
        <w:numPr>
          <w:ilvl w:val="0"/>
          <w:numId w:val="11"/>
        </w:numPr>
        <w:tabs>
          <w:tab w:val="clear" w:pos="2340"/>
        </w:tabs>
        <w:ind w:left="426" w:hanging="426"/>
        <w:jc w:val="both"/>
        <w:rPr>
          <w:sz w:val="22"/>
          <w:szCs w:val="22"/>
        </w:rPr>
      </w:pPr>
      <w:r w:rsidRPr="00C40C77">
        <w:rPr>
          <w:sz w:val="22"/>
          <w:szCs w:val="22"/>
        </w:rPr>
        <w:t xml:space="preserve">Zamawiający może </w:t>
      </w:r>
      <w:r w:rsidR="00DC40C2" w:rsidRPr="00C40C77">
        <w:rPr>
          <w:sz w:val="22"/>
          <w:szCs w:val="22"/>
        </w:rPr>
        <w:t>naliczyć Wykonawcy kary umowne</w:t>
      </w:r>
      <w:r w:rsidRPr="00C40C77">
        <w:rPr>
          <w:sz w:val="22"/>
          <w:szCs w:val="22"/>
        </w:rPr>
        <w:t xml:space="preserve"> </w:t>
      </w:r>
      <w:r w:rsidR="00E66FA0" w:rsidRPr="00C40C77">
        <w:rPr>
          <w:sz w:val="22"/>
          <w:szCs w:val="22"/>
        </w:rPr>
        <w:t>:</w:t>
      </w:r>
    </w:p>
    <w:p w14:paraId="3E718FFF" w14:textId="77777777" w:rsidR="00E73282" w:rsidRPr="00E73282" w:rsidRDefault="00E73282" w:rsidP="007D07BB">
      <w:pPr>
        <w:spacing w:after="40"/>
        <w:ind w:left="851" w:hanging="425"/>
        <w:jc w:val="both"/>
        <w:rPr>
          <w:sz w:val="22"/>
          <w:szCs w:val="22"/>
        </w:rPr>
      </w:pPr>
      <w:bookmarkStart w:id="183" w:name="_Hlk219452358"/>
      <w:r w:rsidRPr="00E73282">
        <w:rPr>
          <w:sz w:val="22"/>
          <w:szCs w:val="22"/>
        </w:rPr>
        <w:t>1)</w:t>
      </w:r>
      <w:r w:rsidRPr="00E73282">
        <w:rPr>
          <w:sz w:val="22"/>
          <w:szCs w:val="22"/>
        </w:rPr>
        <w:tab/>
        <w:t xml:space="preserve">za odstąpienie od wykonania określonej w Wezwaniu Serwisowym usługi, z przyczyn zależnych  od Wykonawcy, karę umowną w wysokości dwudziestokrotnej wartości stawki roboczogodziny </w:t>
      </w:r>
    </w:p>
    <w:p w14:paraId="25AE074D" w14:textId="3C56335E" w:rsidR="00E73282" w:rsidRPr="00E73282" w:rsidRDefault="00E73282" w:rsidP="007D07BB">
      <w:pPr>
        <w:spacing w:after="40"/>
        <w:ind w:left="851" w:hanging="425"/>
        <w:jc w:val="both"/>
        <w:rPr>
          <w:sz w:val="22"/>
          <w:szCs w:val="22"/>
        </w:rPr>
      </w:pPr>
      <w:r w:rsidRPr="00E73282">
        <w:rPr>
          <w:sz w:val="22"/>
          <w:szCs w:val="22"/>
        </w:rPr>
        <w:t>2)</w:t>
      </w:r>
      <w:r w:rsidRPr="00E73282">
        <w:rPr>
          <w:sz w:val="22"/>
          <w:szCs w:val="22"/>
        </w:rPr>
        <w:tab/>
        <w:t>za zwłokę w podjęciu działań serwisowych z przyczyn zależnych od Wykonawcy w wysokości stawki netto roboczogodziny serwisowej za każdą godzinę zwłoki liczonej od dnia następnego, od godziny 8</w:t>
      </w:r>
      <w:r w:rsidR="002E1694">
        <w:rPr>
          <w:sz w:val="22"/>
          <w:szCs w:val="22"/>
        </w:rPr>
        <w:t>:00</w:t>
      </w:r>
      <w:r w:rsidRPr="00E73282">
        <w:rPr>
          <w:sz w:val="22"/>
          <w:szCs w:val="22"/>
        </w:rPr>
        <w:t xml:space="preserve"> po potwierdzonym Wezwaniu Serwisowym </w:t>
      </w:r>
    </w:p>
    <w:p w14:paraId="3B035931" w14:textId="1C560629" w:rsidR="00D96323" w:rsidRDefault="00E73282" w:rsidP="00D96323">
      <w:pPr>
        <w:spacing w:after="40"/>
        <w:ind w:left="851" w:hanging="425"/>
        <w:jc w:val="both"/>
        <w:rPr>
          <w:sz w:val="22"/>
          <w:szCs w:val="22"/>
        </w:rPr>
      </w:pPr>
      <w:r w:rsidRPr="00E73282">
        <w:rPr>
          <w:sz w:val="22"/>
          <w:szCs w:val="22"/>
        </w:rPr>
        <w:t>3)</w:t>
      </w:r>
      <w:r w:rsidRPr="00E73282">
        <w:rPr>
          <w:sz w:val="22"/>
          <w:szCs w:val="22"/>
        </w:rPr>
        <w:tab/>
        <w:t xml:space="preserve">za zwłokę w naprawie części  z przyczyn zależnych od Wykonawcy w wysokości stawki netto roboczogodziny serwisowej za każdą roboczogodzinę powyżej 5 dnia roboczego od otrzymania uszkodzonego sprzętu </w:t>
      </w:r>
    </w:p>
    <w:p w14:paraId="7F1608FD" w14:textId="17D4AC36" w:rsidR="00E73282" w:rsidRPr="00D96323" w:rsidRDefault="00D96323" w:rsidP="00D96323">
      <w:pPr>
        <w:spacing w:after="40"/>
        <w:ind w:left="851" w:hanging="425"/>
        <w:jc w:val="both"/>
        <w:rPr>
          <w:sz w:val="22"/>
          <w:szCs w:val="22"/>
        </w:rPr>
      </w:pPr>
      <w:r>
        <w:rPr>
          <w:sz w:val="22"/>
          <w:szCs w:val="22"/>
        </w:rPr>
        <w:t>4)</w:t>
      </w:r>
      <w:r>
        <w:rPr>
          <w:sz w:val="22"/>
          <w:szCs w:val="22"/>
        </w:rPr>
        <w:tab/>
      </w:r>
      <w:r w:rsidR="00E73282" w:rsidRPr="00E73282">
        <w:rPr>
          <w:sz w:val="22"/>
          <w:szCs w:val="22"/>
        </w:rPr>
        <w:t>za zwłokę w udostępnieniu części z przyczyn zależnych od Wykonawcy w wysokości 0,1% wartości netto zamówionych elementów, za każdą godzinę zwłoki ponad czas wyznaczony w</w:t>
      </w:r>
      <w:r w:rsidR="007A41D9">
        <w:rPr>
          <w:sz w:val="22"/>
          <w:szCs w:val="22"/>
        </w:rPr>
        <w:t> </w:t>
      </w:r>
      <w:r w:rsidR="00E73282" w:rsidRPr="00E73282">
        <w:rPr>
          <w:sz w:val="22"/>
          <w:szCs w:val="22"/>
        </w:rPr>
        <w:t>niniejszej umowie.</w:t>
      </w:r>
    </w:p>
    <w:bookmarkEnd w:id="183"/>
    <w:p w14:paraId="1F9958B7" w14:textId="299B0AE1" w:rsidR="00397273" w:rsidRPr="00C40C77" w:rsidRDefault="00397273" w:rsidP="00E94803">
      <w:pPr>
        <w:numPr>
          <w:ilvl w:val="0"/>
          <w:numId w:val="11"/>
        </w:numPr>
        <w:tabs>
          <w:tab w:val="clear" w:pos="2340"/>
        </w:tabs>
        <w:ind w:left="426" w:hanging="426"/>
        <w:jc w:val="both"/>
        <w:rPr>
          <w:sz w:val="22"/>
          <w:szCs w:val="22"/>
        </w:rPr>
      </w:pPr>
      <w:r w:rsidRPr="00C40C77">
        <w:rPr>
          <w:sz w:val="22"/>
          <w:szCs w:val="22"/>
        </w:rPr>
        <w:t>Zamawiający zapłaci Wykonawcy</w:t>
      </w:r>
      <w:r w:rsidR="00E94803" w:rsidRPr="00C40C77">
        <w:rPr>
          <w:sz w:val="22"/>
          <w:szCs w:val="22"/>
        </w:rPr>
        <w:t xml:space="preserve"> </w:t>
      </w:r>
      <w:r w:rsidRPr="00C40C77">
        <w:rPr>
          <w:sz w:val="22"/>
          <w:szCs w:val="22"/>
        </w:rPr>
        <w:t xml:space="preserve">za odstąpienie przez Zamawiającego od realizacji </w:t>
      </w:r>
      <w:r w:rsidRPr="00C40C77">
        <w:rPr>
          <w:i/>
          <w:iCs/>
          <w:sz w:val="22"/>
          <w:szCs w:val="22"/>
        </w:rPr>
        <w:t>Wezwania Serwisowego</w:t>
      </w:r>
      <w:r w:rsidRPr="00C40C77">
        <w:rPr>
          <w:sz w:val="22"/>
          <w:szCs w:val="22"/>
        </w:rPr>
        <w:t xml:space="preserve">, z przyczyn zależnych </w:t>
      </w:r>
      <w:r w:rsidR="00C345BB" w:rsidRPr="00C40C77">
        <w:rPr>
          <w:sz w:val="22"/>
          <w:szCs w:val="22"/>
        </w:rPr>
        <w:t>od </w:t>
      </w:r>
      <w:r w:rsidRPr="00C40C77">
        <w:rPr>
          <w:sz w:val="22"/>
          <w:szCs w:val="22"/>
        </w:rPr>
        <w:t xml:space="preserve">Zamawiającego karę umowną w wysokości </w:t>
      </w:r>
      <w:r w:rsidR="00DC6983" w:rsidRPr="00C40C77">
        <w:rPr>
          <w:sz w:val="22"/>
          <w:szCs w:val="22"/>
        </w:rPr>
        <w:t>dwukrotnej stawki</w:t>
      </w:r>
      <w:r w:rsidRPr="00C40C77">
        <w:rPr>
          <w:sz w:val="22"/>
          <w:szCs w:val="22"/>
        </w:rPr>
        <w:t xml:space="preserve"> roboczogodzin</w:t>
      </w:r>
      <w:r w:rsidR="00460DA1" w:rsidRPr="00C40C77">
        <w:rPr>
          <w:sz w:val="22"/>
          <w:szCs w:val="22"/>
        </w:rPr>
        <w:t>y</w:t>
      </w:r>
      <w:r w:rsidRPr="00C40C77">
        <w:rPr>
          <w:sz w:val="22"/>
          <w:szCs w:val="22"/>
        </w:rPr>
        <w:t xml:space="preserve"> serwisow</w:t>
      </w:r>
      <w:r w:rsidR="00460DA1" w:rsidRPr="00C40C77">
        <w:rPr>
          <w:sz w:val="22"/>
          <w:szCs w:val="22"/>
        </w:rPr>
        <w:t>ej</w:t>
      </w:r>
      <w:r w:rsidR="006256F1" w:rsidRPr="00C40C77">
        <w:rPr>
          <w:sz w:val="22"/>
          <w:szCs w:val="22"/>
        </w:rPr>
        <w:t xml:space="preserve"> netto.</w:t>
      </w:r>
    </w:p>
    <w:p w14:paraId="10A99B46" w14:textId="77777777" w:rsidR="00B70722" w:rsidRPr="00C40C77" w:rsidRDefault="007D44E6" w:rsidP="00EF362C">
      <w:pPr>
        <w:numPr>
          <w:ilvl w:val="0"/>
          <w:numId w:val="11"/>
        </w:numPr>
        <w:tabs>
          <w:tab w:val="clear" w:pos="2340"/>
        </w:tabs>
        <w:ind w:left="426" w:hanging="426"/>
        <w:jc w:val="both"/>
        <w:rPr>
          <w:sz w:val="22"/>
          <w:szCs w:val="22"/>
        </w:rPr>
      </w:pPr>
      <w:bookmarkStart w:id="184" w:name="_Hlk144479888"/>
      <w:bookmarkStart w:id="185" w:name="_Hlk146784619"/>
      <w:r w:rsidRPr="00C40C77">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End w:id="184"/>
      <w:bookmarkEnd w:id="185"/>
    </w:p>
    <w:p w14:paraId="1FD7A238" w14:textId="51359BDF" w:rsidR="0016112F" w:rsidRPr="00C40C77" w:rsidRDefault="00DC6983" w:rsidP="00EF362C">
      <w:pPr>
        <w:numPr>
          <w:ilvl w:val="0"/>
          <w:numId w:val="11"/>
        </w:numPr>
        <w:tabs>
          <w:tab w:val="clear" w:pos="2340"/>
        </w:tabs>
        <w:ind w:left="426" w:hanging="426"/>
        <w:jc w:val="both"/>
        <w:rPr>
          <w:sz w:val="22"/>
          <w:szCs w:val="22"/>
        </w:rPr>
      </w:pPr>
      <w:r w:rsidRPr="00C40C77">
        <w:rPr>
          <w:sz w:val="22"/>
          <w:szCs w:val="22"/>
        </w:rPr>
        <w:lastRenderedPageBreak/>
        <w:t xml:space="preserve">W </w:t>
      </w:r>
      <w:r w:rsidRPr="00C40C77">
        <w:rPr>
          <w:color w:val="000000"/>
          <w:sz w:val="22"/>
          <w:szCs w:val="22"/>
        </w:rPr>
        <w:t>przypadku</w:t>
      </w:r>
      <w:r w:rsidRPr="00C40C77">
        <w:rPr>
          <w:sz w:val="22"/>
          <w:szCs w:val="22"/>
        </w:rPr>
        <w:t xml:space="preserve"> stwierdzenia, że prace </w:t>
      </w:r>
      <w:r w:rsidR="004448ED" w:rsidRPr="00C40C77">
        <w:rPr>
          <w:sz w:val="22"/>
          <w:szCs w:val="22"/>
        </w:rPr>
        <w:t xml:space="preserve">są </w:t>
      </w:r>
      <w:r w:rsidRPr="00C40C77">
        <w:rPr>
          <w:sz w:val="22"/>
          <w:szCs w:val="22"/>
        </w:rPr>
        <w:t xml:space="preserve">wykonywane na terenie </w:t>
      </w:r>
      <w:r w:rsidR="004448ED" w:rsidRPr="00C40C77">
        <w:rPr>
          <w:sz w:val="22"/>
          <w:szCs w:val="22"/>
        </w:rPr>
        <w:t>Zamawiającego</w:t>
      </w:r>
      <w:r w:rsidRPr="00C40C77">
        <w:rPr>
          <w:sz w:val="22"/>
          <w:szCs w:val="22"/>
        </w:rPr>
        <w:t xml:space="preserve"> przez pracowników wykonawcy nie posługujących się językiem polskim w mowie i piśmie w stopniu warunkującym porozumiewanie się w wysokości 200 zł za każdy stwierdzony przypadek</w:t>
      </w:r>
      <w:r w:rsidR="00A42F1F" w:rsidRPr="00C40C77">
        <w:rPr>
          <w:sz w:val="22"/>
          <w:szCs w:val="22"/>
        </w:rPr>
        <w:t xml:space="preserve"> </w:t>
      </w:r>
      <w:r w:rsidR="0016112F" w:rsidRPr="00C40C77">
        <w:rPr>
          <w:sz w:val="22"/>
          <w:szCs w:val="22"/>
        </w:rPr>
        <w:t>(każdego pracownika), kara może zostać nałożona wielokrotnie w odniesieniu do tego samego pracownika, jeżeli będzie on wykonywał pracę na terenie Zamawiającego w kolejnych dniach,</w:t>
      </w:r>
    </w:p>
    <w:p w14:paraId="6459F204" w14:textId="58C37F18" w:rsidR="00DC6983" w:rsidRPr="00C40C77" w:rsidRDefault="0016112F" w:rsidP="00691E54">
      <w:pPr>
        <w:widowControl w:val="0"/>
        <w:numPr>
          <w:ilvl w:val="0"/>
          <w:numId w:val="25"/>
        </w:numPr>
        <w:ind w:left="426" w:right="181" w:hanging="426"/>
        <w:jc w:val="both"/>
        <w:rPr>
          <w:sz w:val="22"/>
          <w:szCs w:val="22"/>
        </w:rPr>
      </w:pPr>
      <w:r w:rsidRPr="00C40C77">
        <w:rPr>
          <w:sz w:val="22"/>
          <w:szCs w:val="22"/>
        </w:rPr>
        <w:t>za zwłokę w przedstawieniu dokumentów, które zgodnie z SOPZ ma przedłożyć Wykonawca przed rozpoczęciem wykonywania Umowy oraz w trakcie jej realizacji - w wysokości 100 zł za każdy rozpoczęty dzień zwłoki</w:t>
      </w:r>
      <w:r w:rsidR="00DC6983" w:rsidRPr="00C40C77">
        <w:rPr>
          <w:sz w:val="22"/>
          <w:szCs w:val="22"/>
        </w:rPr>
        <w:t>.</w:t>
      </w:r>
    </w:p>
    <w:p w14:paraId="69A6817B" w14:textId="77777777" w:rsidR="00DC6983" w:rsidRPr="00C40C77" w:rsidRDefault="00DC6983" w:rsidP="00691E54">
      <w:pPr>
        <w:widowControl w:val="0"/>
        <w:numPr>
          <w:ilvl w:val="0"/>
          <w:numId w:val="25"/>
        </w:numPr>
        <w:ind w:left="284" w:right="181" w:hanging="284"/>
        <w:jc w:val="both"/>
        <w:rPr>
          <w:sz w:val="22"/>
          <w:szCs w:val="22"/>
        </w:rPr>
      </w:pPr>
      <w:r w:rsidRPr="00C40C77">
        <w:rPr>
          <w:sz w:val="22"/>
          <w:szCs w:val="22"/>
        </w:rPr>
        <w:t>za naruszenie przez Wykonawcę obowiązku zachowania poufności w wysokości 5 000,00 za każdy stwierdzony przypadek.</w:t>
      </w:r>
    </w:p>
    <w:p w14:paraId="6BC9519E" w14:textId="5E44F3DE" w:rsidR="00A42F1F" w:rsidRPr="00C40C77" w:rsidRDefault="00A42F1F" w:rsidP="00691E54">
      <w:pPr>
        <w:widowControl w:val="0"/>
        <w:numPr>
          <w:ilvl w:val="0"/>
          <w:numId w:val="25"/>
        </w:numPr>
        <w:ind w:left="284" w:right="181" w:hanging="284"/>
        <w:jc w:val="both"/>
        <w:rPr>
          <w:i/>
          <w:iCs/>
          <w:color w:val="FF0000"/>
          <w:sz w:val="22"/>
          <w:szCs w:val="22"/>
        </w:rPr>
      </w:pPr>
      <w:bookmarkStart w:id="186" w:name="_Hlk160700278"/>
      <w:r w:rsidRPr="00C40C77">
        <w:rPr>
          <w:sz w:val="22"/>
          <w:szCs w:val="22"/>
        </w:rPr>
        <w:t>W przypadku stawienia się do pracy lub wykonywan</w:t>
      </w:r>
      <w:r w:rsidR="00E61BE5" w:rsidRPr="00C40C77">
        <w:rPr>
          <w:sz w:val="22"/>
          <w:szCs w:val="22"/>
        </w:rPr>
        <w:t>i</w:t>
      </w:r>
      <w:r w:rsidRPr="00C40C77">
        <w:rPr>
          <w:sz w:val="22"/>
          <w:szCs w:val="22"/>
        </w:rPr>
        <w:t>a pracy przez pracowników Wykonawcy:</w:t>
      </w:r>
    </w:p>
    <w:p w14:paraId="254CFA9C" w14:textId="77777777" w:rsidR="00A42F1F" w:rsidRPr="00C40C77" w:rsidRDefault="00A42F1F" w:rsidP="00691E54">
      <w:pPr>
        <w:numPr>
          <w:ilvl w:val="2"/>
          <w:numId w:val="71"/>
        </w:numPr>
        <w:ind w:left="851" w:hanging="284"/>
        <w:jc w:val="both"/>
        <w:rPr>
          <w:sz w:val="22"/>
          <w:szCs w:val="22"/>
        </w:rPr>
      </w:pPr>
      <w:r w:rsidRPr="00C40C77">
        <w:rPr>
          <w:sz w:val="22"/>
          <w:szCs w:val="22"/>
        </w:rPr>
        <w:t xml:space="preserve">w stanie po użyciu alkoholu (stan po użyciu alkoholu zachodzi, gdy zawartość alkoholu </w:t>
      </w:r>
      <w:r w:rsidRPr="00C40C77">
        <w:rPr>
          <w:sz w:val="22"/>
          <w:szCs w:val="22"/>
        </w:rPr>
        <w:br/>
        <w:t>w organizmie wynosi lub prowadzi do stężenia we krwi od 0,2‰ do 0,5‰ alkoholu albo obecności w wydychanym powietrzu od 0,1 mg do 0,25 mg alkoholu w 1 dm3),</w:t>
      </w:r>
    </w:p>
    <w:p w14:paraId="1536EED8" w14:textId="77777777" w:rsidR="00A42F1F" w:rsidRPr="00C40C77" w:rsidRDefault="00A42F1F" w:rsidP="00691E54">
      <w:pPr>
        <w:numPr>
          <w:ilvl w:val="2"/>
          <w:numId w:val="71"/>
        </w:numPr>
        <w:ind w:left="851" w:hanging="284"/>
        <w:jc w:val="both"/>
        <w:rPr>
          <w:sz w:val="22"/>
          <w:szCs w:val="22"/>
        </w:rPr>
      </w:pPr>
      <w:r w:rsidRPr="00C40C77">
        <w:rPr>
          <w:sz w:val="22"/>
          <w:szCs w:val="22"/>
        </w:rPr>
        <w:t xml:space="preserve">w stanie nietrzeźwości (stan nietrzeźwości zachodzi, gdy zawartość alkoholu w organizmie wynosi lub prowadzi do stężenia we krwi powyżej 0,5‰ alkoholu albo obecności </w:t>
      </w:r>
      <w:r w:rsidRPr="00C40C77">
        <w:rPr>
          <w:sz w:val="22"/>
          <w:szCs w:val="22"/>
        </w:rPr>
        <w:br/>
        <w:t>w wydychanym powietrzu powyżej 0,25 mg alkoholu w 1 dm3),</w:t>
      </w:r>
    </w:p>
    <w:p w14:paraId="77758279" w14:textId="77777777" w:rsidR="00A42F1F" w:rsidRPr="00C40C77" w:rsidRDefault="00A42F1F" w:rsidP="00691E54">
      <w:pPr>
        <w:numPr>
          <w:ilvl w:val="2"/>
          <w:numId w:val="71"/>
        </w:numPr>
        <w:ind w:left="851" w:hanging="284"/>
        <w:jc w:val="both"/>
        <w:rPr>
          <w:sz w:val="22"/>
          <w:szCs w:val="22"/>
        </w:rPr>
      </w:pPr>
      <w:r w:rsidRPr="00C40C77">
        <w:rPr>
          <w:sz w:val="22"/>
          <w:szCs w:val="22"/>
        </w:rPr>
        <w:t xml:space="preserve">którzy są pod wpływem narkotyków lub innych substancji, których oddziaływanie </w:t>
      </w:r>
      <w:r w:rsidRPr="00C40C77">
        <w:rPr>
          <w:sz w:val="22"/>
          <w:szCs w:val="22"/>
        </w:rPr>
        <w:br/>
        <w:t xml:space="preserve">na organizm pracownika uniemożliwia należyte wykonanie obowiązków pracowniczych (dalej inne substancje), </w:t>
      </w:r>
    </w:p>
    <w:p w14:paraId="721B4A06" w14:textId="77777777" w:rsidR="00A42F1F" w:rsidRPr="00C40C77" w:rsidRDefault="00A42F1F" w:rsidP="00691E54">
      <w:pPr>
        <w:numPr>
          <w:ilvl w:val="2"/>
          <w:numId w:val="71"/>
        </w:numPr>
        <w:ind w:left="851" w:hanging="284"/>
        <w:jc w:val="both"/>
        <w:rPr>
          <w:sz w:val="22"/>
          <w:szCs w:val="22"/>
        </w:rPr>
      </w:pPr>
      <w:r w:rsidRPr="00C40C77">
        <w:rPr>
          <w:sz w:val="22"/>
          <w:szCs w:val="22"/>
        </w:rPr>
        <w:t>którzy używają lub spożywają alkohol, narkotyki lub inne substancji w czasie pracy lub na terenie zakładu pracy,</w:t>
      </w:r>
    </w:p>
    <w:p w14:paraId="1BF3C1F1" w14:textId="77777777" w:rsidR="00A42F1F" w:rsidRPr="00C40C77" w:rsidRDefault="00A42F1F" w:rsidP="00691E54">
      <w:pPr>
        <w:numPr>
          <w:ilvl w:val="2"/>
          <w:numId w:val="71"/>
        </w:numPr>
        <w:ind w:left="851" w:hanging="284"/>
        <w:jc w:val="both"/>
        <w:rPr>
          <w:sz w:val="22"/>
          <w:szCs w:val="22"/>
        </w:rPr>
      </w:pPr>
      <w:r w:rsidRPr="00C40C77">
        <w:rPr>
          <w:sz w:val="22"/>
          <w:szCs w:val="22"/>
        </w:rPr>
        <w:t xml:space="preserve">którzy wnoszą alkohol, narkotyki lub inne substancje na teren zakładu pracy, </w:t>
      </w:r>
    </w:p>
    <w:p w14:paraId="7163F478" w14:textId="77777777" w:rsidR="00A42F1F" w:rsidRPr="00C40C77" w:rsidRDefault="00A42F1F" w:rsidP="00EF362C">
      <w:pPr>
        <w:ind w:firstLine="284"/>
        <w:jc w:val="both"/>
        <w:rPr>
          <w:sz w:val="22"/>
          <w:szCs w:val="22"/>
        </w:rPr>
      </w:pPr>
      <w:r w:rsidRPr="00C40C77">
        <w:rPr>
          <w:sz w:val="22"/>
          <w:szCs w:val="22"/>
        </w:rPr>
        <w:t>w wysokości 1 000,00 zł za każdy stwierdzony przypadek;</w:t>
      </w:r>
    </w:p>
    <w:p w14:paraId="09EB1319" w14:textId="031CCEF9" w:rsidR="00A42F1F" w:rsidRPr="00C40C77" w:rsidRDefault="00E61BE5" w:rsidP="00691E54">
      <w:pPr>
        <w:widowControl w:val="0"/>
        <w:numPr>
          <w:ilvl w:val="0"/>
          <w:numId w:val="25"/>
        </w:numPr>
        <w:ind w:left="426" w:right="181" w:hanging="426"/>
        <w:jc w:val="both"/>
        <w:rPr>
          <w:sz w:val="22"/>
          <w:szCs w:val="22"/>
        </w:rPr>
      </w:pPr>
      <w:bookmarkStart w:id="187" w:name="_Hlk160700360"/>
      <w:bookmarkEnd w:id="186"/>
      <w:r w:rsidRPr="00C40C77">
        <w:rPr>
          <w:sz w:val="22"/>
          <w:szCs w:val="22"/>
        </w:rPr>
        <w:t>W</w:t>
      </w:r>
      <w:r w:rsidR="00A42F1F" w:rsidRPr="00C40C77">
        <w:rPr>
          <w:sz w:val="22"/>
          <w:szCs w:val="22"/>
        </w:rPr>
        <w:t xml:space="preserve"> przypadku dokonania przez pracownika Wykonawcy zaboru mienia Zamawiającego lub  firm mających siedzibę na terenie Zamawiającego – w wysokości 1 000 zł  za każdy stwierdzony przypadek, a jeżeli w wyniku zaboru doszło do zniszczenia mienia </w:t>
      </w:r>
      <w:bookmarkStart w:id="188" w:name="_Hlk146783639"/>
      <w:r w:rsidR="00A42F1F" w:rsidRPr="00C40C77">
        <w:rPr>
          <w:sz w:val="22"/>
          <w:szCs w:val="22"/>
        </w:rPr>
        <w:t>–  Wykonawca zobowiązany jest także do pokrycia kosztów przywrócenia mienia do stanu poprzedniego.</w:t>
      </w:r>
      <w:bookmarkEnd w:id="188"/>
    </w:p>
    <w:bookmarkEnd w:id="187"/>
    <w:p w14:paraId="690E4147" w14:textId="52FC53A0" w:rsidR="00A42F1F" w:rsidRPr="00C40C77" w:rsidRDefault="00A42F1F" w:rsidP="00691E54">
      <w:pPr>
        <w:widowControl w:val="0"/>
        <w:numPr>
          <w:ilvl w:val="0"/>
          <w:numId w:val="25"/>
        </w:numPr>
        <w:ind w:left="426" w:right="-1" w:hanging="426"/>
        <w:jc w:val="both"/>
        <w:rPr>
          <w:color w:val="000000"/>
          <w:sz w:val="22"/>
          <w:szCs w:val="22"/>
        </w:rPr>
      </w:pPr>
      <w:r w:rsidRPr="00C40C77">
        <w:rPr>
          <w:sz w:val="22"/>
          <w:szCs w:val="22"/>
        </w:rPr>
        <w:t xml:space="preserve">W przypadku: </w:t>
      </w:r>
    </w:p>
    <w:p w14:paraId="62EB25B8" w14:textId="5F4982A8" w:rsidR="00A42F1F" w:rsidRPr="008E4836" w:rsidRDefault="00A42F1F" w:rsidP="00EF362C">
      <w:pPr>
        <w:pStyle w:val="Akapitzlist"/>
        <w:numPr>
          <w:ilvl w:val="1"/>
          <w:numId w:val="11"/>
        </w:numPr>
        <w:ind w:right="-1"/>
        <w:jc w:val="both"/>
        <w:rPr>
          <w:color w:val="000000" w:themeColor="text1"/>
          <w:sz w:val="22"/>
          <w:szCs w:val="22"/>
        </w:rPr>
      </w:pPr>
      <w:r w:rsidRPr="00C40C77">
        <w:rPr>
          <w:sz w:val="22"/>
          <w:szCs w:val="22"/>
        </w:rPr>
        <w:t xml:space="preserve">odstąpienia od Umowy w całości lub wypowiedzenia Umowy w całości przez którąkolwiek ze Stron z przyczyn leżących po stronie Wykonawcy, Zamawiającemu przysługuje kara umowna </w:t>
      </w:r>
      <w:r w:rsidR="000C31E8" w:rsidRPr="00C40C77">
        <w:rPr>
          <w:sz w:val="22"/>
          <w:szCs w:val="22"/>
        </w:rPr>
        <w:br/>
      </w:r>
      <w:r w:rsidRPr="008E4836">
        <w:rPr>
          <w:color w:val="000000" w:themeColor="text1"/>
          <w:sz w:val="22"/>
          <w:szCs w:val="22"/>
        </w:rPr>
        <w:t>w wysokości 20% wartości netto Umowy, o której mowa w § 3 ust. 1.</w:t>
      </w:r>
    </w:p>
    <w:p w14:paraId="7212F761" w14:textId="77777777" w:rsidR="00A42F1F" w:rsidRPr="008E4836" w:rsidRDefault="00A42F1F" w:rsidP="00EF362C">
      <w:pPr>
        <w:ind w:right="-1"/>
        <w:jc w:val="both"/>
        <w:rPr>
          <w:b/>
          <w:bCs/>
          <w:color w:val="000000" w:themeColor="text1"/>
          <w:sz w:val="22"/>
          <w:szCs w:val="22"/>
        </w:rPr>
      </w:pPr>
      <w:bookmarkStart w:id="189" w:name="_Hlk148444124"/>
      <w:r w:rsidRPr="008E4836">
        <w:rPr>
          <w:b/>
          <w:bCs/>
          <w:color w:val="000000" w:themeColor="text1"/>
          <w:sz w:val="22"/>
          <w:szCs w:val="22"/>
        </w:rPr>
        <w:t>lub/i</w:t>
      </w:r>
    </w:p>
    <w:bookmarkEnd w:id="189"/>
    <w:p w14:paraId="5CA947E3" w14:textId="22265195" w:rsidR="00A42F1F" w:rsidRPr="00C40C77" w:rsidRDefault="00A42F1F" w:rsidP="00EF362C">
      <w:pPr>
        <w:pStyle w:val="Akapitzlist"/>
        <w:numPr>
          <w:ilvl w:val="1"/>
          <w:numId w:val="11"/>
        </w:numPr>
        <w:ind w:right="-1"/>
        <w:jc w:val="both"/>
        <w:rPr>
          <w:sz w:val="22"/>
          <w:szCs w:val="22"/>
        </w:rPr>
      </w:pPr>
      <w:r w:rsidRPr="008E4836">
        <w:rPr>
          <w:color w:val="000000" w:themeColor="text1"/>
          <w:sz w:val="22"/>
          <w:szCs w:val="22"/>
        </w:rPr>
        <w:t xml:space="preserve">odstąpienia od Umowy w części lub wypowiedzenia Umowy w części przez którąkolwiek ze Stron </w:t>
      </w:r>
      <w:bookmarkStart w:id="190" w:name="_Hlk144467500"/>
      <w:r w:rsidRPr="00C40C77">
        <w:rPr>
          <w:sz w:val="22"/>
          <w:szCs w:val="22"/>
        </w:rPr>
        <w:t xml:space="preserve">z przyczyn leżących po stronie Wykonawcy, Zamawiającemu przysługuje kara umowna </w:t>
      </w:r>
      <w:r w:rsidR="000C31E8" w:rsidRPr="00C40C77">
        <w:rPr>
          <w:sz w:val="22"/>
          <w:szCs w:val="22"/>
        </w:rPr>
        <w:br/>
      </w:r>
      <w:r w:rsidRPr="00C40C77">
        <w:rPr>
          <w:sz w:val="22"/>
          <w:szCs w:val="22"/>
        </w:rPr>
        <w:t xml:space="preserve">w wysokości 20% wartości netto niezrealizowanej części Umowy. </w:t>
      </w:r>
    </w:p>
    <w:p w14:paraId="33222AAF" w14:textId="4A05A6E6" w:rsidR="00A42F1F" w:rsidRPr="00C40C77" w:rsidRDefault="00A42F1F" w:rsidP="00691E54">
      <w:pPr>
        <w:numPr>
          <w:ilvl w:val="0"/>
          <w:numId w:val="25"/>
        </w:numPr>
        <w:ind w:left="426" w:hanging="426"/>
        <w:jc w:val="both"/>
        <w:rPr>
          <w:sz w:val="22"/>
          <w:szCs w:val="22"/>
        </w:rPr>
      </w:pPr>
      <w:bookmarkStart w:id="191" w:name="_Hlk160700949"/>
      <w:bookmarkEnd w:id="190"/>
      <w:r w:rsidRPr="00C40C77">
        <w:rPr>
          <w:sz w:val="22"/>
          <w:szCs w:val="22"/>
        </w:rPr>
        <w:t xml:space="preserve">Kary </w:t>
      </w:r>
      <w:r w:rsidR="0047703D" w:rsidRPr="00C40C77">
        <w:rPr>
          <w:sz w:val="22"/>
          <w:szCs w:val="22"/>
        </w:rPr>
        <w:t>umowne podlegają kumulacji, w tym kara umowna za odstąpienie w części lub wypowiedzenie Umowy z innymi karami umownymi, przy czym łączna maksymalna wartość kar umownych przysługujących Zamawiającemu nie przekroczy 60% wartości Umowy netto, o której mowa w § 3 ust.1.</w:t>
      </w:r>
    </w:p>
    <w:bookmarkEnd w:id="191"/>
    <w:p w14:paraId="631DE65E" w14:textId="77777777" w:rsidR="00A924CD" w:rsidRPr="00C40C77" w:rsidRDefault="00A924CD" w:rsidP="00691E54">
      <w:pPr>
        <w:widowControl w:val="0"/>
        <w:numPr>
          <w:ilvl w:val="0"/>
          <w:numId w:val="25"/>
        </w:numPr>
        <w:ind w:left="426" w:right="181" w:hanging="426"/>
        <w:jc w:val="both"/>
        <w:rPr>
          <w:color w:val="000000"/>
          <w:sz w:val="22"/>
          <w:szCs w:val="22"/>
        </w:rPr>
      </w:pPr>
      <w:r w:rsidRPr="00C40C77">
        <w:rPr>
          <w:color w:val="000000"/>
          <w:sz w:val="22"/>
          <w:szCs w:val="22"/>
        </w:rPr>
        <w:t>Termin płatności noty księgowej wystawionej tytułem kar umownych wynosi 30 dni od dnia wystawienia noty.</w:t>
      </w:r>
    </w:p>
    <w:p w14:paraId="350673FF" w14:textId="77777777" w:rsidR="007D44E6" w:rsidRPr="00C40C77" w:rsidRDefault="007D44E6" w:rsidP="00691E54">
      <w:pPr>
        <w:widowControl w:val="0"/>
        <w:numPr>
          <w:ilvl w:val="0"/>
          <w:numId w:val="25"/>
        </w:numPr>
        <w:ind w:left="426" w:right="181" w:hanging="426"/>
        <w:jc w:val="both"/>
        <w:rPr>
          <w:sz w:val="22"/>
          <w:szCs w:val="22"/>
        </w:rPr>
      </w:pPr>
      <w:r w:rsidRPr="00C40C77">
        <w:rPr>
          <w:sz w:val="22"/>
          <w:szCs w:val="22"/>
        </w:rPr>
        <w:t>Zamawiający może potrącić naliczone kary umowne z wynagrodzenia przysługującego Wykonawcy, na co Wykonawca wyraża zgodę.</w:t>
      </w:r>
    </w:p>
    <w:p w14:paraId="539CDA2C" w14:textId="12DEA692" w:rsidR="007D44E6" w:rsidRPr="00C40C77" w:rsidRDefault="007D44E6" w:rsidP="00691E54">
      <w:pPr>
        <w:widowControl w:val="0"/>
        <w:numPr>
          <w:ilvl w:val="0"/>
          <w:numId w:val="25"/>
        </w:numPr>
        <w:ind w:left="426" w:right="181" w:hanging="426"/>
        <w:jc w:val="both"/>
        <w:rPr>
          <w:sz w:val="22"/>
          <w:szCs w:val="22"/>
        </w:rPr>
      </w:pPr>
      <w:r w:rsidRPr="00C40C77">
        <w:rPr>
          <w:sz w:val="22"/>
          <w:szCs w:val="22"/>
        </w:rPr>
        <w:t xml:space="preserve">Strony </w:t>
      </w:r>
      <w:r w:rsidR="00B70722" w:rsidRPr="00C40C77">
        <w:rPr>
          <w:sz w:val="22"/>
          <w:szCs w:val="22"/>
        </w:rPr>
        <w:t>U</w:t>
      </w:r>
      <w:r w:rsidRPr="00C40C77">
        <w:rPr>
          <w:sz w:val="22"/>
          <w:szCs w:val="22"/>
        </w:rPr>
        <w:t xml:space="preserve">mowy mogą na zasadach ogólnych dochodzić odszkodowania przewyższającego wysokość kar umownych, z zastrzeżeniem, iż odpowiedzialność Zamawiającego ograniczona jest do wysokości wartości Umowy netto i nie obejmuje utraconych korzyści. </w:t>
      </w:r>
    </w:p>
    <w:p w14:paraId="14221061" w14:textId="77777777" w:rsidR="00A42F1F" w:rsidRPr="00C40C77" w:rsidRDefault="00A42F1F" w:rsidP="00A42F1F">
      <w:pPr>
        <w:widowControl w:val="0"/>
        <w:ind w:left="284" w:right="181"/>
        <w:jc w:val="both"/>
        <w:rPr>
          <w:sz w:val="22"/>
          <w:szCs w:val="22"/>
          <w:highlight w:val="magenta"/>
        </w:rPr>
      </w:pPr>
    </w:p>
    <w:p w14:paraId="4B77AB69" w14:textId="5283DB24" w:rsidR="003F655B" w:rsidRPr="00C40C77" w:rsidRDefault="003F655B" w:rsidP="00700467">
      <w:pPr>
        <w:keepNext/>
        <w:tabs>
          <w:tab w:val="left" w:pos="720"/>
        </w:tabs>
        <w:snapToGrid w:val="0"/>
        <w:jc w:val="center"/>
        <w:outlineLvl w:val="1"/>
        <w:rPr>
          <w:b/>
          <w:bCs/>
          <w:sz w:val="22"/>
          <w:szCs w:val="22"/>
        </w:rPr>
      </w:pPr>
      <w:bookmarkStart w:id="192" w:name="_Toc218752660"/>
      <w:r w:rsidRPr="00C40C77">
        <w:rPr>
          <w:b/>
          <w:bCs/>
          <w:sz w:val="22"/>
          <w:szCs w:val="22"/>
        </w:rPr>
        <w:t>§1</w:t>
      </w:r>
      <w:r w:rsidR="002F32F0" w:rsidRPr="00C40C77">
        <w:rPr>
          <w:b/>
          <w:bCs/>
          <w:sz w:val="22"/>
          <w:szCs w:val="22"/>
        </w:rPr>
        <w:t xml:space="preserve">3 </w:t>
      </w:r>
      <w:r w:rsidRPr="00C40C77">
        <w:rPr>
          <w:b/>
          <w:sz w:val="22"/>
          <w:szCs w:val="22"/>
          <w:u w:val="single"/>
        </w:rPr>
        <w:t>Rozwiązanie, odstąpienie lub wypowiedzenie Umowy</w:t>
      </w:r>
      <w:bookmarkEnd w:id="192"/>
    </w:p>
    <w:p w14:paraId="45155637" w14:textId="77777777" w:rsidR="00144680" w:rsidRPr="00C40C77" w:rsidRDefault="00144680" w:rsidP="00691E54">
      <w:pPr>
        <w:numPr>
          <w:ilvl w:val="0"/>
          <w:numId w:val="46"/>
        </w:numPr>
        <w:ind w:left="357" w:hanging="357"/>
        <w:jc w:val="both"/>
        <w:rPr>
          <w:sz w:val="22"/>
          <w:szCs w:val="22"/>
        </w:rPr>
      </w:pPr>
      <w:bookmarkStart w:id="193" w:name="_Hlk108343357"/>
      <w:r w:rsidRPr="00C40C77">
        <w:rPr>
          <w:sz w:val="22"/>
          <w:szCs w:val="22"/>
        </w:rPr>
        <w:t>Strony mogą rozwiązać Umowę na mocy porozumienia Stron.</w:t>
      </w:r>
    </w:p>
    <w:p w14:paraId="1E47E373" w14:textId="432C9E99" w:rsidR="007D44E6" w:rsidRPr="00C40C77" w:rsidRDefault="007D44E6" w:rsidP="00691E54">
      <w:pPr>
        <w:numPr>
          <w:ilvl w:val="0"/>
          <w:numId w:val="46"/>
        </w:numPr>
        <w:ind w:left="357" w:hanging="357"/>
        <w:jc w:val="both"/>
        <w:rPr>
          <w:sz w:val="22"/>
          <w:szCs w:val="22"/>
        </w:rPr>
      </w:pPr>
      <w:r w:rsidRPr="00C40C77">
        <w:rPr>
          <w:sz w:val="22"/>
          <w:szCs w:val="22"/>
        </w:rPr>
        <w:t xml:space="preserve">Zamawiający, wedle swego wyboru, może odstąpić od Umowy (ex </w:t>
      </w:r>
      <w:proofErr w:type="spellStart"/>
      <w:r w:rsidRPr="00C40C77">
        <w:rPr>
          <w:sz w:val="22"/>
          <w:szCs w:val="22"/>
        </w:rPr>
        <w:t>tunc</w:t>
      </w:r>
      <w:proofErr w:type="spellEnd"/>
      <w:r w:rsidRPr="00C40C77">
        <w:rPr>
          <w:sz w:val="22"/>
          <w:szCs w:val="22"/>
        </w:rPr>
        <w:t xml:space="preserve"> – wstecz) </w:t>
      </w:r>
      <w:bookmarkStart w:id="194" w:name="_Hlk144467170"/>
      <w:r w:rsidRPr="00C40C77">
        <w:rPr>
          <w:sz w:val="22"/>
          <w:szCs w:val="22"/>
        </w:rPr>
        <w:t>w całości lub części</w:t>
      </w:r>
      <w:bookmarkEnd w:id="194"/>
      <w:r w:rsidRPr="00C40C77">
        <w:rPr>
          <w:sz w:val="22"/>
          <w:szCs w:val="22"/>
        </w:rPr>
        <w:t xml:space="preserve"> lub wypowiedzieć Umowę (ex nunc – od teraz) w całości lub części, w przypadku:</w:t>
      </w:r>
    </w:p>
    <w:p w14:paraId="46ED7DA1" w14:textId="77777777" w:rsidR="007D44E6" w:rsidRPr="00C40C77" w:rsidRDefault="007D44E6" w:rsidP="00691E54">
      <w:pPr>
        <w:numPr>
          <w:ilvl w:val="1"/>
          <w:numId w:val="46"/>
        </w:numPr>
        <w:jc w:val="both"/>
        <w:rPr>
          <w:sz w:val="22"/>
          <w:szCs w:val="22"/>
        </w:rPr>
      </w:pPr>
      <w:r w:rsidRPr="00C40C77">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1FF974F0" w14:textId="77777777" w:rsidR="007D44E6" w:rsidRPr="00C40C77" w:rsidRDefault="007D44E6" w:rsidP="00691E54">
      <w:pPr>
        <w:numPr>
          <w:ilvl w:val="1"/>
          <w:numId w:val="46"/>
        </w:numPr>
        <w:jc w:val="both"/>
        <w:rPr>
          <w:sz w:val="22"/>
          <w:szCs w:val="22"/>
        </w:rPr>
      </w:pPr>
      <w:bookmarkStart w:id="195" w:name="_Hlk82757104"/>
      <w:r w:rsidRPr="00C40C77">
        <w:rPr>
          <w:sz w:val="22"/>
          <w:szCs w:val="22"/>
        </w:rPr>
        <w:lastRenderedPageBreak/>
        <w:t xml:space="preserve">nieprzystąpienia w terminie do realizacji Umowy bez uzasadnionej przyczyny na terenie Zamawiającego lub zaprzestania realizacji Umowy bez zgody Zamawiającego, jeżeli okres niewykonywania umowy trwa dłużej niż 3 dni robocze, </w:t>
      </w:r>
    </w:p>
    <w:bookmarkEnd w:id="195"/>
    <w:p w14:paraId="4007E0CC" w14:textId="77777777" w:rsidR="007D44E6" w:rsidRPr="00C40C77" w:rsidRDefault="007D44E6" w:rsidP="00691E54">
      <w:pPr>
        <w:numPr>
          <w:ilvl w:val="1"/>
          <w:numId w:val="46"/>
        </w:numPr>
        <w:ind w:hanging="357"/>
        <w:jc w:val="both"/>
        <w:rPr>
          <w:sz w:val="22"/>
          <w:szCs w:val="22"/>
        </w:rPr>
      </w:pPr>
      <w:r w:rsidRPr="00C40C77">
        <w:rPr>
          <w:sz w:val="22"/>
          <w:szCs w:val="22"/>
        </w:rPr>
        <w:t>wykonywania Umowy w sposób zagrażający zdrowiu lub życiu pracowników Wykonawcy, Zamawiającego lub innych podmiotów lub osób wykonujących prace na terenie zakładu Zamawiającego,</w:t>
      </w:r>
    </w:p>
    <w:p w14:paraId="0947C223" w14:textId="77777777" w:rsidR="007D44E6" w:rsidRPr="00C40C77" w:rsidRDefault="007D44E6" w:rsidP="00691E54">
      <w:pPr>
        <w:numPr>
          <w:ilvl w:val="1"/>
          <w:numId w:val="46"/>
        </w:numPr>
        <w:ind w:hanging="357"/>
        <w:jc w:val="both"/>
        <w:rPr>
          <w:sz w:val="22"/>
          <w:szCs w:val="22"/>
        </w:rPr>
      </w:pPr>
      <w:r w:rsidRPr="00C40C77">
        <w:rPr>
          <w:sz w:val="22"/>
          <w:szCs w:val="22"/>
        </w:rPr>
        <w:t>innego niż określone powyżej nienależytego wykonywania Umowy, w szczególności:</w:t>
      </w:r>
    </w:p>
    <w:p w14:paraId="20EF6BE5" w14:textId="77777777" w:rsidR="007D44E6" w:rsidRPr="00C40C77" w:rsidRDefault="007D44E6" w:rsidP="00691E54">
      <w:pPr>
        <w:numPr>
          <w:ilvl w:val="2"/>
          <w:numId w:val="46"/>
        </w:numPr>
        <w:ind w:hanging="357"/>
        <w:jc w:val="both"/>
        <w:rPr>
          <w:sz w:val="22"/>
          <w:szCs w:val="22"/>
        </w:rPr>
      </w:pPr>
      <w:r w:rsidRPr="00C40C77">
        <w:rPr>
          <w:sz w:val="22"/>
          <w:szCs w:val="22"/>
        </w:rPr>
        <w:t xml:space="preserve">wykonywania Umowy w sposób skutkujący szkodą w mieniu Zamawiającego, </w:t>
      </w:r>
    </w:p>
    <w:p w14:paraId="1C0AE5FE" w14:textId="77777777" w:rsidR="007D44E6" w:rsidRPr="00C40C77" w:rsidRDefault="007D44E6" w:rsidP="00691E54">
      <w:pPr>
        <w:numPr>
          <w:ilvl w:val="2"/>
          <w:numId w:val="46"/>
        </w:numPr>
        <w:jc w:val="both"/>
        <w:rPr>
          <w:sz w:val="22"/>
          <w:szCs w:val="22"/>
        </w:rPr>
      </w:pPr>
      <w:r w:rsidRPr="00C40C77">
        <w:rPr>
          <w:sz w:val="22"/>
          <w:szCs w:val="22"/>
        </w:rPr>
        <w:t>stwierdzenia dwukrotnie tego samego naruszenia Umowy skutkującego naliczeniem kary umownej w okresie następujących po sobie 3 miesięcy,</w:t>
      </w:r>
    </w:p>
    <w:p w14:paraId="692604C8" w14:textId="77777777" w:rsidR="007D44E6" w:rsidRPr="00C40C77" w:rsidRDefault="007D44E6" w:rsidP="00691E54">
      <w:pPr>
        <w:numPr>
          <w:ilvl w:val="2"/>
          <w:numId w:val="46"/>
        </w:numPr>
        <w:ind w:hanging="357"/>
        <w:jc w:val="both"/>
        <w:rPr>
          <w:sz w:val="22"/>
          <w:szCs w:val="22"/>
        </w:rPr>
      </w:pPr>
      <w:bookmarkStart w:id="196" w:name="_Hlk82757146"/>
      <w:r w:rsidRPr="00C40C77">
        <w:rPr>
          <w:sz w:val="22"/>
          <w:szCs w:val="22"/>
        </w:rPr>
        <w:t>wykonywania Umowy w sposób niezgodny z przepisami prawa powszechnie obowiązującego lub regulacjami wewnętrznymi Zamawiającego, do których przestrzegania został zobowiązany Wykonawca</w:t>
      </w:r>
      <w:bookmarkEnd w:id="196"/>
      <w:r w:rsidRPr="00C40C77">
        <w:rPr>
          <w:sz w:val="22"/>
          <w:szCs w:val="22"/>
        </w:rPr>
        <w:t>,</w:t>
      </w:r>
    </w:p>
    <w:p w14:paraId="3BAE6586" w14:textId="667A86B5" w:rsidR="00144680" w:rsidRPr="00C40C77" w:rsidRDefault="00144680" w:rsidP="00691E54">
      <w:pPr>
        <w:numPr>
          <w:ilvl w:val="1"/>
          <w:numId w:val="46"/>
        </w:numPr>
        <w:ind w:hanging="357"/>
        <w:jc w:val="both"/>
        <w:rPr>
          <w:sz w:val="22"/>
          <w:szCs w:val="22"/>
        </w:rPr>
      </w:pPr>
      <w:r w:rsidRPr="00C40C77">
        <w:rPr>
          <w:sz w:val="22"/>
          <w:szCs w:val="22"/>
        </w:rPr>
        <w:t xml:space="preserve">wystąpienia opóźnienia w rozpoczęciu lub przeprowadzeniu lub zakończeniu Audytu, o którym </w:t>
      </w:r>
      <w:r w:rsidRPr="00C40C77">
        <w:rPr>
          <w:sz w:val="22"/>
          <w:szCs w:val="22"/>
        </w:rPr>
        <w:br/>
        <w:t>z przyczyn leżących po stronie Wykonawcy, przekraczającego łącznie 7 dni roboczych,</w:t>
      </w:r>
    </w:p>
    <w:p w14:paraId="2C7987C5" w14:textId="5AC41D80" w:rsidR="00144680" w:rsidRPr="00C40C77" w:rsidRDefault="00144680" w:rsidP="00691E54">
      <w:pPr>
        <w:numPr>
          <w:ilvl w:val="1"/>
          <w:numId w:val="46"/>
        </w:numPr>
        <w:jc w:val="both"/>
        <w:rPr>
          <w:b/>
          <w:bCs/>
          <w:color w:val="FF0000"/>
          <w:sz w:val="22"/>
          <w:szCs w:val="22"/>
        </w:rPr>
      </w:pPr>
      <w:r w:rsidRPr="00C40C77">
        <w:rPr>
          <w:sz w:val="22"/>
          <w:szCs w:val="22"/>
        </w:rPr>
        <w:t>nie przystąpienia w danym dniu do realizacji zamówienia, przy czym odstąpienie</w:t>
      </w:r>
      <w:r w:rsidR="007D44E6" w:rsidRPr="00C40C77">
        <w:rPr>
          <w:sz w:val="22"/>
          <w:szCs w:val="22"/>
        </w:rPr>
        <w:t>/wypowiedzenie</w:t>
      </w:r>
      <w:r w:rsidRPr="00C40C77">
        <w:rPr>
          <w:sz w:val="22"/>
          <w:szCs w:val="22"/>
        </w:rPr>
        <w:t xml:space="preserve"> dotyczyć będzie tylko tej części umowy</w:t>
      </w:r>
      <w:r w:rsidR="00D05294" w:rsidRPr="00C40C77">
        <w:rPr>
          <w:sz w:val="22"/>
          <w:szCs w:val="22"/>
        </w:rPr>
        <w:t>.</w:t>
      </w:r>
    </w:p>
    <w:p w14:paraId="4D5A4BFC" w14:textId="77777777" w:rsidR="00144680" w:rsidRPr="00C40C77" w:rsidRDefault="00144680" w:rsidP="00691E54">
      <w:pPr>
        <w:numPr>
          <w:ilvl w:val="1"/>
          <w:numId w:val="46"/>
        </w:numPr>
        <w:jc w:val="both"/>
        <w:rPr>
          <w:sz w:val="22"/>
          <w:szCs w:val="22"/>
        </w:rPr>
      </w:pPr>
      <w:r w:rsidRPr="00C40C77">
        <w:rPr>
          <w:sz w:val="22"/>
          <w:szCs w:val="22"/>
        </w:rPr>
        <w:t>otwarcia postępowania likwidacyjnego Wykonawcy.</w:t>
      </w:r>
    </w:p>
    <w:p w14:paraId="1C21DDF6" w14:textId="54747B03" w:rsidR="00144680" w:rsidRPr="00C40C77" w:rsidRDefault="00144680" w:rsidP="00691E54">
      <w:pPr>
        <w:numPr>
          <w:ilvl w:val="0"/>
          <w:numId w:val="46"/>
        </w:numPr>
        <w:ind w:left="357" w:hanging="357"/>
        <w:jc w:val="both"/>
        <w:rPr>
          <w:sz w:val="22"/>
          <w:szCs w:val="22"/>
        </w:rPr>
      </w:pPr>
      <w:r w:rsidRPr="00C40C77">
        <w:rPr>
          <w:sz w:val="22"/>
          <w:szCs w:val="22"/>
        </w:rPr>
        <w:t xml:space="preserve">W przypadkach o których mowa w ust. 2 pkt 1) – </w:t>
      </w:r>
      <w:r w:rsidR="00DE404C" w:rsidRPr="00C40C77">
        <w:rPr>
          <w:sz w:val="22"/>
          <w:szCs w:val="22"/>
        </w:rPr>
        <w:t>6</w:t>
      </w:r>
      <w:r w:rsidRPr="00C40C77">
        <w:rPr>
          <w:sz w:val="22"/>
          <w:szCs w:val="22"/>
        </w:rPr>
        <w:t xml:space="preserve">), Zamawiający przed odstąpieniem </w:t>
      </w:r>
      <w:r w:rsidR="00D05294" w:rsidRPr="00C40C77">
        <w:rPr>
          <w:sz w:val="22"/>
          <w:szCs w:val="22"/>
        </w:rPr>
        <w:t xml:space="preserve">lub wypowiedzeniem </w:t>
      </w:r>
      <w:r w:rsidRPr="00C40C77">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D05294" w:rsidRPr="00C40C77">
        <w:rPr>
          <w:sz w:val="22"/>
          <w:szCs w:val="22"/>
        </w:rPr>
        <w:t xml:space="preserve"> lub wypowiedzeniu</w:t>
      </w:r>
      <w:r w:rsidRPr="00C40C77">
        <w:rPr>
          <w:sz w:val="22"/>
          <w:szCs w:val="22"/>
        </w:rPr>
        <w:t xml:space="preserve">. </w:t>
      </w:r>
    </w:p>
    <w:p w14:paraId="48B6BB45" w14:textId="0FE1C4B1" w:rsidR="00144680" w:rsidRPr="00C40C77" w:rsidRDefault="00144680" w:rsidP="00691E54">
      <w:pPr>
        <w:numPr>
          <w:ilvl w:val="0"/>
          <w:numId w:val="46"/>
        </w:numPr>
        <w:ind w:left="357" w:hanging="357"/>
        <w:jc w:val="both"/>
        <w:rPr>
          <w:sz w:val="22"/>
          <w:szCs w:val="22"/>
        </w:rPr>
      </w:pPr>
      <w:r w:rsidRPr="00C40C77">
        <w:rPr>
          <w:sz w:val="22"/>
          <w:szCs w:val="22"/>
        </w:rPr>
        <w:t xml:space="preserve">Odstąpienie od Umowy w części nie wyłącza realizacji uprawnień wynikających z wykonanej części Umowy, w tym żądania zapłaty kar umownych naliczonych przez Zamawiającego w związku </w:t>
      </w:r>
      <w:r w:rsidR="00C310F9" w:rsidRPr="00C40C77">
        <w:rPr>
          <w:sz w:val="22"/>
          <w:szCs w:val="22"/>
        </w:rPr>
        <w:br/>
      </w:r>
      <w:r w:rsidRPr="00C40C77">
        <w:rPr>
          <w:sz w:val="22"/>
          <w:szCs w:val="22"/>
        </w:rPr>
        <w:t xml:space="preserve">ze świadczeniami wykonanymi przed odstąpieniem oraz obowiązku zapłaty kary umownej przewidzianej na wypadek odstąpienia od Umowy. </w:t>
      </w:r>
    </w:p>
    <w:p w14:paraId="253B2DB2" w14:textId="5A80EA37" w:rsidR="00144680" w:rsidRPr="00C40C77" w:rsidRDefault="00144680" w:rsidP="00691E54">
      <w:pPr>
        <w:numPr>
          <w:ilvl w:val="0"/>
          <w:numId w:val="46"/>
        </w:numPr>
        <w:ind w:left="357" w:hanging="357"/>
        <w:jc w:val="both"/>
        <w:rPr>
          <w:sz w:val="22"/>
          <w:szCs w:val="22"/>
        </w:rPr>
      </w:pPr>
      <w:r w:rsidRPr="00C40C77">
        <w:rPr>
          <w:sz w:val="22"/>
          <w:szCs w:val="22"/>
        </w:rPr>
        <w:t>Zamawiającemu przysługuje prawo wypowiedzenia Umowy w całości lub jej części ex nunc (od teraz) z zachowaniem okresu wypowiedzenia wynoszącego 30 dni,  w przypadku:</w:t>
      </w:r>
    </w:p>
    <w:p w14:paraId="6A54C128" w14:textId="77777777" w:rsidR="00144680" w:rsidRPr="00C40C77" w:rsidRDefault="00144680" w:rsidP="00691E54">
      <w:pPr>
        <w:numPr>
          <w:ilvl w:val="1"/>
          <w:numId w:val="46"/>
        </w:numPr>
        <w:jc w:val="both"/>
        <w:rPr>
          <w:sz w:val="22"/>
          <w:szCs w:val="22"/>
        </w:rPr>
      </w:pPr>
      <w:r w:rsidRPr="00C40C7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082FDE9" w14:textId="77777777" w:rsidR="00144680" w:rsidRPr="00C40C77" w:rsidRDefault="00144680" w:rsidP="00691E54">
      <w:pPr>
        <w:numPr>
          <w:ilvl w:val="1"/>
          <w:numId w:val="46"/>
        </w:numPr>
        <w:jc w:val="both"/>
        <w:rPr>
          <w:sz w:val="22"/>
          <w:szCs w:val="22"/>
        </w:rPr>
      </w:pPr>
      <w:r w:rsidRPr="00C40C77">
        <w:rPr>
          <w:sz w:val="22"/>
          <w:szCs w:val="22"/>
        </w:rPr>
        <w:t>zmian w strukturze organizacyjnej Zamawiającego, skutkującej tym że świadczenie objęte Umową nie może być zrealizowane,</w:t>
      </w:r>
    </w:p>
    <w:p w14:paraId="4C53C071" w14:textId="77777777" w:rsidR="00144680" w:rsidRPr="00C40C77" w:rsidRDefault="00144680" w:rsidP="00691E54">
      <w:pPr>
        <w:numPr>
          <w:ilvl w:val="1"/>
          <w:numId w:val="46"/>
        </w:numPr>
        <w:jc w:val="both"/>
        <w:rPr>
          <w:sz w:val="22"/>
          <w:szCs w:val="22"/>
        </w:rPr>
      </w:pPr>
      <w:r w:rsidRPr="00C40C77">
        <w:rPr>
          <w:sz w:val="22"/>
          <w:szCs w:val="22"/>
        </w:rPr>
        <w:t>zmian na rynku, na którym działa Zamawiający skutkujących brakiem potrzeby dalszego wykonywania usług objętych Umową.</w:t>
      </w:r>
    </w:p>
    <w:p w14:paraId="440A7F00" w14:textId="77777777" w:rsidR="00144680" w:rsidRPr="00C40C77" w:rsidRDefault="00144680" w:rsidP="00691E54">
      <w:pPr>
        <w:numPr>
          <w:ilvl w:val="0"/>
          <w:numId w:val="46"/>
        </w:numPr>
        <w:ind w:left="357" w:hanging="357"/>
        <w:jc w:val="both"/>
        <w:rPr>
          <w:sz w:val="22"/>
          <w:szCs w:val="22"/>
        </w:rPr>
      </w:pPr>
      <w:r w:rsidRPr="00C40C77">
        <w:rPr>
          <w:sz w:val="22"/>
          <w:szCs w:val="22"/>
        </w:rPr>
        <w:t xml:space="preserve">Oświadczenie o odstąpieniu lub wypowiedzeniu Umowy wymaga formy pisemnej pod rygorem nieważności. </w:t>
      </w:r>
    </w:p>
    <w:p w14:paraId="61B6F592" w14:textId="77777777" w:rsidR="00144680" w:rsidRPr="00C40C77" w:rsidRDefault="00144680" w:rsidP="00691E54">
      <w:pPr>
        <w:numPr>
          <w:ilvl w:val="0"/>
          <w:numId w:val="46"/>
        </w:numPr>
        <w:ind w:left="357" w:hanging="357"/>
        <w:jc w:val="both"/>
        <w:rPr>
          <w:sz w:val="22"/>
          <w:szCs w:val="22"/>
        </w:rPr>
      </w:pPr>
      <w:r w:rsidRPr="00C40C77">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42F7C252" w14:textId="77777777" w:rsidR="00144680" w:rsidRPr="00C40C77" w:rsidRDefault="00144680" w:rsidP="00691E54">
      <w:pPr>
        <w:numPr>
          <w:ilvl w:val="0"/>
          <w:numId w:val="46"/>
        </w:numPr>
        <w:ind w:left="357" w:hanging="357"/>
        <w:jc w:val="both"/>
        <w:rPr>
          <w:sz w:val="22"/>
          <w:szCs w:val="22"/>
        </w:rPr>
      </w:pPr>
      <w:r w:rsidRPr="00C40C77">
        <w:rPr>
          <w:sz w:val="22"/>
          <w:szCs w:val="22"/>
        </w:rPr>
        <w:t>Postanowienia ust. 1 i 5 nie wyłączają możliwości odstąpienia od Umowy na podstawie przepisów kodeksu cywilnego.</w:t>
      </w:r>
    </w:p>
    <w:p w14:paraId="739F683A" w14:textId="77777777" w:rsidR="00D71F90" w:rsidRPr="00C40C77" w:rsidRDefault="00D71F90" w:rsidP="00D71F90">
      <w:pPr>
        <w:spacing w:line="259" w:lineRule="auto"/>
        <w:ind w:left="357"/>
        <w:jc w:val="both"/>
        <w:rPr>
          <w:sz w:val="22"/>
          <w:szCs w:val="22"/>
        </w:rPr>
      </w:pPr>
    </w:p>
    <w:p w14:paraId="21B1B507" w14:textId="30E1F9FB" w:rsidR="003F655B" w:rsidRPr="00C40C77" w:rsidRDefault="003F655B" w:rsidP="00700467">
      <w:pPr>
        <w:keepNext/>
        <w:tabs>
          <w:tab w:val="left" w:pos="720"/>
        </w:tabs>
        <w:snapToGrid w:val="0"/>
        <w:jc w:val="center"/>
        <w:outlineLvl w:val="1"/>
        <w:rPr>
          <w:b/>
          <w:sz w:val="22"/>
          <w:szCs w:val="22"/>
          <w:u w:val="single"/>
        </w:rPr>
      </w:pPr>
      <w:bookmarkStart w:id="197" w:name="_Toc218752661"/>
      <w:bookmarkEnd w:id="193"/>
      <w:r w:rsidRPr="00C40C77">
        <w:rPr>
          <w:b/>
          <w:bCs/>
          <w:sz w:val="22"/>
          <w:szCs w:val="22"/>
        </w:rPr>
        <w:t>§1</w:t>
      </w:r>
      <w:r w:rsidR="002F32F0" w:rsidRPr="00C40C77">
        <w:rPr>
          <w:b/>
          <w:bCs/>
          <w:sz w:val="22"/>
          <w:szCs w:val="22"/>
        </w:rPr>
        <w:t>4</w:t>
      </w:r>
      <w:r w:rsidR="00D71F90" w:rsidRPr="00C40C77">
        <w:rPr>
          <w:b/>
          <w:bCs/>
          <w:sz w:val="22"/>
          <w:szCs w:val="22"/>
        </w:rPr>
        <w:t xml:space="preserve"> </w:t>
      </w:r>
      <w:r w:rsidRPr="00C40C77">
        <w:rPr>
          <w:b/>
          <w:sz w:val="22"/>
          <w:szCs w:val="22"/>
          <w:u w:val="single"/>
        </w:rPr>
        <w:t>Zmiany Umowy</w:t>
      </w:r>
      <w:bookmarkEnd w:id="197"/>
    </w:p>
    <w:p w14:paraId="092CA029" w14:textId="35329209" w:rsidR="001129F5" w:rsidRPr="00C40C77" w:rsidRDefault="001129F5" w:rsidP="00691E54">
      <w:pPr>
        <w:pStyle w:val="Akapitzlist"/>
        <w:widowControl w:val="0"/>
        <w:numPr>
          <w:ilvl w:val="0"/>
          <w:numId w:val="26"/>
        </w:numPr>
        <w:spacing w:line="276" w:lineRule="auto"/>
        <w:ind w:left="284"/>
        <w:jc w:val="both"/>
        <w:rPr>
          <w:sz w:val="22"/>
          <w:szCs w:val="22"/>
        </w:rPr>
      </w:pPr>
      <w:bookmarkStart w:id="198" w:name="_Hlk108343427"/>
      <w:r w:rsidRPr="00C40C77">
        <w:rPr>
          <w:sz w:val="22"/>
          <w:szCs w:val="22"/>
        </w:rPr>
        <w:t xml:space="preserve">Zmiana Umowy wymaga zawarcia aneksu do Umowy w formie pisemnej pod rygorem nieważności, </w:t>
      </w:r>
      <w:r w:rsidR="00EF362C" w:rsidRPr="00C40C77">
        <w:rPr>
          <w:sz w:val="22"/>
          <w:szCs w:val="22"/>
        </w:rPr>
        <w:br/>
      </w:r>
      <w:r w:rsidRPr="00C40C77">
        <w:rPr>
          <w:sz w:val="22"/>
          <w:szCs w:val="22"/>
        </w:rPr>
        <w:t>z zastrzeżeniem ust. 2.</w:t>
      </w:r>
    </w:p>
    <w:p w14:paraId="76F800E4" w14:textId="77777777" w:rsidR="001129F5" w:rsidRPr="00C40C77" w:rsidRDefault="001129F5" w:rsidP="00691E54">
      <w:pPr>
        <w:pStyle w:val="Akapitzlist"/>
        <w:widowControl w:val="0"/>
        <w:numPr>
          <w:ilvl w:val="0"/>
          <w:numId w:val="26"/>
        </w:numPr>
        <w:spacing w:line="276" w:lineRule="auto"/>
        <w:ind w:left="284"/>
        <w:jc w:val="both"/>
        <w:rPr>
          <w:sz w:val="22"/>
          <w:szCs w:val="22"/>
        </w:rPr>
      </w:pPr>
      <w:r w:rsidRPr="00C40C77">
        <w:rPr>
          <w:sz w:val="22"/>
          <w:szCs w:val="22"/>
        </w:rPr>
        <w:t>Zmiany Umowy nie wymagające formy aneksu:</w:t>
      </w:r>
    </w:p>
    <w:p w14:paraId="23472C3C" w14:textId="4F151253" w:rsidR="001129F5" w:rsidRPr="00C40C77" w:rsidRDefault="001129F5" w:rsidP="00691E54">
      <w:pPr>
        <w:pStyle w:val="Akapitzlist"/>
        <w:numPr>
          <w:ilvl w:val="0"/>
          <w:numId w:val="75"/>
        </w:numPr>
        <w:spacing w:line="259" w:lineRule="auto"/>
        <w:ind w:left="567" w:hanging="283"/>
        <w:contextualSpacing/>
        <w:jc w:val="both"/>
        <w:rPr>
          <w:sz w:val="22"/>
          <w:szCs w:val="22"/>
        </w:rPr>
      </w:pPr>
      <w:r w:rsidRPr="00C40C77">
        <w:rPr>
          <w:sz w:val="22"/>
          <w:szCs w:val="22"/>
        </w:rPr>
        <w:t xml:space="preserve">zmiana zasad dokonywania odbiorów świadczonych usług </w:t>
      </w:r>
    </w:p>
    <w:p w14:paraId="7C78AD1F" w14:textId="23E1156F" w:rsidR="001129F5" w:rsidRPr="00C40C77" w:rsidRDefault="001129F5" w:rsidP="00691E54">
      <w:pPr>
        <w:pStyle w:val="Akapitzlist"/>
        <w:numPr>
          <w:ilvl w:val="0"/>
          <w:numId w:val="75"/>
        </w:numPr>
        <w:spacing w:line="259" w:lineRule="auto"/>
        <w:ind w:left="567" w:hanging="283"/>
        <w:contextualSpacing/>
        <w:jc w:val="both"/>
        <w:rPr>
          <w:sz w:val="22"/>
          <w:szCs w:val="22"/>
        </w:rPr>
      </w:pPr>
      <w:r w:rsidRPr="00C40C77">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EF362C" w:rsidRPr="00C40C77">
        <w:rPr>
          <w:sz w:val="22"/>
          <w:szCs w:val="22"/>
        </w:rPr>
        <w:t>U</w:t>
      </w:r>
      <w:r w:rsidRPr="00C40C77">
        <w:rPr>
          <w:sz w:val="22"/>
          <w:szCs w:val="22"/>
        </w:rPr>
        <w:t xml:space="preserve">mowy </w:t>
      </w:r>
    </w:p>
    <w:p w14:paraId="3C96685C" w14:textId="57B81BEE" w:rsidR="001129F5" w:rsidRPr="00C40C77" w:rsidRDefault="001129F5" w:rsidP="00691E54">
      <w:pPr>
        <w:pStyle w:val="Akapitzlist"/>
        <w:numPr>
          <w:ilvl w:val="0"/>
          <w:numId w:val="75"/>
        </w:numPr>
        <w:spacing w:line="259" w:lineRule="auto"/>
        <w:ind w:left="567" w:hanging="283"/>
        <w:contextualSpacing/>
        <w:jc w:val="both"/>
        <w:rPr>
          <w:sz w:val="22"/>
          <w:szCs w:val="22"/>
        </w:rPr>
      </w:pPr>
      <w:r w:rsidRPr="00C40C77">
        <w:rPr>
          <w:sz w:val="22"/>
          <w:szCs w:val="22"/>
        </w:rPr>
        <w:t xml:space="preserve">zmiana lub wprowadzenie nowego Podwykonawcy </w:t>
      </w:r>
    </w:p>
    <w:p w14:paraId="712E730D" w14:textId="58DDC942" w:rsidR="001129F5" w:rsidRPr="00C40C77" w:rsidRDefault="001129F5" w:rsidP="00691E54">
      <w:pPr>
        <w:pStyle w:val="Akapitzlist"/>
        <w:numPr>
          <w:ilvl w:val="0"/>
          <w:numId w:val="75"/>
        </w:numPr>
        <w:spacing w:line="259" w:lineRule="auto"/>
        <w:ind w:left="567" w:hanging="283"/>
        <w:contextualSpacing/>
        <w:jc w:val="both"/>
        <w:rPr>
          <w:sz w:val="22"/>
          <w:szCs w:val="22"/>
        </w:rPr>
      </w:pPr>
      <w:r w:rsidRPr="00C40C77">
        <w:rPr>
          <w:sz w:val="22"/>
          <w:szCs w:val="22"/>
        </w:rPr>
        <w:t xml:space="preserve">zmiana osób odpowiedzialnych za nadzór </w:t>
      </w:r>
      <w:r w:rsidR="00B824F9" w:rsidRPr="00C40C77">
        <w:rPr>
          <w:sz w:val="22"/>
          <w:szCs w:val="22"/>
        </w:rPr>
        <w:t>nad realizacją Umowy</w:t>
      </w:r>
    </w:p>
    <w:p w14:paraId="1E00AD90" w14:textId="290E6414" w:rsidR="001129F5" w:rsidRPr="00C40C77" w:rsidRDefault="001129F5" w:rsidP="00691E54">
      <w:pPr>
        <w:pStyle w:val="Akapitzlist"/>
        <w:numPr>
          <w:ilvl w:val="0"/>
          <w:numId w:val="75"/>
        </w:numPr>
        <w:spacing w:line="259" w:lineRule="auto"/>
        <w:ind w:left="567" w:hanging="283"/>
        <w:contextualSpacing/>
        <w:jc w:val="both"/>
        <w:rPr>
          <w:i/>
          <w:iCs/>
          <w:sz w:val="22"/>
          <w:szCs w:val="22"/>
        </w:rPr>
      </w:pPr>
      <w:r w:rsidRPr="00C40C77">
        <w:rPr>
          <w:sz w:val="22"/>
          <w:szCs w:val="22"/>
        </w:rPr>
        <w:lastRenderedPageBreak/>
        <w:t xml:space="preserve">zmiana terminu realizacji w związku z wystąpieniem siły wyższej, </w:t>
      </w:r>
    </w:p>
    <w:p w14:paraId="43D2A591" w14:textId="2FDE9F24" w:rsidR="00AD478A" w:rsidRPr="00C40C77" w:rsidRDefault="00AD478A" w:rsidP="00691E54">
      <w:pPr>
        <w:pStyle w:val="Akapitzlist"/>
        <w:numPr>
          <w:ilvl w:val="0"/>
          <w:numId w:val="75"/>
        </w:numPr>
        <w:spacing w:line="259" w:lineRule="auto"/>
        <w:ind w:left="567" w:hanging="283"/>
        <w:contextualSpacing/>
        <w:jc w:val="both"/>
        <w:rPr>
          <w:i/>
          <w:iCs/>
          <w:sz w:val="22"/>
          <w:szCs w:val="22"/>
        </w:rPr>
      </w:pPr>
      <w:r w:rsidRPr="00C40C77">
        <w:rPr>
          <w:sz w:val="22"/>
          <w:szCs w:val="22"/>
        </w:rPr>
        <w:t xml:space="preserve">rozszerzenie lub aktualizacja nazewnictwa cennika do </w:t>
      </w:r>
      <w:r w:rsidR="00B824F9" w:rsidRPr="00C40C77">
        <w:rPr>
          <w:sz w:val="22"/>
          <w:szCs w:val="22"/>
        </w:rPr>
        <w:t>U</w:t>
      </w:r>
      <w:r w:rsidRPr="00C40C77">
        <w:rPr>
          <w:sz w:val="22"/>
          <w:szCs w:val="22"/>
        </w:rPr>
        <w:t xml:space="preserve">mowy polegająca na rozszerzeniu katalogu części zamiennych koniecznych do prawidłowej realizacji </w:t>
      </w:r>
      <w:r w:rsidR="00EF362C" w:rsidRPr="00C40C77">
        <w:rPr>
          <w:sz w:val="22"/>
          <w:szCs w:val="22"/>
        </w:rPr>
        <w:t>U</w:t>
      </w:r>
      <w:r w:rsidRPr="00C40C77">
        <w:rPr>
          <w:sz w:val="22"/>
          <w:szCs w:val="22"/>
        </w:rPr>
        <w:t>mowy</w:t>
      </w:r>
      <w:r w:rsidR="00EF362C" w:rsidRPr="00C40C77">
        <w:rPr>
          <w:sz w:val="22"/>
          <w:szCs w:val="22"/>
        </w:rPr>
        <w:t>.</w:t>
      </w:r>
    </w:p>
    <w:p w14:paraId="397A8943" w14:textId="03639EEF" w:rsidR="00BD512E" w:rsidRPr="00C40C77" w:rsidRDefault="00BD512E" w:rsidP="00691E54">
      <w:pPr>
        <w:pStyle w:val="Akapitzlist"/>
        <w:widowControl w:val="0"/>
        <w:numPr>
          <w:ilvl w:val="0"/>
          <w:numId w:val="26"/>
        </w:numPr>
        <w:ind w:left="284"/>
        <w:jc w:val="both"/>
        <w:rPr>
          <w:sz w:val="22"/>
          <w:szCs w:val="22"/>
        </w:rPr>
      </w:pPr>
      <w:r w:rsidRPr="00C40C77">
        <w:rPr>
          <w:rFonts w:cs="Calibri"/>
          <w:sz w:val="22"/>
          <w:szCs w:val="22"/>
        </w:rPr>
        <w:t>Strony przewidują możliwość</w:t>
      </w:r>
      <w:r w:rsidRPr="00C40C77">
        <w:rPr>
          <w:sz w:val="22"/>
          <w:szCs w:val="22"/>
        </w:rPr>
        <w:t xml:space="preserve"> następujących zmian </w:t>
      </w:r>
      <w:r w:rsidR="002F32F0" w:rsidRPr="00C40C77">
        <w:rPr>
          <w:sz w:val="22"/>
          <w:szCs w:val="22"/>
        </w:rPr>
        <w:t>U</w:t>
      </w:r>
      <w:r w:rsidRPr="00C40C77">
        <w:rPr>
          <w:sz w:val="22"/>
          <w:szCs w:val="22"/>
        </w:rPr>
        <w:t>mowy w stosunku do treści oferty, na podstawie której dokonano wyboru Wykonawcy</w:t>
      </w:r>
      <w:r w:rsidRPr="00C40C77">
        <w:rPr>
          <w:rFonts w:cs="Calibri"/>
          <w:sz w:val="22"/>
          <w:szCs w:val="22"/>
        </w:rPr>
        <w:t>:</w:t>
      </w:r>
    </w:p>
    <w:p w14:paraId="2CF0A044" w14:textId="77777777" w:rsidR="00BD512E" w:rsidRPr="00C40C77" w:rsidRDefault="00BD512E" w:rsidP="00EF362C">
      <w:pPr>
        <w:pStyle w:val="Akapitzlist"/>
        <w:numPr>
          <w:ilvl w:val="0"/>
          <w:numId w:val="17"/>
        </w:numPr>
        <w:ind w:left="709" w:hanging="284"/>
        <w:contextualSpacing/>
        <w:jc w:val="both"/>
        <w:rPr>
          <w:sz w:val="22"/>
          <w:szCs w:val="22"/>
        </w:rPr>
      </w:pPr>
      <w:r w:rsidRPr="00C40C77">
        <w:rPr>
          <w:rFonts w:cs="Calibri"/>
          <w:sz w:val="22"/>
          <w:szCs w:val="22"/>
        </w:rPr>
        <w:t xml:space="preserve">zmiany postanowień umowy, gdy nastąpi zmiana w wysokościach i sposobie płatności należności </w:t>
      </w:r>
      <w:proofErr w:type="spellStart"/>
      <w:r w:rsidRPr="00C40C77">
        <w:rPr>
          <w:rFonts w:cs="Calibri"/>
          <w:sz w:val="22"/>
          <w:szCs w:val="22"/>
        </w:rPr>
        <w:t>publiczno</w:t>
      </w:r>
      <w:proofErr w:type="spellEnd"/>
      <w:r w:rsidRPr="00C40C77">
        <w:rPr>
          <w:rFonts w:cs="Calibri"/>
          <w:sz w:val="22"/>
          <w:szCs w:val="22"/>
        </w:rPr>
        <w:t>–prawnych, poprzez dostosowanie treści umowy do obowiązujących przepisów.</w:t>
      </w:r>
    </w:p>
    <w:p w14:paraId="26410AC6" w14:textId="77777777" w:rsidR="00BD512E" w:rsidRPr="00C40C77" w:rsidRDefault="00BD512E" w:rsidP="00EF362C">
      <w:pPr>
        <w:pStyle w:val="Akapitzlist"/>
        <w:numPr>
          <w:ilvl w:val="0"/>
          <w:numId w:val="17"/>
        </w:numPr>
        <w:ind w:left="851" w:hanging="426"/>
        <w:contextualSpacing/>
        <w:jc w:val="both"/>
        <w:rPr>
          <w:sz w:val="22"/>
          <w:szCs w:val="22"/>
        </w:rPr>
      </w:pPr>
      <w:r w:rsidRPr="00C40C77">
        <w:rPr>
          <w:sz w:val="22"/>
          <w:szCs w:val="22"/>
        </w:rPr>
        <w:t>Zmiany terminu realizacji zamówienia:</w:t>
      </w:r>
    </w:p>
    <w:p w14:paraId="28471F01" w14:textId="77777777" w:rsidR="00BD512E" w:rsidRPr="00C40C77" w:rsidRDefault="00BD512E" w:rsidP="00EF362C">
      <w:pPr>
        <w:pStyle w:val="Akapitzlist"/>
        <w:numPr>
          <w:ilvl w:val="0"/>
          <w:numId w:val="18"/>
        </w:numPr>
        <w:ind w:left="993" w:hanging="284"/>
        <w:contextualSpacing/>
        <w:jc w:val="both"/>
        <w:rPr>
          <w:sz w:val="22"/>
          <w:szCs w:val="22"/>
        </w:rPr>
      </w:pPr>
      <w:r w:rsidRPr="00C40C77">
        <w:rPr>
          <w:sz w:val="22"/>
          <w:szCs w:val="22"/>
        </w:rPr>
        <w:t>będące następstwem okoliczności leżących po stronie Zamawiającego, w szczególności:</w:t>
      </w:r>
    </w:p>
    <w:p w14:paraId="4B7D315E" w14:textId="4070971C" w:rsidR="00BD512E" w:rsidRPr="00C40C77" w:rsidRDefault="00BD512E" w:rsidP="00691E54">
      <w:pPr>
        <w:pStyle w:val="Akapitzlist"/>
        <w:numPr>
          <w:ilvl w:val="0"/>
          <w:numId w:val="20"/>
        </w:numPr>
        <w:ind w:left="1134" w:hanging="283"/>
        <w:jc w:val="both"/>
        <w:rPr>
          <w:sz w:val="22"/>
          <w:szCs w:val="22"/>
        </w:rPr>
      </w:pPr>
      <w:r w:rsidRPr="00C40C77">
        <w:rPr>
          <w:sz w:val="22"/>
          <w:szCs w:val="22"/>
        </w:rPr>
        <w:t xml:space="preserve">wstrzymanie realizacji umowy przez Zamawiającego ze względów technologicznych, organizacyjnych i ekonomicznych, </w:t>
      </w:r>
    </w:p>
    <w:p w14:paraId="7E000AAF" w14:textId="77777777" w:rsidR="001667F1" w:rsidRPr="00C40C77" w:rsidRDefault="001667F1" w:rsidP="00691E54">
      <w:pPr>
        <w:pStyle w:val="Akapitzlist"/>
        <w:numPr>
          <w:ilvl w:val="0"/>
          <w:numId w:val="20"/>
        </w:numPr>
        <w:jc w:val="both"/>
        <w:rPr>
          <w:sz w:val="22"/>
          <w:szCs w:val="22"/>
        </w:rPr>
      </w:pPr>
      <w:bookmarkStart w:id="199" w:name="_Hlk160703835"/>
      <w:r w:rsidRPr="00C40C77">
        <w:rPr>
          <w:sz w:val="22"/>
          <w:szCs w:val="22"/>
        </w:rPr>
        <w:t>w przypadku gdy nie została wykorzystana wartość Umowy określona w §3 ust. 1:</w:t>
      </w:r>
    </w:p>
    <w:p w14:paraId="62A6C466" w14:textId="7624A395" w:rsidR="001667F1" w:rsidRPr="00C40C77" w:rsidRDefault="001667F1" w:rsidP="00691E54">
      <w:pPr>
        <w:pStyle w:val="Akapitzlist"/>
        <w:numPr>
          <w:ilvl w:val="0"/>
          <w:numId w:val="89"/>
        </w:numPr>
        <w:ind w:left="1985" w:hanging="284"/>
        <w:jc w:val="both"/>
        <w:rPr>
          <w:sz w:val="22"/>
          <w:szCs w:val="22"/>
        </w:rPr>
      </w:pPr>
      <w:r w:rsidRPr="00C40C77">
        <w:rPr>
          <w:sz w:val="22"/>
          <w:szCs w:val="22"/>
        </w:rPr>
        <w:t>automatyczne wydłużenie o okres nie dłuższy niż 6 miesięcy, przy czym wydłużenie dotyczy wyłącznie okresu świadczenia usług, za które wynagrodzenie nie przekroczy tej wartości;</w:t>
      </w:r>
    </w:p>
    <w:p w14:paraId="32C95B64" w14:textId="0076D542" w:rsidR="001667F1" w:rsidRPr="00C40C77" w:rsidRDefault="001667F1" w:rsidP="00691E54">
      <w:pPr>
        <w:pStyle w:val="Akapitzlist"/>
        <w:numPr>
          <w:ilvl w:val="0"/>
          <w:numId w:val="89"/>
        </w:numPr>
        <w:ind w:left="1985" w:hanging="284"/>
        <w:jc w:val="both"/>
        <w:rPr>
          <w:sz w:val="22"/>
          <w:szCs w:val="22"/>
        </w:rPr>
      </w:pPr>
      <w:r w:rsidRPr="00C40C77">
        <w:rPr>
          <w:sz w:val="22"/>
          <w:szCs w:val="22"/>
        </w:rPr>
        <w:t>dłuższy niż 6 miesięcy w stosunku do pierwotnego terminu zakończenia realizacji Umowy (wyłącznie na podstawie pisemnego aneksu do Umowy).</w:t>
      </w:r>
    </w:p>
    <w:p w14:paraId="14B6A55D" w14:textId="0081026D" w:rsidR="0086135C" w:rsidRPr="00C40C77" w:rsidRDefault="0086135C" w:rsidP="00691E54">
      <w:pPr>
        <w:pStyle w:val="Akapitzlist"/>
        <w:numPr>
          <w:ilvl w:val="0"/>
          <w:numId w:val="20"/>
        </w:numPr>
        <w:ind w:left="1276" w:hanging="295"/>
        <w:jc w:val="both"/>
        <w:rPr>
          <w:sz w:val="22"/>
          <w:szCs w:val="22"/>
        </w:rPr>
      </w:pPr>
      <w:r w:rsidRPr="00C40C77">
        <w:rPr>
          <w:sz w:val="22"/>
          <w:szCs w:val="22"/>
        </w:rPr>
        <w:t>,</w:t>
      </w:r>
    </w:p>
    <w:bookmarkEnd w:id="199"/>
    <w:p w14:paraId="49531E50" w14:textId="77777777" w:rsidR="001D791E" w:rsidRPr="00C40C77" w:rsidRDefault="001D791E" w:rsidP="00691E54">
      <w:pPr>
        <w:pStyle w:val="Akapitzlist"/>
        <w:numPr>
          <w:ilvl w:val="0"/>
          <w:numId w:val="20"/>
        </w:numPr>
        <w:ind w:left="1134" w:hanging="283"/>
        <w:jc w:val="both"/>
        <w:rPr>
          <w:sz w:val="22"/>
          <w:szCs w:val="22"/>
        </w:rPr>
      </w:pPr>
      <w:r w:rsidRPr="00C40C77">
        <w:rPr>
          <w:sz w:val="22"/>
          <w:szCs w:val="22"/>
        </w:rPr>
        <w:t xml:space="preserve">zmiany spowodowane warunkami atmosferycznymi, w szczególności wystąpieniem klęski żywiołowej lub nietypowych warunków atmosferycznych uniemożliwiających realizację usług, </w:t>
      </w:r>
    </w:p>
    <w:p w14:paraId="1CDBD258" w14:textId="77777777" w:rsidR="00BD512E" w:rsidRPr="00C40C77" w:rsidRDefault="00BD512E" w:rsidP="00EF362C">
      <w:pPr>
        <w:pStyle w:val="Akapitzlist"/>
        <w:numPr>
          <w:ilvl w:val="0"/>
          <w:numId w:val="17"/>
        </w:numPr>
        <w:ind w:left="851" w:hanging="426"/>
        <w:contextualSpacing/>
        <w:jc w:val="both"/>
        <w:rPr>
          <w:sz w:val="22"/>
          <w:szCs w:val="22"/>
        </w:rPr>
      </w:pPr>
      <w:r w:rsidRPr="00C40C77">
        <w:rPr>
          <w:sz w:val="22"/>
          <w:szCs w:val="22"/>
        </w:rPr>
        <w:t>Zmiany zakresu rzeczowego zamówienia:</w:t>
      </w:r>
    </w:p>
    <w:p w14:paraId="6F099B5B" w14:textId="5C6D1EB7" w:rsidR="00BD512E" w:rsidRPr="00C40C77" w:rsidRDefault="007275A1" w:rsidP="007275A1">
      <w:pPr>
        <w:pStyle w:val="Akapitzlist"/>
        <w:numPr>
          <w:ilvl w:val="0"/>
          <w:numId w:val="19"/>
        </w:numPr>
        <w:ind w:left="993" w:hanging="283"/>
        <w:contextualSpacing/>
        <w:jc w:val="both"/>
        <w:rPr>
          <w:sz w:val="22"/>
          <w:szCs w:val="22"/>
        </w:rPr>
      </w:pPr>
      <w:r w:rsidRPr="00C40C77">
        <w:rPr>
          <w:sz w:val="22"/>
          <w:szCs w:val="22"/>
        </w:rPr>
        <w:t>Z</w:t>
      </w:r>
      <w:r w:rsidR="00BD512E" w:rsidRPr="00C40C77">
        <w:rPr>
          <w:sz w:val="22"/>
          <w:szCs w:val="22"/>
        </w:rPr>
        <w:t>mniejszenie</w:t>
      </w:r>
      <w:r w:rsidRPr="00C40C77">
        <w:rPr>
          <w:sz w:val="22"/>
          <w:szCs w:val="22"/>
        </w:rPr>
        <w:t xml:space="preserve">/zwiększenie </w:t>
      </w:r>
      <w:r w:rsidR="00BD512E" w:rsidRPr="00C40C77">
        <w:rPr>
          <w:sz w:val="22"/>
          <w:szCs w:val="22"/>
        </w:rPr>
        <w:t xml:space="preserve"> zakresu rzeczowego zamówienia</w:t>
      </w:r>
      <w:r w:rsidRPr="00C40C77">
        <w:rPr>
          <w:sz w:val="22"/>
          <w:szCs w:val="22"/>
        </w:rPr>
        <w:t xml:space="preserve"> </w:t>
      </w:r>
      <w:r w:rsidR="00BD512E" w:rsidRPr="00C40C77">
        <w:rPr>
          <w:sz w:val="22"/>
          <w:szCs w:val="22"/>
        </w:rPr>
        <w:t>poprzez jego dostosowanie do aktualnej sytuacji Zamawiającego w związku</w:t>
      </w:r>
      <w:r w:rsidRPr="00C40C77">
        <w:rPr>
          <w:sz w:val="22"/>
          <w:szCs w:val="22"/>
        </w:rPr>
        <w:t xml:space="preserve"> </w:t>
      </w:r>
      <w:r w:rsidR="00BD512E" w:rsidRPr="00C40C77">
        <w:rPr>
          <w:sz w:val="22"/>
          <w:szCs w:val="22"/>
        </w:rPr>
        <w:t>z dokonanymi u Zamawiającego zmianami ze względów technologicznych, organizacyjnych i ekonomicznych.</w:t>
      </w:r>
    </w:p>
    <w:p w14:paraId="5E99DE54" w14:textId="77777777" w:rsidR="00BD512E" w:rsidRPr="00C40C77" w:rsidRDefault="00BD512E" w:rsidP="00EF362C">
      <w:pPr>
        <w:pStyle w:val="Akapitzlist"/>
        <w:numPr>
          <w:ilvl w:val="0"/>
          <w:numId w:val="19"/>
        </w:numPr>
        <w:ind w:left="993" w:hanging="283"/>
        <w:contextualSpacing/>
        <w:jc w:val="both"/>
        <w:rPr>
          <w:sz w:val="22"/>
          <w:szCs w:val="22"/>
        </w:rPr>
      </w:pPr>
      <w:r w:rsidRPr="00C40C77">
        <w:rPr>
          <w:sz w:val="22"/>
          <w:szCs w:val="22"/>
        </w:rPr>
        <w:t>rozszerzenie katalogu części zamiennych/podzespołów możliwych do wymiany w maszynie/ urządzeniu/ podzespole, których przedmiot zamówienia dotyczy.</w:t>
      </w:r>
    </w:p>
    <w:p w14:paraId="4FF3287D" w14:textId="767EF626" w:rsidR="00BD512E" w:rsidRPr="00C40C77" w:rsidRDefault="00BD512E" w:rsidP="00691E54">
      <w:pPr>
        <w:pStyle w:val="Akapitzlist"/>
        <w:widowControl w:val="0"/>
        <w:numPr>
          <w:ilvl w:val="0"/>
          <w:numId w:val="26"/>
        </w:numPr>
        <w:ind w:left="284"/>
        <w:jc w:val="both"/>
        <w:rPr>
          <w:color w:val="000000"/>
          <w:sz w:val="22"/>
          <w:szCs w:val="22"/>
        </w:rPr>
      </w:pPr>
      <w:r w:rsidRPr="00C40C77">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modyfikacje załączonych cenników poprzez dopisanie nowych pozycji cennikowych w formie aneksu do umowy. </w:t>
      </w:r>
      <w:bookmarkStart w:id="200" w:name="_Hlk160703092"/>
      <w:r w:rsidR="004340C0" w:rsidRPr="00C40C77">
        <w:rPr>
          <w:color w:val="000000"/>
          <w:sz w:val="22"/>
          <w:szCs w:val="22"/>
        </w:rPr>
        <w:t>Wprowadzenie dodatkowego</w:t>
      </w:r>
      <w:r w:rsidRPr="00C40C77">
        <w:rPr>
          <w:color w:val="000000"/>
          <w:sz w:val="22"/>
          <w:szCs w:val="22"/>
        </w:rPr>
        <w:t xml:space="preserve"> </w:t>
      </w:r>
      <w:bookmarkEnd w:id="200"/>
      <w:r w:rsidRPr="00C40C77">
        <w:rPr>
          <w:color w:val="000000"/>
          <w:sz w:val="22"/>
          <w:szCs w:val="22"/>
        </w:rPr>
        <w:t xml:space="preserve">cennika nie podwyższa wartości ogółem umowy. W przypadku gdy w trakcie świadczenia usług serwisowych przez Wykonawcę zajdzie konieczność wymiany części lub podzespołów nieujętych w cenniku do zawartej umowy serwisowej, ze względu na wyjątkową sytuację i konieczność natychmiastowego wykonania usługi, świadczenie usług serwisowych w zakresie przedmiotowych części i podzespołów będzie odbywać się w oparciu o realizowaną </w:t>
      </w:r>
      <w:r w:rsidR="00847150" w:rsidRPr="00C40C77">
        <w:rPr>
          <w:color w:val="000000"/>
          <w:sz w:val="22"/>
          <w:szCs w:val="22"/>
        </w:rPr>
        <w:t>U</w:t>
      </w:r>
      <w:r w:rsidRPr="00C40C77">
        <w:rPr>
          <w:color w:val="000000"/>
          <w:sz w:val="22"/>
          <w:szCs w:val="22"/>
        </w:rPr>
        <w:t xml:space="preserve">mowę poprzez </w:t>
      </w:r>
      <w:r w:rsidR="00250D36" w:rsidRPr="00C40C77">
        <w:rPr>
          <w:color w:val="000000"/>
          <w:sz w:val="22"/>
          <w:szCs w:val="22"/>
        </w:rPr>
        <w:t xml:space="preserve">wprowadzenie dodatkowego </w:t>
      </w:r>
      <w:r w:rsidRPr="00C40C77">
        <w:rPr>
          <w:color w:val="000000"/>
          <w:sz w:val="22"/>
          <w:szCs w:val="22"/>
        </w:rPr>
        <w:t xml:space="preserve">cennika. </w:t>
      </w:r>
    </w:p>
    <w:p w14:paraId="3E65136F" w14:textId="4077A3F3" w:rsidR="00BD512E" w:rsidRPr="00C40C77" w:rsidRDefault="00BD512E" w:rsidP="00691E54">
      <w:pPr>
        <w:pStyle w:val="Akapitzlist"/>
        <w:widowControl w:val="0"/>
        <w:numPr>
          <w:ilvl w:val="0"/>
          <w:numId w:val="26"/>
        </w:numPr>
        <w:autoSpaceDN w:val="0"/>
        <w:ind w:left="284" w:hanging="284"/>
        <w:jc w:val="both"/>
        <w:textAlignment w:val="baseline"/>
        <w:rPr>
          <w:color w:val="000000"/>
          <w:sz w:val="22"/>
          <w:szCs w:val="22"/>
        </w:rPr>
      </w:pPr>
      <w:r w:rsidRPr="00C40C77">
        <w:rPr>
          <w:color w:val="000000"/>
          <w:sz w:val="22"/>
          <w:szCs w:val="22"/>
        </w:rPr>
        <w:t xml:space="preserve"> </w:t>
      </w:r>
      <w:r w:rsidR="009F3908" w:rsidRPr="00C40C77">
        <w:rPr>
          <w:color w:val="000000"/>
          <w:sz w:val="22"/>
          <w:szCs w:val="22"/>
        </w:rPr>
        <w:t>D</w:t>
      </w:r>
      <w:r w:rsidRPr="00C40C77">
        <w:rPr>
          <w:color w:val="000000"/>
          <w:sz w:val="22"/>
          <w:szCs w:val="22"/>
        </w:rPr>
        <w:t xml:space="preserve">opuszcza </w:t>
      </w:r>
      <w:r w:rsidR="00250D36" w:rsidRPr="00C40C77">
        <w:rPr>
          <w:color w:val="000000"/>
          <w:sz w:val="22"/>
          <w:szCs w:val="22"/>
        </w:rPr>
        <w:t xml:space="preserve">się </w:t>
      </w:r>
      <w:r w:rsidRPr="00C40C77">
        <w:rPr>
          <w:color w:val="000000"/>
          <w:sz w:val="22"/>
          <w:szCs w:val="22"/>
        </w:rPr>
        <w:t>zmianę zapisów umownych polegającą na rozszerzeniu cennika po spełnieniu następujących okoliczności:</w:t>
      </w:r>
    </w:p>
    <w:p w14:paraId="46A762DD" w14:textId="77777777" w:rsidR="00BD512E" w:rsidRPr="00C40C77" w:rsidRDefault="00BD512E" w:rsidP="00691E54">
      <w:pPr>
        <w:widowControl w:val="0"/>
        <w:numPr>
          <w:ilvl w:val="0"/>
          <w:numId w:val="27"/>
        </w:numPr>
        <w:autoSpaceDN w:val="0"/>
        <w:ind w:left="567" w:hanging="283"/>
        <w:jc w:val="both"/>
        <w:textAlignment w:val="baseline"/>
        <w:rPr>
          <w:color w:val="000000"/>
          <w:sz w:val="22"/>
          <w:szCs w:val="22"/>
        </w:rPr>
      </w:pPr>
      <w:r w:rsidRPr="00C40C77">
        <w:rPr>
          <w:color w:val="000000"/>
          <w:sz w:val="22"/>
          <w:szCs w:val="22"/>
        </w:rPr>
        <w:t>w trakcie wykonywania usługi zajdzie konieczność użycia części zamiennej lub zrealizowania czynności serwisowej nieujętej w cenniku,</w:t>
      </w:r>
    </w:p>
    <w:p w14:paraId="1E889473" w14:textId="5E5FBCAC" w:rsidR="00BD512E" w:rsidRPr="00C40C77" w:rsidRDefault="00BD512E" w:rsidP="00691E54">
      <w:pPr>
        <w:widowControl w:val="0"/>
        <w:numPr>
          <w:ilvl w:val="0"/>
          <w:numId w:val="27"/>
        </w:numPr>
        <w:autoSpaceDN w:val="0"/>
        <w:ind w:left="567" w:hanging="283"/>
        <w:jc w:val="both"/>
        <w:textAlignment w:val="baseline"/>
        <w:rPr>
          <w:color w:val="000000" w:themeColor="text1"/>
          <w:sz w:val="22"/>
          <w:szCs w:val="22"/>
        </w:rPr>
      </w:pPr>
      <w:r w:rsidRPr="00C40C77">
        <w:rPr>
          <w:color w:val="000000" w:themeColor="text1"/>
          <w:sz w:val="22"/>
          <w:szCs w:val="22"/>
        </w:rPr>
        <w:t>wartość użytej części zamiennej nie przekracza kwoty 1</w:t>
      </w:r>
      <w:r w:rsidR="00AD478A" w:rsidRPr="00C40C77">
        <w:rPr>
          <w:color w:val="000000" w:themeColor="text1"/>
          <w:sz w:val="22"/>
          <w:szCs w:val="22"/>
        </w:rPr>
        <w:t>2 0</w:t>
      </w:r>
      <w:r w:rsidRPr="00C40C77">
        <w:rPr>
          <w:color w:val="000000" w:themeColor="text1"/>
          <w:sz w:val="22"/>
          <w:szCs w:val="22"/>
        </w:rPr>
        <w:t>00,00 zł</w:t>
      </w:r>
    </w:p>
    <w:p w14:paraId="78B3C349" w14:textId="0FC1B413" w:rsidR="00BD512E" w:rsidRPr="00C40C77" w:rsidRDefault="00BD512E" w:rsidP="00691E54">
      <w:pPr>
        <w:widowControl w:val="0"/>
        <w:numPr>
          <w:ilvl w:val="0"/>
          <w:numId w:val="27"/>
        </w:numPr>
        <w:autoSpaceDN w:val="0"/>
        <w:ind w:left="567" w:hanging="283"/>
        <w:jc w:val="both"/>
        <w:textAlignment w:val="baseline"/>
        <w:rPr>
          <w:color w:val="000000" w:themeColor="text1"/>
          <w:sz w:val="22"/>
          <w:szCs w:val="22"/>
        </w:rPr>
      </w:pPr>
      <w:r w:rsidRPr="00C40C77">
        <w:rPr>
          <w:color w:val="000000" w:themeColor="text1"/>
          <w:sz w:val="22"/>
          <w:szCs w:val="22"/>
        </w:rPr>
        <w:t xml:space="preserve">suma wartości użytych części lub czynności serwisowych w okresie realizacji </w:t>
      </w:r>
      <w:r w:rsidR="00847150" w:rsidRPr="00C40C77">
        <w:rPr>
          <w:color w:val="000000" w:themeColor="text1"/>
          <w:sz w:val="22"/>
          <w:szCs w:val="22"/>
        </w:rPr>
        <w:t>U</w:t>
      </w:r>
      <w:r w:rsidRPr="00C40C77">
        <w:rPr>
          <w:color w:val="000000" w:themeColor="text1"/>
          <w:sz w:val="22"/>
          <w:szCs w:val="22"/>
        </w:rPr>
        <w:t xml:space="preserve">mowy nie przekroczy 10% wartości </w:t>
      </w:r>
      <w:r w:rsidR="00847150" w:rsidRPr="00C40C77">
        <w:rPr>
          <w:color w:val="000000" w:themeColor="text1"/>
          <w:sz w:val="22"/>
          <w:szCs w:val="22"/>
        </w:rPr>
        <w:t>U</w:t>
      </w:r>
      <w:r w:rsidRPr="00C40C77">
        <w:rPr>
          <w:color w:val="000000" w:themeColor="text1"/>
          <w:sz w:val="22"/>
          <w:szCs w:val="22"/>
        </w:rPr>
        <w:t>mowy</w:t>
      </w:r>
    </w:p>
    <w:p w14:paraId="2357BA9D" w14:textId="47E85176" w:rsidR="00BD512E" w:rsidRPr="00C40C77" w:rsidRDefault="00BD512E" w:rsidP="00691E54">
      <w:pPr>
        <w:widowControl w:val="0"/>
        <w:numPr>
          <w:ilvl w:val="0"/>
          <w:numId w:val="27"/>
        </w:numPr>
        <w:autoSpaceDN w:val="0"/>
        <w:ind w:left="567" w:hanging="283"/>
        <w:jc w:val="both"/>
        <w:textAlignment w:val="baseline"/>
        <w:rPr>
          <w:color w:val="000000"/>
          <w:sz w:val="22"/>
          <w:szCs w:val="22"/>
        </w:rPr>
      </w:pPr>
      <w:r w:rsidRPr="00C40C77">
        <w:rPr>
          <w:color w:val="000000"/>
          <w:sz w:val="22"/>
          <w:szCs w:val="22"/>
        </w:rPr>
        <w:t xml:space="preserve">poszerzenie cennika nie podwyższa wartości </w:t>
      </w:r>
      <w:r w:rsidR="00460FE9" w:rsidRPr="00C40C77">
        <w:rPr>
          <w:color w:val="000000"/>
          <w:sz w:val="22"/>
          <w:szCs w:val="22"/>
        </w:rPr>
        <w:t>U</w:t>
      </w:r>
      <w:r w:rsidRPr="00C40C77">
        <w:rPr>
          <w:color w:val="000000"/>
          <w:sz w:val="22"/>
          <w:szCs w:val="22"/>
        </w:rPr>
        <w:t>mowy ogółem</w:t>
      </w:r>
    </w:p>
    <w:p w14:paraId="779ECC82" w14:textId="5E26257D" w:rsidR="00BD512E" w:rsidRPr="00C40C77" w:rsidRDefault="00BF46AB" w:rsidP="00691E54">
      <w:pPr>
        <w:widowControl w:val="0"/>
        <w:numPr>
          <w:ilvl w:val="0"/>
          <w:numId w:val="27"/>
        </w:numPr>
        <w:autoSpaceDN w:val="0"/>
        <w:ind w:left="567" w:hanging="283"/>
        <w:jc w:val="both"/>
        <w:textAlignment w:val="baseline"/>
        <w:rPr>
          <w:color w:val="000000"/>
          <w:sz w:val="22"/>
          <w:szCs w:val="22"/>
        </w:rPr>
      </w:pPr>
      <w:r w:rsidRPr="00C40C77">
        <w:rPr>
          <w:color w:val="000000"/>
          <w:sz w:val="22"/>
          <w:szCs w:val="22"/>
        </w:rPr>
        <w:t xml:space="preserve">rozszerzenie cennika nie wymaga formy aneksu i </w:t>
      </w:r>
      <w:r w:rsidR="00BD512E" w:rsidRPr="00C40C77">
        <w:rPr>
          <w:color w:val="000000"/>
          <w:sz w:val="22"/>
          <w:szCs w:val="22"/>
        </w:rPr>
        <w:t xml:space="preserve">następuje poprzez aktualizację cennika części zamiennych stanowiących załącznik do </w:t>
      </w:r>
      <w:r w:rsidR="009F3908" w:rsidRPr="00C40C77">
        <w:rPr>
          <w:color w:val="000000"/>
          <w:sz w:val="22"/>
          <w:szCs w:val="22"/>
        </w:rPr>
        <w:t>U</w:t>
      </w:r>
      <w:r w:rsidR="00BD512E" w:rsidRPr="00C40C77">
        <w:rPr>
          <w:color w:val="000000"/>
          <w:sz w:val="22"/>
          <w:szCs w:val="22"/>
        </w:rPr>
        <w:t xml:space="preserve">mowy. Dla ważności zmiany wystarczający jest Protokół uzgodnień, podpisany przez upoważnionych przedstawicieli Zamawiającego wskazanych w </w:t>
      </w:r>
      <w:r w:rsidR="00D71F90" w:rsidRPr="00C40C77">
        <w:rPr>
          <w:color w:val="000000"/>
          <w:sz w:val="22"/>
          <w:szCs w:val="22"/>
        </w:rPr>
        <w:t>U</w:t>
      </w:r>
      <w:r w:rsidR="00BD512E" w:rsidRPr="00C40C77">
        <w:rPr>
          <w:color w:val="000000"/>
          <w:sz w:val="22"/>
          <w:szCs w:val="22"/>
        </w:rPr>
        <w:t>mowie.</w:t>
      </w:r>
    </w:p>
    <w:p w14:paraId="1E5375AF" w14:textId="77777777" w:rsidR="00D71F90" w:rsidRPr="00C40C77" w:rsidRDefault="00D71F90" w:rsidP="00D71F90">
      <w:pPr>
        <w:widowControl w:val="0"/>
        <w:autoSpaceDN w:val="0"/>
        <w:ind w:left="142"/>
        <w:jc w:val="both"/>
        <w:textAlignment w:val="baseline"/>
        <w:rPr>
          <w:color w:val="000000"/>
          <w:sz w:val="22"/>
          <w:szCs w:val="22"/>
        </w:rPr>
      </w:pPr>
    </w:p>
    <w:p w14:paraId="23AECE6E" w14:textId="3BBBDEA5" w:rsidR="003F655B" w:rsidRPr="00C40C77" w:rsidRDefault="003F655B" w:rsidP="00700467">
      <w:pPr>
        <w:keepNext/>
        <w:tabs>
          <w:tab w:val="left" w:pos="720"/>
        </w:tabs>
        <w:snapToGrid w:val="0"/>
        <w:jc w:val="center"/>
        <w:outlineLvl w:val="1"/>
        <w:rPr>
          <w:b/>
          <w:bCs/>
          <w:sz w:val="22"/>
          <w:szCs w:val="22"/>
        </w:rPr>
      </w:pPr>
      <w:bookmarkStart w:id="201" w:name="_Toc218752662"/>
      <w:bookmarkEnd w:id="198"/>
      <w:r w:rsidRPr="00C40C77">
        <w:rPr>
          <w:b/>
          <w:bCs/>
          <w:sz w:val="22"/>
          <w:szCs w:val="22"/>
        </w:rPr>
        <w:t>§1</w:t>
      </w:r>
      <w:r w:rsidR="002F32F0" w:rsidRPr="00C40C77">
        <w:rPr>
          <w:b/>
          <w:bCs/>
          <w:sz w:val="22"/>
          <w:szCs w:val="22"/>
        </w:rPr>
        <w:t xml:space="preserve">5 </w:t>
      </w:r>
      <w:r w:rsidRPr="00C40C77">
        <w:rPr>
          <w:b/>
          <w:bCs/>
          <w:sz w:val="22"/>
          <w:szCs w:val="22"/>
          <w:u w:val="single"/>
        </w:rPr>
        <w:t>Ochrona danych osobowych</w:t>
      </w:r>
      <w:bookmarkEnd w:id="201"/>
      <w:r w:rsidRPr="00C40C77">
        <w:rPr>
          <w:b/>
          <w:bCs/>
          <w:sz w:val="22"/>
          <w:szCs w:val="22"/>
          <w:u w:val="single"/>
        </w:rPr>
        <w:t xml:space="preserve">  </w:t>
      </w:r>
    </w:p>
    <w:p w14:paraId="65FBBC22" w14:textId="04EFB9FA" w:rsidR="00D71F90" w:rsidRPr="00C40C77" w:rsidRDefault="0006757D" w:rsidP="00EF362C">
      <w:pPr>
        <w:autoSpaceDN w:val="0"/>
        <w:contextualSpacing/>
        <w:jc w:val="both"/>
        <w:rPr>
          <w:bCs/>
          <w:sz w:val="22"/>
          <w:szCs w:val="22"/>
        </w:rPr>
      </w:pPr>
      <w:bookmarkStart w:id="202" w:name="_Hlk108343814"/>
      <w:bookmarkStart w:id="203" w:name="_Hlk107656744"/>
      <w:r w:rsidRPr="00C40C77">
        <w:rPr>
          <w:bCs/>
          <w:sz w:val="22"/>
          <w:szCs w:val="22"/>
        </w:rPr>
        <w:t xml:space="preserve">Uregulowania dotyczące ochrony danych osobowych zawarte zostały w Załączniku nr </w:t>
      </w:r>
      <w:r w:rsidR="001F4334">
        <w:rPr>
          <w:bCs/>
          <w:sz w:val="22"/>
          <w:szCs w:val="22"/>
        </w:rPr>
        <w:t>3</w:t>
      </w:r>
      <w:r w:rsidRPr="00C40C77">
        <w:rPr>
          <w:bCs/>
          <w:sz w:val="22"/>
          <w:szCs w:val="22"/>
        </w:rPr>
        <w:t xml:space="preserve"> do Umowy.</w:t>
      </w:r>
    </w:p>
    <w:p w14:paraId="13DC5E41" w14:textId="77777777" w:rsidR="0006757D" w:rsidRPr="00C40C77" w:rsidRDefault="0006757D" w:rsidP="00EF362C">
      <w:pPr>
        <w:autoSpaceDN w:val="0"/>
        <w:contextualSpacing/>
        <w:jc w:val="both"/>
        <w:rPr>
          <w:color w:val="000000"/>
          <w:sz w:val="22"/>
          <w:szCs w:val="22"/>
        </w:rPr>
      </w:pPr>
    </w:p>
    <w:p w14:paraId="7EF69353" w14:textId="33A5016D" w:rsidR="003F655B" w:rsidRPr="00C40C77" w:rsidRDefault="003F655B" w:rsidP="00700467">
      <w:pPr>
        <w:keepNext/>
        <w:tabs>
          <w:tab w:val="left" w:pos="720"/>
        </w:tabs>
        <w:snapToGrid w:val="0"/>
        <w:jc w:val="center"/>
        <w:outlineLvl w:val="1"/>
        <w:rPr>
          <w:b/>
          <w:bCs/>
          <w:sz w:val="22"/>
          <w:szCs w:val="22"/>
        </w:rPr>
      </w:pPr>
      <w:bookmarkStart w:id="204" w:name="_Toc218752663"/>
      <w:bookmarkEnd w:id="202"/>
      <w:bookmarkEnd w:id="203"/>
      <w:r w:rsidRPr="00C40C77">
        <w:rPr>
          <w:b/>
          <w:bCs/>
          <w:sz w:val="22"/>
          <w:szCs w:val="22"/>
        </w:rPr>
        <w:t>§1</w:t>
      </w:r>
      <w:r w:rsidR="002F32F0" w:rsidRPr="00C40C77">
        <w:rPr>
          <w:b/>
          <w:bCs/>
          <w:sz w:val="22"/>
          <w:szCs w:val="22"/>
        </w:rPr>
        <w:t xml:space="preserve">6 </w:t>
      </w:r>
      <w:r w:rsidRPr="00C40C77">
        <w:rPr>
          <w:b/>
          <w:bCs/>
          <w:sz w:val="22"/>
          <w:szCs w:val="22"/>
          <w:u w:val="single"/>
        </w:rPr>
        <w:t>Ochrona tajemnic przedsiębiorcy, zachowanie poufności</w:t>
      </w:r>
      <w:bookmarkEnd w:id="204"/>
      <w:r w:rsidRPr="00C40C77">
        <w:rPr>
          <w:b/>
          <w:bCs/>
          <w:sz w:val="22"/>
          <w:szCs w:val="22"/>
          <w:u w:val="single"/>
        </w:rPr>
        <w:t xml:space="preserve"> </w:t>
      </w:r>
      <w:r w:rsidRPr="00C40C77">
        <w:rPr>
          <w:bCs/>
          <w:i/>
          <w:color w:val="FF0000"/>
          <w:sz w:val="22"/>
          <w:szCs w:val="22"/>
        </w:rPr>
        <w:t xml:space="preserve"> </w:t>
      </w:r>
    </w:p>
    <w:p w14:paraId="13C71A94" w14:textId="77777777" w:rsidR="00691E54" w:rsidRPr="00C40C77" w:rsidRDefault="00691E54" w:rsidP="00691E54">
      <w:pPr>
        <w:numPr>
          <w:ilvl w:val="0"/>
          <w:numId w:val="92"/>
        </w:numPr>
        <w:spacing w:line="259" w:lineRule="auto"/>
        <w:ind w:hanging="357"/>
        <w:jc w:val="both"/>
        <w:rPr>
          <w:sz w:val="22"/>
          <w:szCs w:val="22"/>
        </w:rPr>
      </w:pPr>
      <w:bookmarkStart w:id="205" w:name="_Hlk108343841"/>
      <w:r w:rsidRPr="00C40C77">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w:t>
      </w:r>
      <w:r w:rsidRPr="00C40C77">
        <w:rPr>
          <w:sz w:val="22"/>
          <w:szCs w:val="22"/>
        </w:rPr>
        <w:lastRenderedPageBreak/>
        <w:t xml:space="preserve">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58535018" w14:textId="77777777" w:rsidR="00691E54" w:rsidRPr="00C40C77" w:rsidRDefault="00691E54" w:rsidP="00691E54">
      <w:pPr>
        <w:numPr>
          <w:ilvl w:val="0"/>
          <w:numId w:val="92"/>
        </w:numPr>
        <w:spacing w:line="259" w:lineRule="auto"/>
        <w:ind w:hanging="357"/>
        <w:jc w:val="both"/>
        <w:rPr>
          <w:sz w:val="22"/>
          <w:szCs w:val="22"/>
        </w:rPr>
      </w:pPr>
      <w:r w:rsidRPr="00C40C77">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0F3488A1" w14:textId="77777777" w:rsidR="00691E54" w:rsidRPr="00C40C77" w:rsidRDefault="00691E54" w:rsidP="00691E54">
      <w:pPr>
        <w:numPr>
          <w:ilvl w:val="0"/>
          <w:numId w:val="92"/>
        </w:numPr>
        <w:spacing w:line="259" w:lineRule="auto"/>
        <w:ind w:hanging="357"/>
        <w:jc w:val="both"/>
        <w:rPr>
          <w:sz w:val="22"/>
          <w:szCs w:val="22"/>
        </w:rPr>
      </w:pPr>
      <w:r w:rsidRPr="00C40C77">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6D6A4F25" w14:textId="77777777" w:rsidR="00691E54" w:rsidRPr="00C40C77" w:rsidRDefault="00691E54" w:rsidP="00691E54">
      <w:pPr>
        <w:numPr>
          <w:ilvl w:val="0"/>
          <w:numId w:val="92"/>
        </w:numPr>
        <w:spacing w:line="259" w:lineRule="auto"/>
        <w:ind w:hanging="357"/>
        <w:jc w:val="both"/>
        <w:rPr>
          <w:sz w:val="22"/>
          <w:szCs w:val="22"/>
        </w:rPr>
      </w:pPr>
      <w:r w:rsidRPr="00C40C77">
        <w:rPr>
          <w:sz w:val="22"/>
          <w:szCs w:val="22"/>
        </w:rPr>
        <w:t>Wykonawca nie jest zobowiązany traktować jako poufnej, żadnej informacji ujawnionej mu przez Zamawiającego, która:</w:t>
      </w:r>
    </w:p>
    <w:p w14:paraId="226B234C" w14:textId="77777777" w:rsidR="00691E54" w:rsidRPr="00C40C77" w:rsidRDefault="00691E54" w:rsidP="00691E54">
      <w:pPr>
        <w:numPr>
          <w:ilvl w:val="1"/>
          <w:numId w:val="92"/>
        </w:numPr>
        <w:spacing w:line="259" w:lineRule="auto"/>
        <w:jc w:val="both"/>
        <w:rPr>
          <w:sz w:val="22"/>
          <w:szCs w:val="22"/>
        </w:rPr>
      </w:pPr>
      <w:r w:rsidRPr="00C40C77">
        <w:rPr>
          <w:sz w:val="22"/>
          <w:szCs w:val="22"/>
        </w:rPr>
        <w:t>była zgodnie z prawem znana Wykonawcy przed jej ujawnieniem przez Zamawiającego lub</w:t>
      </w:r>
    </w:p>
    <w:p w14:paraId="0335E0F9" w14:textId="77777777" w:rsidR="00691E54" w:rsidRPr="00C40C77" w:rsidRDefault="00691E54" w:rsidP="00691E54">
      <w:pPr>
        <w:numPr>
          <w:ilvl w:val="1"/>
          <w:numId w:val="92"/>
        </w:numPr>
        <w:spacing w:line="259" w:lineRule="auto"/>
        <w:jc w:val="both"/>
        <w:rPr>
          <w:sz w:val="22"/>
          <w:szCs w:val="22"/>
        </w:rPr>
      </w:pPr>
      <w:r w:rsidRPr="00C40C77">
        <w:rPr>
          <w:sz w:val="22"/>
          <w:szCs w:val="22"/>
        </w:rPr>
        <w:t xml:space="preserve">została bez żadnych ograniczeń w zakresie poufności przekazana przez Zamawiającego jakiejkolwiek osobie lub jednostce, lub </w:t>
      </w:r>
    </w:p>
    <w:p w14:paraId="45045313" w14:textId="77777777" w:rsidR="00691E54" w:rsidRPr="00C40C77" w:rsidRDefault="00691E54" w:rsidP="00691E54">
      <w:pPr>
        <w:numPr>
          <w:ilvl w:val="1"/>
          <w:numId w:val="92"/>
        </w:numPr>
        <w:spacing w:line="259" w:lineRule="auto"/>
        <w:jc w:val="both"/>
        <w:rPr>
          <w:sz w:val="22"/>
          <w:szCs w:val="22"/>
        </w:rPr>
      </w:pPr>
      <w:r w:rsidRPr="00C40C77">
        <w:rPr>
          <w:sz w:val="22"/>
          <w:szCs w:val="22"/>
        </w:rPr>
        <w:t xml:space="preserve">jest powszechnie znana lub została ujawniona publiczne bez naruszenia niniejszej klauzuli poufności. </w:t>
      </w:r>
    </w:p>
    <w:p w14:paraId="51F3D699" w14:textId="77777777" w:rsidR="00691E54" w:rsidRPr="00C40C77" w:rsidRDefault="00691E54" w:rsidP="00691E54">
      <w:pPr>
        <w:numPr>
          <w:ilvl w:val="0"/>
          <w:numId w:val="92"/>
        </w:numPr>
        <w:spacing w:line="259" w:lineRule="auto"/>
        <w:ind w:hanging="357"/>
        <w:jc w:val="both"/>
        <w:rPr>
          <w:sz w:val="22"/>
          <w:szCs w:val="22"/>
        </w:rPr>
      </w:pPr>
      <w:r w:rsidRPr="00C40C77">
        <w:rPr>
          <w:sz w:val="22"/>
          <w:szCs w:val="22"/>
        </w:rPr>
        <w:t xml:space="preserve">Ujawnienie informacji stanowiących tajemnicę przedsiębiorstwa jest także dopuszczalne </w:t>
      </w:r>
      <w:r w:rsidRPr="00C40C77">
        <w:rPr>
          <w:sz w:val="22"/>
          <w:szCs w:val="22"/>
        </w:rPr>
        <w:br/>
        <w:t>w następujących sytuacjach:</w:t>
      </w:r>
    </w:p>
    <w:p w14:paraId="127C7C22" w14:textId="77777777" w:rsidR="00691E54" w:rsidRPr="00C40C77" w:rsidRDefault="00691E54" w:rsidP="00691E54">
      <w:pPr>
        <w:numPr>
          <w:ilvl w:val="1"/>
          <w:numId w:val="92"/>
        </w:numPr>
        <w:spacing w:line="259" w:lineRule="auto"/>
        <w:ind w:left="714" w:hanging="357"/>
        <w:jc w:val="both"/>
        <w:rPr>
          <w:sz w:val="22"/>
          <w:szCs w:val="22"/>
        </w:rPr>
      </w:pPr>
      <w:r w:rsidRPr="00C40C77">
        <w:rPr>
          <w:sz w:val="22"/>
          <w:szCs w:val="22"/>
        </w:rPr>
        <w:t>Wykonawca może w razie potrzeby dzielić się informacjami związanymi z realizacją Umowy z Podwykonawcami zaangażowanymi w realizację Umowy, z zastrzeżeniem zachowania poufności informacji przez Podwykonawców;</w:t>
      </w:r>
    </w:p>
    <w:p w14:paraId="4CB2E1F1" w14:textId="77777777" w:rsidR="00691E54" w:rsidRPr="00C40C77" w:rsidRDefault="00691E54" w:rsidP="00691E54">
      <w:pPr>
        <w:numPr>
          <w:ilvl w:val="1"/>
          <w:numId w:val="92"/>
        </w:numPr>
        <w:spacing w:line="259" w:lineRule="auto"/>
        <w:ind w:left="714" w:hanging="357"/>
        <w:jc w:val="both"/>
        <w:rPr>
          <w:sz w:val="22"/>
          <w:szCs w:val="22"/>
        </w:rPr>
      </w:pPr>
      <w:r w:rsidRPr="00C40C77">
        <w:rPr>
          <w:sz w:val="22"/>
          <w:szCs w:val="22"/>
        </w:rPr>
        <w:t xml:space="preserve">Wykonawca może ujawniać informacje osobom trzecim, takim jak doradcy i/lub ubezpieczyciele zobowiązani ustawowo do zachowania tajemnicy zawodowej. </w:t>
      </w:r>
    </w:p>
    <w:p w14:paraId="0592C03B" w14:textId="77777777" w:rsidR="00691E54" w:rsidRPr="00C40C77" w:rsidRDefault="00691E54" w:rsidP="00691E54">
      <w:pPr>
        <w:numPr>
          <w:ilvl w:val="1"/>
          <w:numId w:val="92"/>
        </w:numPr>
        <w:spacing w:line="259" w:lineRule="auto"/>
        <w:ind w:left="714" w:hanging="357"/>
        <w:jc w:val="both"/>
        <w:rPr>
          <w:sz w:val="22"/>
          <w:szCs w:val="22"/>
        </w:rPr>
      </w:pPr>
      <w:r w:rsidRPr="00C40C77">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C40C77">
        <w:rPr>
          <w:sz w:val="22"/>
          <w:szCs w:val="22"/>
        </w:rPr>
        <w:br/>
        <w:t>z przepisów prawa.</w:t>
      </w:r>
    </w:p>
    <w:p w14:paraId="69E55D90" w14:textId="77777777" w:rsidR="00691E54" w:rsidRPr="00C40C77" w:rsidRDefault="00691E54" w:rsidP="00691E54">
      <w:pPr>
        <w:numPr>
          <w:ilvl w:val="0"/>
          <w:numId w:val="92"/>
        </w:numPr>
        <w:spacing w:line="259" w:lineRule="auto"/>
        <w:ind w:left="363" w:hanging="357"/>
        <w:jc w:val="both"/>
        <w:rPr>
          <w:sz w:val="22"/>
          <w:szCs w:val="22"/>
        </w:rPr>
      </w:pPr>
      <w:r w:rsidRPr="00C40C77">
        <w:rPr>
          <w:sz w:val="22"/>
          <w:szCs w:val="22"/>
        </w:rPr>
        <w:t>W sytuacjach, o których mowa w ust. 5 pkt 1-2, podmioty które pozyskają informacje, są zobowiązane do zachowania ich poufności.</w:t>
      </w:r>
    </w:p>
    <w:p w14:paraId="1F435E1E" w14:textId="77777777" w:rsidR="00691E54" w:rsidRPr="00C40C77" w:rsidRDefault="00691E54" w:rsidP="00691E54">
      <w:pPr>
        <w:numPr>
          <w:ilvl w:val="0"/>
          <w:numId w:val="92"/>
        </w:numPr>
        <w:spacing w:line="259" w:lineRule="auto"/>
        <w:ind w:left="363" w:hanging="357"/>
        <w:jc w:val="both"/>
        <w:rPr>
          <w:sz w:val="22"/>
          <w:szCs w:val="22"/>
        </w:rPr>
      </w:pPr>
      <w:r w:rsidRPr="00C40C77">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767E6196" w14:textId="77777777" w:rsidR="00691E54" w:rsidRPr="00C40C77" w:rsidRDefault="00691E54" w:rsidP="00691E54">
      <w:pPr>
        <w:numPr>
          <w:ilvl w:val="0"/>
          <w:numId w:val="92"/>
        </w:numPr>
        <w:spacing w:line="259" w:lineRule="auto"/>
        <w:ind w:left="363" w:hanging="357"/>
        <w:jc w:val="both"/>
        <w:rPr>
          <w:sz w:val="22"/>
          <w:szCs w:val="22"/>
        </w:rPr>
      </w:pPr>
      <w:r w:rsidRPr="00C40C77">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6972BCA3" w14:textId="77777777" w:rsidR="00691E54" w:rsidRPr="00C40C77" w:rsidRDefault="00691E54" w:rsidP="00691E54">
      <w:pPr>
        <w:numPr>
          <w:ilvl w:val="0"/>
          <w:numId w:val="92"/>
        </w:numPr>
        <w:spacing w:line="259" w:lineRule="auto"/>
        <w:ind w:left="363" w:hanging="357"/>
        <w:jc w:val="both"/>
        <w:rPr>
          <w:sz w:val="22"/>
          <w:szCs w:val="22"/>
        </w:rPr>
      </w:pPr>
      <w:r w:rsidRPr="00C40C77">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1BBB0DF" w14:textId="77777777" w:rsidR="00691E54" w:rsidRPr="00C40C77" w:rsidRDefault="00691E54" w:rsidP="00691E54">
      <w:pPr>
        <w:numPr>
          <w:ilvl w:val="0"/>
          <w:numId w:val="92"/>
        </w:numPr>
        <w:spacing w:line="259" w:lineRule="auto"/>
        <w:ind w:left="363" w:hanging="357"/>
        <w:jc w:val="both"/>
        <w:rPr>
          <w:sz w:val="22"/>
          <w:szCs w:val="22"/>
        </w:rPr>
      </w:pPr>
      <w:bookmarkStart w:id="206" w:name="_Hlk146785679"/>
      <w:r w:rsidRPr="00C40C77">
        <w:rPr>
          <w:sz w:val="22"/>
          <w:szCs w:val="22"/>
        </w:rPr>
        <w:t>Za naruszenie zasady poufności przez Podwykonawców, o których mowa w § 18 ust. 5 pkt 1) Umowy oraz osoby trzecie, o których mowa w § 18 ust. 5 pkt 2 Umowy Wykonawca odpowiada jakby to on dopuścił się naruszenia.</w:t>
      </w:r>
    </w:p>
    <w:bookmarkEnd w:id="206"/>
    <w:p w14:paraId="40A1DCEA" w14:textId="77777777" w:rsidR="00AD478A" w:rsidRPr="00C40C77" w:rsidRDefault="00AD478A" w:rsidP="00AD478A">
      <w:pPr>
        <w:ind w:left="284"/>
        <w:jc w:val="both"/>
        <w:rPr>
          <w:sz w:val="22"/>
          <w:szCs w:val="22"/>
        </w:rPr>
      </w:pPr>
    </w:p>
    <w:bookmarkEnd w:id="205"/>
    <w:p w14:paraId="23B3A168" w14:textId="77777777" w:rsidR="003F655B" w:rsidRPr="00C40C77" w:rsidRDefault="003F655B" w:rsidP="003F655B">
      <w:pPr>
        <w:jc w:val="both"/>
        <w:rPr>
          <w:sz w:val="22"/>
          <w:szCs w:val="22"/>
        </w:rPr>
      </w:pPr>
    </w:p>
    <w:p w14:paraId="37184C7C" w14:textId="656448B9" w:rsidR="00CA358A" w:rsidRPr="00C40C77" w:rsidRDefault="00CA358A" w:rsidP="00700467">
      <w:pPr>
        <w:keepNext/>
        <w:tabs>
          <w:tab w:val="left" w:pos="720"/>
        </w:tabs>
        <w:snapToGrid w:val="0"/>
        <w:jc w:val="center"/>
        <w:outlineLvl w:val="1"/>
        <w:rPr>
          <w:b/>
          <w:bCs/>
          <w:sz w:val="22"/>
          <w:szCs w:val="22"/>
        </w:rPr>
      </w:pPr>
      <w:bookmarkStart w:id="207" w:name="_Toc218752664"/>
      <w:r w:rsidRPr="00C40C77">
        <w:rPr>
          <w:b/>
          <w:bCs/>
          <w:sz w:val="22"/>
          <w:szCs w:val="22"/>
        </w:rPr>
        <w:t>§1</w:t>
      </w:r>
      <w:r w:rsidR="002F32F0" w:rsidRPr="00C40C77">
        <w:rPr>
          <w:b/>
          <w:bCs/>
          <w:sz w:val="22"/>
          <w:szCs w:val="22"/>
        </w:rPr>
        <w:t>7</w:t>
      </w:r>
      <w:r w:rsidR="00FE48F8" w:rsidRPr="00C40C77">
        <w:rPr>
          <w:b/>
          <w:bCs/>
          <w:sz w:val="22"/>
          <w:szCs w:val="22"/>
        </w:rPr>
        <w:t xml:space="preserve"> </w:t>
      </w:r>
      <w:r w:rsidRPr="00C40C77">
        <w:rPr>
          <w:b/>
          <w:sz w:val="22"/>
          <w:szCs w:val="22"/>
          <w:u w:val="single"/>
        </w:rPr>
        <w:t>Zasady etyki</w:t>
      </w:r>
      <w:bookmarkEnd w:id="207"/>
    </w:p>
    <w:p w14:paraId="3FAE7FF0" w14:textId="77777777" w:rsidR="00481677" w:rsidRPr="00C40C77" w:rsidRDefault="00481677" w:rsidP="00691E54">
      <w:pPr>
        <w:numPr>
          <w:ilvl w:val="0"/>
          <w:numId w:val="47"/>
        </w:numPr>
        <w:spacing w:line="259" w:lineRule="auto"/>
        <w:ind w:hanging="357"/>
        <w:jc w:val="both"/>
        <w:rPr>
          <w:sz w:val="22"/>
          <w:szCs w:val="22"/>
        </w:rPr>
      </w:pPr>
      <w:bookmarkStart w:id="208" w:name="_Hlk67826550"/>
      <w:bookmarkStart w:id="209" w:name="_Hlk108343869"/>
      <w:r w:rsidRPr="00C40C77">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C40C77">
        <w:rPr>
          <w:sz w:val="22"/>
          <w:szCs w:val="22"/>
        </w:rPr>
        <w:t>zachowań</w:t>
      </w:r>
      <w:proofErr w:type="spellEnd"/>
      <w:r w:rsidRPr="00C40C77">
        <w:rPr>
          <w:sz w:val="22"/>
          <w:szCs w:val="22"/>
        </w:rPr>
        <w:t>, które mogą prowadzić do:</w:t>
      </w:r>
    </w:p>
    <w:p w14:paraId="246F0291" w14:textId="77777777" w:rsidR="00481677" w:rsidRPr="00C40C77" w:rsidRDefault="00481677" w:rsidP="00691E54">
      <w:pPr>
        <w:numPr>
          <w:ilvl w:val="1"/>
          <w:numId w:val="47"/>
        </w:numPr>
        <w:spacing w:line="259" w:lineRule="auto"/>
        <w:ind w:hanging="357"/>
        <w:jc w:val="both"/>
        <w:rPr>
          <w:sz w:val="22"/>
          <w:szCs w:val="22"/>
        </w:rPr>
      </w:pPr>
      <w:bookmarkStart w:id="210" w:name="_Hlk156480572"/>
      <w:r w:rsidRPr="00C40C77">
        <w:rPr>
          <w:sz w:val="22"/>
          <w:szCs w:val="22"/>
        </w:rPr>
        <w:lastRenderedPageBreak/>
        <w:t xml:space="preserve">popełnienia przestępstw określonych w art. 16 ustawy z dnia 28 października 2002 r. o odpowiedzialności podmiotów zbiorowych za czyny zabronione pod groźbą kary (Dz. U. </w:t>
      </w:r>
      <w:r w:rsidRPr="00C40C77">
        <w:rPr>
          <w:sz w:val="22"/>
          <w:szCs w:val="22"/>
        </w:rPr>
        <w:br/>
        <w:t xml:space="preserve">2002 nr 197 poz.1661 z </w:t>
      </w:r>
      <w:proofErr w:type="spellStart"/>
      <w:r w:rsidRPr="00C40C77">
        <w:rPr>
          <w:sz w:val="22"/>
          <w:szCs w:val="22"/>
        </w:rPr>
        <w:t>późn</w:t>
      </w:r>
      <w:proofErr w:type="spellEnd"/>
      <w:r w:rsidRPr="00C40C77">
        <w:rPr>
          <w:sz w:val="22"/>
          <w:szCs w:val="22"/>
        </w:rPr>
        <w:t>. zm.).</w:t>
      </w:r>
    </w:p>
    <w:p w14:paraId="51C22920" w14:textId="77777777" w:rsidR="00481677" w:rsidRPr="001F4334" w:rsidRDefault="00481677" w:rsidP="00691E54">
      <w:pPr>
        <w:numPr>
          <w:ilvl w:val="1"/>
          <w:numId w:val="47"/>
        </w:numPr>
        <w:spacing w:line="259" w:lineRule="auto"/>
        <w:ind w:hanging="357"/>
        <w:jc w:val="both"/>
        <w:rPr>
          <w:sz w:val="22"/>
          <w:szCs w:val="22"/>
        </w:rPr>
      </w:pPr>
      <w:r w:rsidRPr="00C40C77">
        <w:rPr>
          <w:sz w:val="22"/>
          <w:szCs w:val="22"/>
        </w:rPr>
        <w:t xml:space="preserve">popełnienia czynów wskazanych w ustawie z dnia 16 kwietnia 1993 roku o zwalczaniu nieuczciwej </w:t>
      </w:r>
      <w:r w:rsidRPr="001F4334">
        <w:rPr>
          <w:sz w:val="22"/>
          <w:szCs w:val="22"/>
        </w:rPr>
        <w:t xml:space="preserve">konkurencji (Dz. U. 1993 nr 47 poz.211. z </w:t>
      </w:r>
      <w:proofErr w:type="spellStart"/>
      <w:r w:rsidRPr="001F4334">
        <w:rPr>
          <w:sz w:val="22"/>
          <w:szCs w:val="22"/>
        </w:rPr>
        <w:t>późn</w:t>
      </w:r>
      <w:proofErr w:type="spellEnd"/>
      <w:r w:rsidRPr="001F4334">
        <w:rPr>
          <w:sz w:val="22"/>
          <w:szCs w:val="22"/>
        </w:rPr>
        <w:t>. zm.).</w:t>
      </w:r>
    </w:p>
    <w:bookmarkEnd w:id="210"/>
    <w:p w14:paraId="20B09029" w14:textId="77777777" w:rsidR="00481677" w:rsidRPr="001F4334" w:rsidRDefault="00481677" w:rsidP="00691E54">
      <w:pPr>
        <w:numPr>
          <w:ilvl w:val="0"/>
          <w:numId w:val="47"/>
        </w:numPr>
        <w:spacing w:line="259" w:lineRule="auto"/>
        <w:ind w:hanging="357"/>
        <w:jc w:val="both"/>
        <w:rPr>
          <w:sz w:val="22"/>
          <w:szCs w:val="22"/>
        </w:rPr>
      </w:pPr>
      <w:r w:rsidRPr="001F4334">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30973F13" w14:textId="77777777" w:rsidR="00481677" w:rsidRPr="001F4334" w:rsidRDefault="00481677" w:rsidP="00691E54">
      <w:pPr>
        <w:numPr>
          <w:ilvl w:val="0"/>
          <w:numId w:val="47"/>
        </w:numPr>
        <w:spacing w:line="259" w:lineRule="auto"/>
        <w:jc w:val="both"/>
        <w:rPr>
          <w:sz w:val="22"/>
          <w:szCs w:val="22"/>
        </w:rPr>
      </w:pPr>
      <w:bookmarkStart w:id="211" w:name="_Hlk202858702"/>
      <w:bookmarkStart w:id="212" w:name="_Hlk167104771"/>
      <w:r w:rsidRPr="001F4334">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4" w:history="1">
        <w:r w:rsidRPr="001F4334">
          <w:rPr>
            <w:color w:val="0000FF"/>
            <w:sz w:val="22"/>
            <w:szCs w:val="22"/>
            <w:u w:val="single"/>
          </w:rPr>
          <w:t>https://www.pgg.pl/strefa-korporacyjna/firma/inne/polityka-antykorupcyjna</w:t>
        </w:r>
      </w:hyperlink>
    </w:p>
    <w:p w14:paraId="355B8F00" w14:textId="77777777" w:rsidR="00481677" w:rsidRPr="001F4334" w:rsidRDefault="00481677" w:rsidP="00481677">
      <w:pPr>
        <w:spacing w:line="259" w:lineRule="auto"/>
        <w:ind w:left="360"/>
        <w:jc w:val="both"/>
        <w:rPr>
          <w:sz w:val="22"/>
          <w:szCs w:val="22"/>
        </w:rPr>
      </w:pPr>
      <w:hyperlink r:id="rId15" w:history="1">
        <w:r w:rsidRPr="001F4334">
          <w:rPr>
            <w:color w:val="0000FF"/>
            <w:sz w:val="22"/>
            <w:szCs w:val="22"/>
            <w:u w:val="single"/>
          </w:rPr>
          <w:t>https://www.pgg.pl/strefa-korporacyjna/firma/inne/kodeks-dla-partnerow-biznesowych</w:t>
        </w:r>
      </w:hyperlink>
      <w:r w:rsidRPr="001F4334">
        <w:rPr>
          <w:sz w:val="22"/>
          <w:szCs w:val="22"/>
        </w:rPr>
        <w:t xml:space="preserve"> </w:t>
      </w:r>
    </w:p>
    <w:bookmarkEnd w:id="211"/>
    <w:p w14:paraId="1489B756" w14:textId="77777777" w:rsidR="00481677" w:rsidRPr="001F4334" w:rsidRDefault="00481677" w:rsidP="00691E54">
      <w:pPr>
        <w:numPr>
          <w:ilvl w:val="0"/>
          <w:numId w:val="47"/>
        </w:numPr>
        <w:spacing w:line="259" w:lineRule="auto"/>
        <w:jc w:val="both"/>
        <w:rPr>
          <w:sz w:val="22"/>
          <w:szCs w:val="22"/>
        </w:rPr>
      </w:pPr>
      <w:r w:rsidRPr="001F4334">
        <w:rPr>
          <w:sz w:val="22"/>
          <w:szCs w:val="22"/>
        </w:rPr>
        <w:t xml:space="preserve">Wykonawca oświadcza, że dołoży należytej staranności, aby pracownicy, współpracownicy, podwykonawcy lub osoby, przy pomocy których będzie realizował zamówienie zapoznali się </w:t>
      </w:r>
      <w:r w:rsidRPr="001F4334">
        <w:rPr>
          <w:sz w:val="22"/>
          <w:szCs w:val="22"/>
        </w:rPr>
        <w:br/>
        <w:t>i stosowali wyżej opisane zasady.</w:t>
      </w:r>
    </w:p>
    <w:p w14:paraId="024B2AE6" w14:textId="77777777" w:rsidR="00481677" w:rsidRPr="00C40C77" w:rsidRDefault="00481677" w:rsidP="00691E54">
      <w:pPr>
        <w:numPr>
          <w:ilvl w:val="0"/>
          <w:numId w:val="47"/>
        </w:numPr>
        <w:spacing w:line="259" w:lineRule="auto"/>
        <w:jc w:val="both"/>
        <w:rPr>
          <w:sz w:val="22"/>
          <w:szCs w:val="22"/>
        </w:rPr>
      </w:pPr>
      <w:r w:rsidRPr="001F4334">
        <w:rPr>
          <w:sz w:val="22"/>
          <w:szCs w:val="22"/>
        </w:rPr>
        <w:t>Naruszenie wyżej opisanych</w:t>
      </w:r>
      <w:r w:rsidRPr="00C40C77">
        <w:rPr>
          <w:sz w:val="22"/>
          <w:szCs w:val="22"/>
        </w:rPr>
        <w:t xml:space="preserve"> zasad jest traktowane jak rażące naruszenie postanowień Umowy. </w:t>
      </w:r>
    </w:p>
    <w:p w14:paraId="18B96611" w14:textId="77777777" w:rsidR="00481677" w:rsidRPr="00C40C77" w:rsidRDefault="00481677" w:rsidP="00691E54">
      <w:pPr>
        <w:numPr>
          <w:ilvl w:val="0"/>
          <w:numId w:val="47"/>
        </w:numPr>
        <w:spacing w:line="259" w:lineRule="auto"/>
        <w:jc w:val="both"/>
        <w:rPr>
          <w:sz w:val="22"/>
          <w:szCs w:val="22"/>
        </w:rPr>
      </w:pPr>
      <w:r w:rsidRPr="00C40C77">
        <w:rPr>
          <w:sz w:val="22"/>
          <w:szCs w:val="22"/>
        </w:rPr>
        <w:t xml:space="preserve">Naruszenie wyżej opisanych zasad może spowodować rozwiązanie Umowy bez zachowania okresu wypowiedzenia, Wykonawcy nie będą przysługiwać żadne roszczenia z tego tytułu. </w:t>
      </w:r>
    </w:p>
    <w:p w14:paraId="1B8D499C" w14:textId="77777777" w:rsidR="00481677" w:rsidRPr="00C40C77" w:rsidRDefault="00481677" w:rsidP="00691E54">
      <w:pPr>
        <w:numPr>
          <w:ilvl w:val="0"/>
          <w:numId w:val="47"/>
        </w:numPr>
        <w:spacing w:line="259" w:lineRule="auto"/>
        <w:jc w:val="both"/>
        <w:rPr>
          <w:sz w:val="22"/>
          <w:szCs w:val="22"/>
        </w:rPr>
      </w:pPr>
      <w:r w:rsidRPr="00C40C77">
        <w:rPr>
          <w:sz w:val="22"/>
          <w:szCs w:val="22"/>
        </w:rPr>
        <w:t xml:space="preserve">Strony zobowiązują się do informowania się wzajemnie o każdym przypadku naruszenia zasad opisanych w niniejszym paragrafie Umowy. </w:t>
      </w:r>
      <w:bookmarkEnd w:id="212"/>
    </w:p>
    <w:bookmarkEnd w:id="208"/>
    <w:p w14:paraId="63E6078B" w14:textId="77777777" w:rsidR="00FE48F8" w:rsidRPr="00C40C77" w:rsidRDefault="00FE48F8" w:rsidP="00FE48F8">
      <w:pPr>
        <w:spacing w:line="259" w:lineRule="auto"/>
        <w:ind w:left="360"/>
        <w:jc w:val="both"/>
        <w:rPr>
          <w:sz w:val="22"/>
          <w:szCs w:val="22"/>
        </w:rPr>
      </w:pPr>
    </w:p>
    <w:bookmarkEnd w:id="209"/>
    <w:p w14:paraId="1C99BAE2" w14:textId="77777777" w:rsidR="00CA358A" w:rsidRPr="00C40C77" w:rsidRDefault="00CA358A" w:rsidP="00CA358A">
      <w:pPr>
        <w:tabs>
          <w:tab w:val="left" w:pos="426"/>
        </w:tabs>
        <w:jc w:val="both"/>
        <w:rPr>
          <w:i/>
          <w:iCs/>
          <w:sz w:val="22"/>
          <w:szCs w:val="22"/>
        </w:rPr>
      </w:pPr>
    </w:p>
    <w:p w14:paraId="60952807" w14:textId="5CE6FCFE" w:rsidR="00CA358A" w:rsidRPr="00C40C77" w:rsidRDefault="00CA358A" w:rsidP="00700467">
      <w:pPr>
        <w:keepNext/>
        <w:tabs>
          <w:tab w:val="left" w:pos="720"/>
        </w:tabs>
        <w:snapToGrid w:val="0"/>
        <w:jc w:val="center"/>
        <w:outlineLvl w:val="1"/>
        <w:rPr>
          <w:b/>
          <w:bCs/>
          <w:sz w:val="22"/>
          <w:szCs w:val="22"/>
        </w:rPr>
      </w:pPr>
      <w:bookmarkStart w:id="213" w:name="_Toc218752665"/>
      <w:r w:rsidRPr="00C40C77">
        <w:rPr>
          <w:b/>
          <w:bCs/>
          <w:sz w:val="22"/>
          <w:szCs w:val="22"/>
        </w:rPr>
        <w:t>§1</w:t>
      </w:r>
      <w:r w:rsidR="002F32F0" w:rsidRPr="00C40C77">
        <w:rPr>
          <w:b/>
          <w:bCs/>
          <w:sz w:val="22"/>
          <w:szCs w:val="22"/>
        </w:rPr>
        <w:t>8</w:t>
      </w:r>
      <w:r w:rsidR="00FE48F8" w:rsidRPr="00C40C77">
        <w:rPr>
          <w:b/>
          <w:bCs/>
          <w:sz w:val="22"/>
          <w:szCs w:val="22"/>
        </w:rPr>
        <w:t xml:space="preserve"> </w:t>
      </w:r>
      <w:r w:rsidRPr="00C40C77">
        <w:rPr>
          <w:b/>
          <w:sz w:val="22"/>
          <w:szCs w:val="22"/>
          <w:u w:val="single"/>
        </w:rPr>
        <w:t>Nadzór wynikający z zarządzania środowiskowego</w:t>
      </w:r>
      <w:bookmarkEnd w:id="213"/>
      <w:r w:rsidRPr="00C40C77">
        <w:rPr>
          <w:b/>
          <w:sz w:val="22"/>
          <w:szCs w:val="22"/>
          <w:u w:val="single"/>
        </w:rPr>
        <w:t xml:space="preserve"> </w:t>
      </w:r>
    </w:p>
    <w:p w14:paraId="048D1AD0" w14:textId="77777777" w:rsidR="00CA358A" w:rsidRPr="00C40C77" w:rsidRDefault="00CA358A" w:rsidP="00EF362C">
      <w:pPr>
        <w:ind w:left="425" w:hanging="425"/>
        <w:jc w:val="both"/>
        <w:rPr>
          <w:sz w:val="22"/>
          <w:szCs w:val="22"/>
        </w:rPr>
      </w:pPr>
      <w:bookmarkStart w:id="214" w:name="_Hlk108343885"/>
      <w:r w:rsidRPr="00C40C77">
        <w:rPr>
          <w:sz w:val="22"/>
          <w:szCs w:val="22"/>
        </w:rPr>
        <w:t>1.         Wykonawca zobowiązuje się do przestrzegania przepisów prawnych w zakresie ochrony środowiska.</w:t>
      </w:r>
    </w:p>
    <w:p w14:paraId="344A455A" w14:textId="64B54DC4" w:rsidR="00CA358A" w:rsidRPr="00C40C77" w:rsidRDefault="00CA358A" w:rsidP="00EF362C">
      <w:pPr>
        <w:ind w:left="425" w:hanging="425"/>
        <w:jc w:val="both"/>
        <w:rPr>
          <w:sz w:val="22"/>
          <w:szCs w:val="22"/>
        </w:rPr>
      </w:pPr>
      <w:r w:rsidRPr="00C40C77">
        <w:rPr>
          <w:sz w:val="22"/>
          <w:szCs w:val="22"/>
        </w:rPr>
        <w:t xml:space="preserve">2.         Wykonawca oświadcza, że zapoznał się z Instrukcją dla Wykonawców, obowiązującą w trakcie realizacji umowy, zamieszczoną na stronie </w:t>
      </w:r>
      <w:hyperlink r:id="rId16" w:history="1">
        <w:r w:rsidRPr="00C40C77">
          <w:rPr>
            <w:color w:val="1F497D" w:themeColor="text2"/>
            <w:sz w:val="22"/>
            <w:szCs w:val="22"/>
            <w:u w:val="single"/>
          </w:rPr>
          <w:t>www.pgg.pl</w:t>
        </w:r>
      </w:hyperlink>
      <w:r w:rsidRPr="00C40C77">
        <w:rPr>
          <w:sz w:val="22"/>
          <w:szCs w:val="22"/>
        </w:rPr>
        <w:t xml:space="preserve"> zakładka </w:t>
      </w:r>
      <w:r w:rsidRPr="00C40C77">
        <w:rPr>
          <w:i/>
          <w:iCs/>
          <w:sz w:val="22"/>
          <w:szCs w:val="22"/>
        </w:rPr>
        <w:t>Dostawcy/Profil nabywcy/Dokumenty do pobrania</w:t>
      </w:r>
      <w:r w:rsidRPr="00C40C77">
        <w:rPr>
          <w:sz w:val="22"/>
          <w:szCs w:val="22"/>
        </w:rPr>
        <w:t xml:space="preserve"> oraz oświadcza, że zapoznał i na bieżąco będzie zapoznawał osoby realizujące umowę </w:t>
      </w:r>
      <w:r w:rsidR="00C310F9" w:rsidRPr="00C40C77">
        <w:rPr>
          <w:sz w:val="22"/>
          <w:szCs w:val="22"/>
        </w:rPr>
        <w:br/>
      </w:r>
      <w:r w:rsidRPr="00C40C77">
        <w:rPr>
          <w:sz w:val="22"/>
          <w:szCs w:val="22"/>
        </w:rPr>
        <w:t>po stronie Wykonawcy z ww. Instrukcją.</w:t>
      </w:r>
    </w:p>
    <w:p w14:paraId="2053527B" w14:textId="6F759D22" w:rsidR="00CA358A" w:rsidRPr="00C40C77" w:rsidRDefault="00CA358A" w:rsidP="00EF362C">
      <w:pPr>
        <w:ind w:left="425" w:hanging="425"/>
        <w:jc w:val="both"/>
        <w:rPr>
          <w:i/>
          <w:iCs/>
          <w:color w:val="FF0000"/>
          <w:sz w:val="22"/>
          <w:szCs w:val="22"/>
        </w:rPr>
      </w:pPr>
      <w:r w:rsidRPr="00C40C77">
        <w:rPr>
          <w:sz w:val="22"/>
          <w:szCs w:val="22"/>
        </w:rPr>
        <w:t xml:space="preserve">3.         Wykonawca oświadcza, że jeśli w trakcie realizacji przedmiotu umowy powstaną odpady </w:t>
      </w:r>
      <w:r w:rsidR="00C310F9" w:rsidRPr="00C40C77">
        <w:rPr>
          <w:sz w:val="22"/>
          <w:szCs w:val="22"/>
        </w:rPr>
        <w:br/>
      </w:r>
      <w:r w:rsidRPr="00C40C77">
        <w:rPr>
          <w:sz w:val="22"/>
          <w:szCs w:val="22"/>
        </w:rPr>
        <w:t xml:space="preserve">(za wyjątkiem odpadów wydobywczych i wszelkich odpadów wydawanych z dołu na jednostkach transportowych tj. złom, drewno, odpady gumowe, butelki PET, worki papierowe itp., które zagospodaruje Zamawiający), to jest on Wytwarzającym i Posiadaczem tych odpadów </w:t>
      </w:r>
      <w:r w:rsidRPr="00C40C77">
        <w:rPr>
          <w:sz w:val="22"/>
          <w:szCs w:val="22"/>
        </w:rPr>
        <w:br/>
        <w:t>i zobowiązuje się do postępowania z nimi zgodnie z obowiązującymi przepisami prawa w sposób gwarantujący poszanowanie środowiska naturalnego</w:t>
      </w:r>
      <w:r w:rsidR="00460FE9" w:rsidRPr="00C40C77">
        <w:rPr>
          <w:sz w:val="22"/>
          <w:szCs w:val="22"/>
        </w:rPr>
        <w:t>.</w:t>
      </w:r>
    </w:p>
    <w:p w14:paraId="0DC60DBC" w14:textId="77777777" w:rsidR="00FE48F8" w:rsidRPr="00C40C77" w:rsidRDefault="00FE48F8" w:rsidP="00CA358A">
      <w:pPr>
        <w:ind w:left="426" w:hanging="426"/>
        <w:jc w:val="both"/>
        <w:rPr>
          <w:i/>
          <w:iCs/>
          <w:color w:val="FF0000"/>
          <w:sz w:val="22"/>
          <w:szCs w:val="22"/>
        </w:rPr>
      </w:pPr>
    </w:p>
    <w:p w14:paraId="2471F8BE" w14:textId="4FBD2940" w:rsidR="00CA358A" w:rsidRPr="00C40C77" w:rsidRDefault="00CA358A" w:rsidP="00700467">
      <w:pPr>
        <w:keepNext/>
        <w:tabs>
          <w:tab w:val="left" w:pos="720"/>
        </w:tabs>
        <w:snapToGrid w:val="0"/>
        <w:jc w:val="center"/>
        <w:outlineLvl w:val="1"/>
        <w:rPr>
          <w:b/>
          <w:bCs/>
          <w:sz w:val="22"/>
          <w:szCs w:val="22"/>
        </w:rPr>
      </w:pPr>
      <w:bookmarkStart w:id="215" w:name="_Toc218752666"/>
      <w:bookmarkEnd w:id="214"/>
      <w:r w:rsidRPr="00C40C77">
        <w:rPr>
          <w:b/>
          <w:bCs/>
          <w:sz w:val="22"/>
          <w:szCs w:val="22"/>
        </w:rPr>
        <w:t>§1</w:t>
      </w:r>
      <w:r w:rsidR="002F32F0" w:rsidRPr="00C40C77">
        <w:rPr>
          <w:b/>
          <w:bCs/>
          <w:sz w:val="22"/>
          <w:szCs w:val="22"/>
        </w:rPr>
        <w:t xml:space="preserve">9 </w:t>
      </w:r>
      <w:r w:rsidRPr="00C40C77">
        <w:rPr>
          <w:b/>
          <w:sz w:val="22"/>
          <w:szCs w:val="22"/>
          <w:u w:val="single"/>
        </w:rPr>
        <w:t>Siła wyższa</w:t>
      </w:r>
      <w:bookmarkEnd w:id="215"/>
    </w:p>
    <w:p w14:paraId="15ECE3DB" w14:textId="77777777" w:rsidR="00CA358A" w:rsidRPr="00C40C77" w:rsidRDefault="00CA358A" w:rsidP="00691E54">
      <w:pPr>
        <w:numPr>
          <w:ilvl w:val="0"/>
          <w:numId w:val="48"/>
        </w:numPr>
        <w:ind w:left="357" w:hanging="357"/>
        <w:jc w:val="both"/>
        <w:rPr>
          <w:sz w:val="22"/>
          <w:szCs w:val="22"/>
        </w:rPr>
      </w:pPr>
      <w:bookmarkStart w:id="216" w:name="_Hlk108343915"/>
      <w:r w:rsidRPr="00C40C77">
        <w:rPr>
          <w:sz w:val="22"/>
          <w:szCs w:val="22"/>
        </w:rPr>
        <w:t>Strony są zwolnione z odpowiedzialności za niewykonanie lub nienależyte wykonanie Umowy, jeżeli jej realizację uniemożliwiły okoliczności siły wyższej.</w:t>
      </w:r>
    </w:p>
    <w:p w14:paraId="3BEDFF1B" w14:textId="77777777" w:rsidR="00CA358A" w:rsidRPr="00C40C77" w:rsidRDefault="00CA358A" w:rsidP="00691E54">
      <w:pPr>
        <w:numPr>
          <w:ilvl w:val="0"/>
          <w:numId w:val="48"/>
        </w:numPr>
        <w:ind w:left="357" w:hanging="357"/>
        <w:jc w:val="both"/>
        <w:rPr>
          <w:sz w:val="22"/>
          <w:szCs w:val="22"/>
        </w:rPr>
      </w:pPr>
      <w:r w:rsidRPr="00C40C77">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346091A4" w14:textId="77777777" w:rsidR="00CA358A" w:rsidRPr="00C40C77" w:rsidRDefault="00CA358A" w:rsidP="00691E54">
      <w:pPr>
        <w:numPr>
          <w:ilvl w:val="1"/>
          <w:numId w:val="48"/>
        </w:numPr>
        <w:jc w:val="both"/>
        <w:rPr>
          <w:sz w:val="22"/>
          <w:szCs w:val="22"/>
        </w:rPr>
      </w:pPr>
      <w:r w:rsidRPr="00C40C77">
        <w:rPr>
          <w:sz w:val="22"/>
          <w:szCs w:val="22"/>
        </w:rPr>
        <w:t>klęski żywiołowe np. pożar, powódź, trzęsienie ziemi itp.,</w:t>
      </w:r>
    </w:p>
    <w:p w14:paraId="77C00A74" w14:textId="77777777" w:rsidR="00CA358A" w:rsidRPr="00C40C77" w:rsidRDefault="00CA358A" w:rsidP="00691E54">
      <w:pPr>
        <w:numPr>
          <w:ilvl w:val="1"/>
          <w:numId w:val="48"/>
        </w:numPr>
        <w:jc w:val="both"/>
        <w:rPr>
          <w:sz w:val="22"/>
          <w:szCs w:val="22"/>
        </w:rPr>
      </w:pPr>
      <w:r w:rsidRPr="00C40C77">
        <w:rPr>
          <w:sz w:val="22"/>
          <w:szCs w:val="22"/>
        </w:rPr>
        <w:t>akty władzy państwowej np. stan wojenny, stan wyjątkowy, itp.,</w:t>
      </w:r>
    </w:p>
    <w:p w14:paraId="1D5E0817" w14:textId="77777777" w:rsidR="00CA358A" w:rsidRPr="00C40C77" w:rsidRDefault="00CA358A" w:rsidP="00691E54">
      <w:pPr>
        <w:numPr>
          <w:ilvl w:val="1"/>
          <w:numId w:val="48"/>
        </w:numPr>
        <w:jc w:val="both"/>
        <w:rPr>
          <w:sz w:val="22"/>
          <w:szCs w:val="22"/>
        </w:rPr>
      </w:pPr>
      <w:r w:rsidRPr="00C40C77">
        <w:rPr>
          <w:sz w:val="22"/>
          <w:szCs w:val="22"/>
        </w:rPr>
        <w:t>poważne zakłócenia w funkcjonowaniu transportu.</w:t>
      </w:r>
    </w:p>
    <w:p w14:paraId="04C342D0" w14:textId="77777777" w:rsidR="00876071" w:rsidRPr="00C40C77" w:rsidRDefault="00876071" w:rsidP="00691E54">
      <w:pPr>
        <w:numPr>
          <w:ilvl w:val="0"/>
          <w:numId w:val="48"/>
        </w:numPr>
        <w:ind w:left="357" w:hanging="357"/>
        <w:jc w:val="both"/>
        <w:rPr>
          <w:sz w:val="22"/>
          <w:szCs w:val="22"/>
        </w:rPr>
      </w:pPr>
      <w:bookmarkStart w:id="217" w:name="_Hlk146785796"/>
      <w:r w:rsidRPr="00C40C77">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17"/>
    <w:p w14:paraId="4D467C5F" w14:textId="77777777" w:rsidR="00CA358A" w:rsidRPr="00C40C77" w:rsidRDefault="00CA358A" w:rsidP="00691E54">
      <w:pPr>
        <w:numPr>
          <w:ilvl w:val="0"/>
          <w:numId w:val="48"/>
        </w:numPr>
        <w:ind w:left="357" w:hanging="357"/>
        <w:jc w:val="both"/>
        <w:rPr>
          <w:sz w:val="22"/>
          <w:szCs w:val="22"/>
        </w:rPr>
      </w:pPr>
      <w:r w:rsidRPr="00C40C77">
        <w:rPr>
          <w:sz w:val="22"/>
          <w:szCs w:val="22"/>
        </w:rPr>
        <w:lastRenderedPageBreak/>
        <w:t>Jeżeli okoliczność siły wyższej ma charakter czasowy, jednak nie dłuższy niż 7 dni, realizacja zobowiązań wynikających z Umowy ulega przesunięciu o okres trwania przeszkody. Zmiana terminu realizacji Umowy w tym przypadku nie wymaga formy aneksu.</w:t>
      </w:r>
    </w:p>
    <w:p w14:paraId="53A4DF18" w14:textId="77777777" w:rsidR="00BB34C0" w:rsidRPr="00C40C77" w:rsidRDefault="00BB34C0" w:rsidP="0060297A">
      <w:pPr>
        <w:ind w:left="357"/>
        <w:jc w:val="both"/>
        <w:rPr>
          <w:sz w:val="22"/>
          <w:szCs w:val="22"/>
        </w:rPr>
      </w:pPr>
    </w:p>
    <w:p w14:paraId="5C5ACAC7" w14:textId="4FD8AB92" w:rsidR="00063D54" w:rsidRPr="00C40C77" w:rsidRDefault="0047703D" w:rsidP="00BB34C0">
      <w:pPr>
        <w:keepNext/>
        <w:tabs>
          <w:tab w:val="left" w:pos="720"/>
        </w:tabs>
        <w:snapToGrid w:val="0"/>
        <w:jc w:val="center"/>
        <w:outlineLvl w:val="1"/>
        <w:rPr>
          <w:b/>
          <w:bCs/>
          <w:sz w:val="22"/>
          <w:szCs w:val="22"/>
        </w:rPr>
      </w:pPr>
      <w:bookmarkStart w:id="218" w:name="_Toc193261688"/>
      <w:bookmarkStart w:id="219" w:name="_Toc218752667"/>
      <w:r w:rsidRPr="00C40C77">
        <w:rPr>
          <w:b/>
          <w:bCs/>
          <w:sz w:val="22"/>
          <w:szCs w:val="22"/>
        </w:rPr>
        <w:t>§21 Waloryzacja</w:t>
      </w:r>
      <w:bookmarkEnd w:id="218"/>
      <w:bookmarkEnd w:id="219"/>
    </w:p>
    <w:p w14:paraId="1BCC526C" w14:textId="77777777" w:rsidR="00063D54" w:rsidRPr="00C40C77" w:rsidRDefault="00063D54" w:rsidP="00691E54">
      <w:pPr>
        <w:numPr>
          <w:ilvl w:val="0"/>
          <w:numId w:val="86"/>
        </w:numPr>
        <w:jc w:val="both"/>
        <w:rPr>
          <w:sz w:val="22"/>
          <w:szCs w:val="22"/>
        </w:rPr>
      </w:pPr>
      <w:r w:rsidRPr="00C40C77">
        <w:rPr>
          <w:sz w:val="22"/>
          <w:szCs w:val="22"/>
        </w:rPr>
        <w:t xml:space="preserve">Zamawiający dopuszcza zmianę wynagrodzenia Wykonawcy w przypadkach określonych </w:t>
      </w:r>
      <w:r w:rsidRPr="00C40C77">
        <w:rPr>
          <w:sz w:val="22"/>
          <w:szCs w:val="22"/>
        </w:rPr>
        <w:br/>
        <w:t>w ustawie Prawo zamówień publicznych w przypadku zmiany:</w:t>
      </w:r>
    </w:p>
    <w:p w14:paraId="0882C2E5" w14:textId="77777777" w:rsidR="00063D54" w:rsidRPr="00C40C77" w:rsidRDefault="00063D54" w:rsidP="00691E54">
      <w:pPr>
        <w:numPr>
          <w:ilvl w:val="1"/>
          <w:numId w:val="86"/>
        </w:numPr>
        <w:jc w:val="both"/>
        <w:rPr>
          <w:sz w:val="22"/>
          <w:szCs w:val="22"/>
        </w:rPr>
      </w:pPr>
      <w:r w:rsidRPr="00C40C77">
        <w:rPr>
          <w:sz w:val="22"/>
          <w:szCs w:val="22"/>
        </w:rPr>
        <w:t>stawki podatku od towarów i usług oraz podatku akcyzowego,</w:t>
      </w:r>
    </w:p>
    <w:p w14:paraId="1B7B6D83" w14:textId="77777777" w:rsidR="00063D54" w:rsidRPr="00C40C77" w:rsidRDefault="00063D54" w:rsidP="00691E54">
      <w:pPr>
        <w:numPr>
          <w:ilvl w:val="1"/>
          <w:numId w:val="86"/>
        </w:numPr>
        <w:jc w:val="both"/>
        <w:rPr>
          <w:sz w:val="22"/>
          <w:szCs w:val="22"/>
        </w:rPr>
      </w:pPr>
      <w:r w:rsidRPr="00C40C77">
        <w:rPr>
          <w:sz w:val="22"/>
          <w:szCs w:val="22"/>
        </w:rPr>
        <w:t>zasad podlegania ubezpieczeniom społecznym lub ubezpieczeniu zdrowotnemu lub wysokości stawki składki na ubezpieczenia społeczne lub ubezpieczenie zdrowotne,</w:t>
      </w:r>
    </w:p>
    <w:p w14:paraId="6924F568" w14:textId="77777777" w:rsidR="00063D54" w:rsidRPr="00C40C77" w:rsidRDefault="00063D54" w:rsidP="00063D54">
      <w:pPr>
        <w:ind w:left="357"/>
        <w:jc w:val="both"/>
        <w:rPr>
          <w:sz w:val="22"/>
          <w:szCs w:val="22"/>
        </w:rPr>
      </w:pPr>
      <w:r w:rsidRPr="00C40C77">
        <w:rPr>
          <w:sz w:val="22"/>
          <w:szCs w:val="22"/>
        </w:rPr>
        <w:t>‒ jeżeli zmiany te będą miały wpływ na koszty wykonania zamówienia przez wykonawcę.</w:t>
      </w:r>
    </w:p>
    <w:p w14:paraId="49E7872C" w14:textId="77777777" w:rsidR="00063D54" w:rsidRPr="00C40C77" w:rsidRDefault="00063D54" w:rsidP="00691E54">
      <w:pPr>
        <w:pStyle w:val="Akapitzlist"/>
        <w:numPr>
          <w:ilvl w:val="0"/>
          <w:numId w:val="86"/>
        </w:numPr>
        <w:contextualSpacing/>
        <w:jc w:val="both"/>
        <w:rPr>
          <w:sz w:val="22"/>
          <w:szCs w:val="22"/>
        </w:rPr>
      </w:pPr>
      <w:r w:rsidRPr="00C40C77">
        <w:rPr>
          <w:sz w:val="22"/>
          <w:szCs w:val="22"/>
        </w:rPr>
        <w:t>W przypadku wystąpienia okoliczności, o których mowa w ust. 1 Wykonawca w terminie 30 dni od dnia ich wystąpienia składa wniosek o zmianę wynagrodzenia wraz z dokumentami wskazującymi na wpływ ww.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52398E81" w14:textId="77777777" w:rsidR="00063D54" w:rsidRPr="00C40C77" w:rsidRDefault="00063D54" w:rsidP="00691E54">
      <w:pPr>
        <w:pStyle w:val="Akapitzlist"/>
        <w:numPr>
          <w:ilvl w:val="0"/>
          <w:numId w:val="86"/>
        </w:numPr>
        <w:contextualSpacing/>
        <w:jc w:val="both"/>
        <w:rPr>
          <w:sz w:val="22"/>
          <w:szCs w:val="22"/>
        </w:rPr>
      </w:pPr>
      <w:r w:rsidRPr="00C40C77">
        <w:rPr>
          <w:sz w:val="22"/>
          <w:szCs w:val="22"/>
        </w:rPr>
        <w:t>Zamawiający dopuszcza zmianę wynagrodzenia Wykonawcy, na wniosek Wykonawcy, która zostanie dokonana wg następujących założeń:</w:t>
      </w:r>
    </w:p>
    <w:p w14:paraId="051CDDCF" w14:textId="77777777" w:rsidR="00063D54" w:rsidRPr="00C40C77" w:rsidRDefault="00063D54" w:rsidP="00691E54">
      <w:pPr>
        <w:pStyle w:val="Akapitzlist"/>
        <w:numPr>
          <w:ilvl w:val="1"/>
          <w:numId w:val="86"/>
        </w:numPr>
        <w:contextualSpacing/>
        <w:jc w:val="both"/>
        <w:rPr>
          <w:sz w:val="22"/>
          <w:szCs w:val="22"/>
        </w:rPr>
      </w:pPr>
      <w:r w:rsidRPr="00C40C77">
        <w:rPr>
          <w:sz w:val="22"/>
          <w:szCs w:val="22"/>
        </w:rPr>
        <w:t xml:space="preserve">Zmiana wynagrodzenia zostanie ustalona w oparciu o </w:t>
      </w:r>
      <w:r w:rsidRPr="00C40C77">
        <w:rPr>
          <w:b/>
          <w:bCs/>
          <w:sz w:val="22"/>
          <w:szCs w:val="22"/>
        </w:rPr>
        <w:t>wskaźnik cen towarów i usług konsumpcyjnych</w:t>
      </w:r>
      <w:r w:rsidRPr="00C40C77">
        <w:rPr>
          <w:sz w:val="22"/>
          <w:szCs w:val="22"/>
        </w:rPr>
        <w:t xml:space="preserve"> publikowany przez GUS link:</w:t>
      </w:r>
      <w:r w:rsidRPr="00C40C77">
        <w:rPr>
          <w:color w:val="FF0000"/>
          <w:sz w:val="22"/>
          <w:szCs w:val="22"/>
        </w:rPr>
        <w:t xml:space="preserve"> </w:t>
      </w:r>
      <w:hyperlink r:id="rId17" w:history="1">
        <w:r w:rsidRPr="00C40C77">
          <w:rPr>
            <w:rStyle w:val="Hipercze"/>
            <w:sz w:val="22"/>
            <w:szCs w:val="22"/>
          </w:rPr>
          <w:t>https://stat.gov.pl/wskazniki-makroekonomiczne/</w:t>
        </w:r>
      </w:hyperlink>
      <w:r w:rsidRPr="00C40C77">
        <w:rPr>
          <w:sz w:val="22"/>
          <w:szCs w:val="22"/>
        </w:rPr>
        <w:t xml:space="preserve">  - </w:t>
      </w:r>
      <w:r w:rsidRPr="00C40C77">
        <w:rPr>
          <w:i/>
          <w:iCs/>
          <w:sz w:val="22"/>
          <w:szCs w:val="22"/>
        </w:rPr>
        <w:t>wybrane miesięczne wskaźniki makroekonomiczne, tablica „wskaźniki cen”, pozycja: Wskaźnik cen towarów i usług konsumpcyjnych, lit. B.</w:t>
      </w:r>
    </w:p>
    <w:p w14:paraId="3F75F3BD" w14:textId="77777777" w:rsidR="00063D54" w:rsidRPr="00C40C77" w:rsidRDefault="00063D54" w:rsidP="00691E54">
      <w:pPr>
        <w:pStyle w:val="Akapitzlist"/>
        <w:numPr>
          <w:ilvl w:val="1"/>
          <w:numId w:val="86"/>
        </w:numPr>
        <w:contextualSpacing/>
        <w:jc w:val="both"/>
        <w:rPr>
          <w:sz w:val="22"/>
          <w:szCs w:val="22"/>
        </w:rPr>
      </w:pPr>
      <w:r w:rsidRPr="00C40C77">
        <w:rPr>
          <w:sz w:val="22"/>
          <w:szCs w:val="22"/>
        </w:rPr>
        <w:t xml:space="preserve">Pierwsza zmiana wynagrodzenia nastąpi </w:t>
      </w:r>
      <w:r w:rsidRPr="00C40C77">
        <w:rPr>
          <w:b/>
          <w:bCs/>
          <w:sz w:val="22"/>
          <w:szCs w:val="22"/>
        </w:rPr>
        <w:t>od pierwszego dnia trzynastego miesiąca kalendarzowego</w:t>
      </w:r>
      <w:r w:rsidRPr="00C40C77">
        <w:rPr>
          <w:sz w:val="22"/>
          <w:szCs w:val="22"/>
        </w:rPr>
        <w:t xml:space="preserve"> obowiązywania umowy. Kolejne zmiany będą następować w okresach 12 miesięcznych, tj. od 25, 37 miesiąca itd.</w:t>
      </w:r>
    </w:p>
    <w:p w14:paraId="2B147393" w14:textId="77777777" w:rsidR="00063D54" w:rsidRPr="00C40C77" w:rsidRDefault="00063D54" w:rsidP="00691E54">
      <w:pPr>
        <w:pStyle w:val="Akapitzlist"/>
        <w:numPr>
          <w:ilvl w:val="1"/>
          <w:numId w:val="86"/>
        </w:numPr>
        <w:contextualSpacing/>
        <w:jc w:val="both"/>
        <w:rPr>
          <w:sz w:val="22"/>
          <w:szCs w:val="22"/>
        </w:rPr>
      </w:pPr>
      <w:r w:rsidRPr="00C40C77">
        <w:rPr>
          <w:sz w:val="22"/>
          <w:szCs w:val="22"/>
        </w:rPr>
        <w:t>Wynagrodzenie Wykonawcy, określone w Umowie w zakresie cen części zamiennych określonych w Cenniku części zamiennych ulegnie zmianie o maksymalnie 50% wielkości wskaźnika cen towarów i usług konsumpcyjnych, publikowanego przez GUS,  wyliczonego za okres 12 miesięcy zgodnie z postanowieniami pkt 4).</w:t>
      </w:r>
    </w:p>
    <w:p w14:paraId="4AA2A70B" w14:textId="77777777" w:rsidR="00063D54" w:rsidRPr="00C40C77" w:rsidRDefault="00063D54" w:rsidP="00691E54">
      <w:pPr>
        <w:pStyle w:val="Akapitzlist"/>
        <w:numPr>
          <w:ilvl w:val="1"/>
          <w:numId w:val="86"/>
        </w:numPr>
        <w:contextualSpacing/>
        <w:jc w:val="both"/>
        <w:rPr>
          <w:sz w:val="22"/>
          <w:szCs w:val="22"/>
        </w:rPr>
      </w:pPr>
      <w:bookmarkStart w:id="220" w:name="_Hlk121401348"/>
      <w:r w:rsidRPr="00C40C77">
        <w:rPr>
          <w:sz w:val="22"/>
          <w:szCs w:val="22"/>
        </w:rPr>
        <w:t xml:space="preserve">Dla potrzeb pierwszej zmiany wynagrodzenia pierwszym wykorzystanym wskaźnikiem będzie miesięczny wskaźnik za miesiąc, w którym nastąpi rozpoczęcie obowiązywania umowy (miesiąc poprzedni = 100) a ostatnim miesięczny wskaźnik dla 12 miesiąca obowiązywania umowy. </w:t>
      </w:r>
    </w:p>
    <w:p w14:paraId="5CEF2643" w14:textId="77777777" w:rsidR="00063D54" w:rsidRPr="00C40C77" w:rsidRDefault="00063D54" w:rsidP="00063D54">
      <w:pPr>
        <w:pStyle w:val="Akapitzlist"/>
        <w:jc w:val="both"/>
        <w:rPr>
          <w:sz w:val="22"/>
          <w:szCs w:val="22"/>
        </w:rPr>
      </w:pPr>
      <w:r w:rsidRPr="00C40C77">
        <w:rPr>
          <w:sz w:val="22"/>
          <w:szCs w:val="22"/>
        </w:rPr>
        <w:t>Dla kolejnych zmian wynagrodzenia pierwszym wykorzystanym wskaźnikiem będzie miesięczny wskaźnik za odpowiednio 13, 25 miesiąc obowiązywania umowy itd.</w:t>
      </w:r>
    </w:p>
    <w:p w14:paraId="5D9BCD4D" w14:textId="77777777" w:rsidR="00063D54" w:rsidRPr="00C40C77" w:rsidRDefault="00063D54" w:rsidP="00063D54">
      <w:pPr>
        <w:pStyle w:val="Akapitzlist"/>
        <w:jc w:val="both"/>
        <w:rPr>
          <w:sz w:val="22"/>
          <w:szCs w:val="22"/>
        </w:rPr>
      </w:pPr>
      <w:r w:rsidRPr="00C40C77">
        <w:rPr>
          <w:sz w:val="22"/>
          <w:szCs w:val="22"/>
        </w:rPr>
        <w:t>Wskaźniki należy zamienić na liczby (dzieląc je przez 100), a następnie przemnożyć przez siebie kolejne. W stosunku do otrzymanego wskaźnika należy przeprowadzić w kolejności następujące działania:</w:t>
      </w:r>
    </w:p>
    <w:bookmarkEnd w:id="220"/>
    <w:p w14:paraId="3D1FF191" w14:textId="77777777" w:rsidR="00063D54" w:rsidRPr="00C40C77" w:rsidRDefault="00063D54" w:rsidP="00691E54">
      <w:pPr>
        <w:pStyle w:val="Akapitzlist"/>
        <w:numPr>
          <w:ilvl w:val="0"/>
          <w:numId w:val="87"/>
        </w:numPr>
        <w:ind w:left="993" w:hanging="284"/>
        <w:contextualSpacing/>
        <w:jc w:val="both"/>
        <w:rPr>
          <w:sz w:val="22"/>
          <w:szCs w:val="22"/>
        </w:rPr>
      </w:pPr>
      <w:r w:rsidRPr="00C40C77">
        <w:rPr>
          <w:sz w:val="22"/>
          <w:szCs w:val="22"/>
        </w:rPr>
        <w:t xml:space="preserve">odjąć 1, </w:t>
      </w:r>
    </w:p>
    <w:p w14:paraId="0D83256A" w14:textId="77777777" w:rsidR="00063D54" w:rsidRPr="00C40C77" w:rsidRDefault="00063D54" w:rsidP="00691E54">
      <w:pPr>
        <w:pStyle w:val="Akapitzlist"/>
        <w:numPr>
          <w:ilvl w:val="0"/>
          <w:numId w:val="87"/>
        </w:numPr>
        <w:ind w:left="993" w:hanging="284"/>
        <w:contextualSpacing/>
        <w:jc w:val="both"/>
        <w:rPr>
          <w:sz w:val="22"/>
          <w:szCs w:val="22"/>
        </w:rPr>
      </w:pPr>
      <w:r w:rsidRPr="00C40C77">
        <w:rPr>
          <w:sz w:val="22"/>
          <w:szCs w:val="22"/>
        </w:rPr>
        <w:t>otrzymany wynik przemnożyć przez 50%</w:t>
      </w:r>
    </w:p>
    <w:p w14:paraId="7B3F0FE6" w14:textId="77777777" w:rsidR="00063D54" w:rsidRPr="00C40C77" w:rsidRDefault="00063D54" w:rsidP="00691E54">
      <w:pPr>
        <w:pStyle w:val="Akapitzlist"/>
        <w:numPr>
          <w:ilvl w:val="0"/>
          <w:numId w:val="87"/>
        </w:numPr>
        <w:ind w:left="993" w:hanging="284"/>
        <w:contextualSpacing/>
        <w:jc w:val="both"/>
        <w:rPr>
          <w:sz w:val="22"/>
          <w:szCs w:val="22"/>
        </w:rPr>
      </w:pPr>
      <w:r w:rsidRPr="00C40C77">
        <w:rPr>
          <w:sz w:val="22"/>
          <w:szCs w:val="22"/>
        </w:rPr>
        <w:t>do otrzymanego wyniku dodać 1</w:t>
      </w:r>
    </w:p>
    <w:p w14:paraId="3D51D3D4" w14:textId="77777777" w:rsidR="00063D54" w:rsidRPr="00C40C77" w:rsidRDefault="00063D54" w:rsidP="00691E54">
      <w:pPr>
        <w:pStyle w:val="Akapitzlist"/>
        <w:numPr>
          <w:ilvl w:val="0"/>
          <w:numId w:val="87"/>
        </w:numPr>
        <w:ind w:left="993" w:hanging="284"/>
        <w:contextualSpacing/>
        <w:jc w:val="both"/>
        <w:rPr>
          <w:sz w:val="22"/>
          <w:szCs w:val="22"/>
        </w:rPr>
      </w:pPr>
      <w:r w:rsidRPr="00C40C77">
        <w:rPr>
          <w:sz w:val="22"/>
          <w:szCs w:val="22"/>
        </w:rPr>
        <w:t xml:space="preserve">uzyskany wynik zaokrąglić do dwóch miejsc po przecinku, zgodnie </w:t>
      </w:r>
      <w:r w:rsidRPr="00C40C77">
        <w:rPr>
          <w:sz w:val="22"/>
          <w:szCs w:val="22"/>
        </w:rPr>
        <w:br/>
        <w:t>z matematycznymi zasadami zaokrąglania.</w:t>
      </w:r>
    </w:p>
    <w:p w14:paraId="07384DCD" w14:textId="77777777" w:rsidR="00063D54" w:rsidRPr="00C40C77" w:rsidRDefault="00063D54" w:rsidP="00063D54">
      <w:pPr>
        <w:pStyle w:val="Akapitzlist"/>
        <w:jc w:val="both"/>
        <w:rPr>
          <w:sz w:val="22"/>
          <w:szCs w:val="22"/>
        </w:rPr>
      </w:pPr>
      <w:r w:rsidRPr="00C40C77">
        <w:rPr>
          <w:sz w:val="22"/>
          <w:szCs w:val="22"/>
        </w:rPr>
        <w:t xml:space="preserve">Obowiązujące ceny części zamiennych określone w Cenniku części zamiennych należy przemnożyć przez tak ustalony </w:t>
      </w:r>
      <w:r w:rsidRPr="00C40C77">
        <w:rPr>
          <w:b/>
          <w:bCs/>
          <w:sz w:val="22"/>
          <w:szCs w:val="22"/>
        </w:rPr>
        <w:t>wskaźnik waloryzacyjny dla okresu 12 miesięcy</w:t>
      </w:r>
      <w:r w:rsidRPr="00C40C77">
        <w:rPr>
          <w:sz w:val="22"/>
          <w:szCs w:val="22"/>
        </w:rPr>
        <w:t>. Zwaloryzowana wartość umowy zostanie wyliczona w następujący sposób:</w:t>
      </w:r>
    </w:p>
    <w:p w14:paraId="160D6686" w14:textId="77777777" w:rsidR="00063D54" w:rsidRPr="00C40C77" w:rsidRDefault="00063D54" w:rsidP="00063D54">
      <w:pPr>
        <w:pStyle w:val="Akapitzlist"/>
        <w:tabs>
          <w:tab w:val="left" w:pos="6946"/>
        </w:tabs>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063D54" w:rsidRPr="00C40C77" w14:paraId="0D048CE6" w14:textId="77777777" w:rsidTr="00C33716">
        <w:tc>
          <w:tcPr>
            <w:tcW w:w="1800" w:type="dxa"/>
            <w:vAlign w:val="center"/>
          </w:tcPr>
          <w:p w14:paraId="1B22ED3C" w14:textId="77777777" w:rsidR="00063D54" w:rsidRPr="00C40C77" w:rsidRDefault="00063D54" w:rsidP="00C33716">
            <w:pPr>
              <w:pStyle w:val="Akapitzlist"/>
              <w:ind w:left="-261" w:firstLine="261"/>
              <w:jc w:val="center"/>
              <w:rPr>
                <w:b/>
                <w:bCs/>
                <w:sz w:val="22"/>
                <w:szCs w:val="22"/>
              </w:rPr>
            </w:pPr>
            <w:r w:rsidRPr="00C40C77">
              <w:rPr>
                <w:b/>
                <w:bCs/>
                <w:sz w:val="22"/>
                <w:szCs w:val="22"/>
              </w:rPr>
              <w:t>Wartość umowy po waloryzacji</w:t>
            </w:r>
          </w:p>
        </w:tc>
        <w:tc>
          <w:tcPr>
            <w:tcW w:w="342" w:type="dxa"/>
            <w:vAlign w:val="center"/>
          </w:tcPr>
          <w:p w14:paraId="25F3E65F" w14:textId="77777777" w:rsidR="00063D54" w:rsidRPr="00C40C77" w:rsidRDefault="00063D54" w:rsidP="00C33716">
            <w:pPr>
              <w:pStyle w:val="Akapitzlist"/>
              <w:ind w:left="0"/>
              <w:jc w:val="center"/>
              <w:rPr>
                <w:b/>
                <w:bCs/>
                <w:sz w:val="22"/>
                <w:szCs w:val="22"/>
              </w:rPr>
            </w:pPr>
            <w:r w:rsidRPr="00C40C77">
              <w:rPr>
                <w:b/>
                <w:bCs/>
                <w:sz w:val="22"/>
                <w:szCs w:val="22"/>
              </w:rPr>
              <w:t>=</w:t>
            </w:r>
          </w:p>
        </w:tc>
        <w:tc>
          <w:tcPr>
            <w:tcW w:w="1958" w:type="dxa"/>
            <w:vAlign w:val="center"/>
          </w:tcPr>
          <w:p w14:paraId="18D9A09B" w14:textId="77777777" w:rsidR="00063D54" w:rsidRPr="00C40C77" w:rsidRDefault="00063D54" w:rsidP="00C33716">
            <w:pPr>
              <w:pStyle w:val="Akapitzlist"/>
              <w:ind w:left="0"/>
              <w:jc w:val="center"/>
              <w:rPr>
                <w:b/>
                <w:bCs/>
                <w:sz w:val="22"/>
                <w:szCs w:val="22"/>
              </w:rPr>
            </w:pPr>
            <w:r w:rsidRPr="00C40C77">
              <w:rPr>
                <w:b/>
                <w:bCs/>
                <w:sz w:val="22"/>
                <w:szCs w:val="22"/>
              </w:rPr>
              <w:t>Wartość dotychczas zrealizowana</w:t>
            </w:r>
          </w:p>
        </w:tc>
        <w:tc>
          <w:tcPr>
            <w:tcW w:w="342" w:type="dxa"/>
            <w:vAlign w:val="center"/>
          </w:tcPr>
          <w:p w14:paraId="6FF328D5" w14:textId="77777777" w:rsidR="00063D54" w:rsidRPr="00C40C77" w:rsidRDefault="00063D54" w:rsidP="00C33716">
            <w:pPr>
              <w:pStyle w:val="Akapitzlist"/>
              <w:ind w:left="0"/>
              <w:jc w:val="center"/>
              <w:rPr>
                <w:b/>
                <w:bCs/>
                <w:sz w:val="22"/>
                <w:szCs w:val="22"/>
              </w:rPr>
            </w:pPr>
            <w:r w:rsidRPr="00C40C77">
              <w:rPr>
                <w:b/>
                <w:bCs/>
                <w:sz w:val="22"/>
                <w:szCs w:val="22"/>
              </w:rPr>
              <w:t>+</w:t>
            </w:r>
          </w:p>
        </w:tc>
        <w:tc>
          <w:tcPr>
            <w:tcW w:w="1931" w:type="dxa"/>
            <w:vAlign w:val="center"/>
          </w:tcPr>
          <w:p w14:paraId="5E725B01" w14:textId="77777777" w:rsidR="00063D54" w:rsidRPr="00C40C77" w:rsidRDefault="00063D54" w:rsidP="00C33716">
            <w:pPr>
              <w:pStyle w:val="Akapitzlist"/>
              <w:ind w:left="0"/>
              <w:jc w:val="center"/>
              <w:rPr>
                <w:b/>
                <w:bCs/>
                <w:sz w:val="22"/>
                <w:szCs w:val="22"/>
              </w:rPr>
            </w:pPr>
            <w:r w:rsidRPr="00C40C77">
              <w:rPr>
                <w:b/>
                <w:bCs/>
                <w:sz w:val="22"/>
                <w:szCs w:val="22"/>
              </w:rPr>
              <w:t>Wartość pozostała do realizacji</w:t>
            </w:r>
          </w:p>
        </w:tc>
        <w:tc>
          <w:tcPr>
            <w:tcW w:w="326" w:type="dxa"/>
            <w:vAlign w:val="center"/>
          </w:tcPr>
          <w:p w14:paraId="641A174B" w14:textId="77777777" w:rsidR="00063D54" w:rsidRPr="00C40C77" w:rsidRDefault="00063D54" w:rsidP="00C33716">
            <w:pPr>
              <w:pStyle w:val="Akapitzlist"/>
              <w:ind w:left="0"/>
              <w:jc w:val="center"/>
              <w:rPr>
                <w:b/>
                <w:bCs/>
                <w:sz w:val="22"/>
                <w:szCs w:val="22"/>
              </w:rPr>
            </w:pPr>
            <w:r w:rsidRPr="00C40C77">
              <w:rPr>
                <w:b/>
                <w:bCs/>
                <w:sz w:val="22"/>
                <w:szCs w:val="22"/>
              </w:rPr>
              <w:t>x</w:t>
            </w:r>
          </w:p>
        </w:tc>
        <w:tc>
          <w:tcPr>
            <w:tcW w:w="1664" w:type="dxa"/>
            <w:vAlign w:val="center"/>
          </w:tcPr>
          <w:p w14:paraId="57FC8198" w14:textId="77777777" w:rsidR="00063D54" w:rsidRPr="00C40C77" w:rsidRDefault="00063D54" w:rsidP="00C33716">
            <w:pPr>
              <w:pStyle w:val="Akapitzlist"/>
              <w:ind w:left="0"/>
              <w:jc w:val="center"/>
              <w:rPr>
                <w:b/>
                <w:bCs/>
                <w:sz w:val="22"/>
                <w:szCs w:val="22"/>
              </w:rPr>
            </w:pPr>
            <w:r w:rsidRPr="00C40C77">
              <w:rPr>
                <w:b/>
                <w:bCs/>
                <w:sz w:val="22"/>
                <w:szCs w:val="22"/>
              </w:rPr>
              <w:t>Wskaźnik waloryzacyjny</w:t>
            </w:r>
          </w:p>
        </w:tc>
      </w:tr>
    </w:tbl>
    <w:p w14:paraId="029DFD85" w14:textId="77777777" w:rsidR="00063D54" w:rsidRPr="00C40C77" w:rsidRDefault="00063D54" w:rsidP="00063D54">
      <w:pPr>
        <w:pStyle w:val="Akapitzlist"/>
        <w:rPr>
          <w:sz w:val="22"/>
          <w:szCs w:val="22"/>
        </w:rPr>
      </w:pPr>
    </w:p>
    <w:p w14:paraId="02138002" w14:textId="77777777" w:rsidR="00063D54" w:rsidRPr="00C40C77" w:rsidRDefault="00063D54" w:rsidP="00691E54">
      <w:pPr>
        <w:pStyle w:val="Akapitzlist"/>
        <w:numPr>
          <w:ilvl w:val="0"/>
          <w:numId w:val="86"/>
        </w:numPr>
        <w:contextualSpacing/>
        <w:jc w:val="both"/>
        <w:rPr>
          <w:strike/>
          <w:sz w:val="22"/>
          <w:szCs w:val="22"/>
        </w:rPr>
      </w:pPr>
      <w:bookmarkStart w:id="221" w:name="_Hlk121482319"/>
      <w:r w:rsidRPr="00C40C77">
        <w:rPr>
          <w:sz w:val="22"/>
          <w:szCs w:val="22"/>
        </w:rPr>
        <w:t xml:space="preserve">Wykonawca składa wniosek o zmianę wynagrodzenia wraz z dokumentami wskazującymi i udowadniającymi wysokość wpływu ww. okoliczności na koszty wykonania Umowy. Wniosek powinien zostać złożony w okresie obowiązywania umowy. </w:t>
      </w:r>
      <w:r w:rsidRPr="00C40C77">
        <w:rPr>
          <w:color w:val="000000" w:themeColor="text1"/>
          <w:sz w:val="22"/>
          <w:szCs w:val="22"/>
        </w:rPr>
        <w:t xml:space="preserve">Wskazane przez Wykonawcę okoliczności powinny dotyczyć elementów </w:t>
      </w:r>
      <w:proofErr w:type="spellStart"/>
      <w:r w:rsidRPr="00C40C77">
        <w:rPr>
          <w:color w:val="000000" w:themeColor="text1"/>
          <w:sz w:val="22"/>
          <w:szCs w:val="22"/>
        </w:rPr>
        <w:t>kosztotwórczych</w:t>
      </w:r>
      <w:proofErr w:type="spellEnd"/>
      <w:r w:rsidRPr="00C40C77">
        <w:rPr>
          <w:color w:val="000000" w:themeColor="text1"/>
          <w:sz w:val="22"/>
          <w:szCs w:val="22"/>
        </w:rPr>
        <w:t xml:space="preserve"> bezpośrednio powiązanych ze wskaźnikiem, o którym </w:t>
      </w:r>
      <w:r w:rsidRPr="00C40C77">
        <w:rPr>
          <w:color w:val="000000" w:themeColor="text1"/>
          <w:sz w:val="22"/>
          <w:szCs w:val="22"/>
        </w:rPr>
        <w:lastRenderedPageBreak/>
        <w:t xml:space="preserve">mowa powyższym ustępie. </w:t>
      </w:r>
      <w:r w:rsidRPr="00C40C77">
        <w:rPr>
          <w:sz w:val="22"/>
          <w:szCs w:val="22"/>
        </w:rPr>
        <w:t xml:space="preserve">Zamawiający zastrzega sobie prawo do weryfikacji dokumentów oraz żądania przedłożenia dodatkowych dokumentów w tym zakresie. </w:t>
      </w:r>
    </w:p>
    <w:p w14:paraId="4122720B" w14:textId="77777777" w:rsidR="00063D54" w:rsidRPr="00C40C77" w:rsidRDefault="00063D54" w:rsidP="00063D54">
      <w:pPr>
        <w:pStyle w:val="Akapitzlist"/>
        <w:ind w:left="360"/>
        <w:jc w:val="both"/>
        <w:rPr>
          <w:sz w:val="22"/>
          <w:szCs w:val="22"/>
        </w:rPr>
      </w:pPr>
      <w:r w:rsidRPr="00C40C77">
        <w:rPr>
          <w:sz w:val="22"/>
          <w:szCs w:val="22"/>
        </w:rPr>
        <w:t xml:space="preserve">Wynagrodzenie zostanie zmienione jedynie w zakresie, w jakim udokumentowana zostanie zmiana przedmiotowych kosztów po stronie Wykonawcy z zastrzeżeniem </w:t>
      </w:r>
      <w:r w:rsidRPr="00C40C77">
        <w:rPr>
          <w:color w:val="000000" w:themeColor="text1"/>
          <w:sz w:val="22"/>
          <w:szCs w:val="22"/>
        </w:rPr>
        <w:t xml:space="preserve">ust. </w:t>
      </w:r>
      <w:r w:rsidRPr="00C40C77">
        <w:rPr>
          <w:sz w:val="22"/>
          <w:szCs w:val="22"/>
        </w:rPr>
        <w:t xml:space="preserve"> 3 pkt 3)</w:t>
      </w:r>
    </w:p>
    <w:p w14:paraId="617DEC00" w14:textId="77777777" w:rsidR="00063D54" w:rsidRPr="00C40C77" w:rsidRDefault="00063D54" w:rsidP="00063D54">
      <w:pPr>
        <w:pStyle w:val="Akapitzlist"/>
        <w:ind w:left="360"/>
        <w:jc w:val="both"/>
        <w:rPr>
          <w:sz w:val="22"/>
          <w:szCs w:val="22"/>
        </w:rPr>
      </w:pPr>
      <w:r w:rsidRPr="00C40C77">
        <w:rPr>
          <w:sz w:val="22"/>
          <w:szCs w:val="22"/>
        </w:rPr>
        <w:t>W przypadku gdy wykazany i udowodniony wzrost kosztów będzie:</w:t>
      </w:r>
    </w:p>
    <w:p w14:paraId="36D3B6A9" w14:textId="77777777" w:rsidR="00063D54" w:rsidRPr="00C40C77" w:rsidRDefault="00063D54" w:rsidP="00691E54">
      <w:pPr>
        <w:pStyle w:val="Akapitzlist"/>
        <w:numPr>
          <w:ilvl w:val="0"/>
          <w:numId w:val="88"/>
        </w:numPr>
        <w:ind w:left="709" w:hanging="283"/>
        <w:contextualSpacing/>
        <w:jc w:val="both"/>
        <w:rPr>
          <w:sz w:val="22"/>
          <w:szCs w:val="22"/>
        </w:rPr>
      </w:pPr>
      <w:r w:rsidRPr="00C40C77">
        <w:rPr>
          <w:sz w:val="22"/>
          <w:szCs w:val="22"/>
        </w:rPr>
        <w:t xml:space="preserve">niższy niż </w:t>
      </w:r>
      <w:r w:rsidRPr="00C40C77">
        <w:rPr>
          <w:b/>
          <w:bCs/>
          <w:sz w:val="22"/>
          <w:szCs w:val="22"/>
        </w:rPr>
        <w:t xml:space="preserve">wskaźnik waloryzacyjny </w:t>
      </w:r>
      <w:r w:rsidRPr="00C40C77">
        <w:rPr>
          <w:sz w:val="22"/>
          <w:szCs w:val="22"/>
        </w:rPr>
        <w:t>ustalony wg zasad określonych w ust.3 pkt 4), obowiązujące ceny części zamiennych określone w Cenniku części zamiennych zostaną zwaloryzowane o wykazany i udowodniony wzrost kosztów,</w:t>
      </w:r>
      <w:r w:rsidRPr="00C40C77">
        <w:rPr>
          <w:color w:val="000000" w:themeColor="text1"/>
          <w:sz w:val="22"/>
          <w:szCs w:val="22"/>
        </w:rPr>
        <w:t xml:space="preserve"> z zastrzeżeniem ust. 3 pkt 3)</w:t>
      </w:r>
    </w:p>
    <w:p w14:paraId="73133221" w14:textId="77777777" w:rsidR="00063D54" w:rsidRPr="00C40C77" w:rsidRDefault="00063D54" w:rsidP="00691E54">
      <w:pPr>
        <w:pStyle w:val="Akapitzlist"/>
        <w:numPr>
          <w:ilvl w:val="0"/>
          <w:numId w:val="88"/>
        </w:numPr>
        <w:ind w:left="709" w:hanging="283"/>
        <w:contextualSpacing/>
        <w:jc w:val="both"/>
        <w:rPr>
          <w:sz w:val="22"/>
          <w:szCs w:val="22"/>
        </w:rPr>
      </w:pPr>
      <w:r w:rsidRPr="00C40C77">
        <w:rPr>
          <w:color w:val="000000" w:themeColor="text1"/>
          <w:sz w:val="22"/>
          <w:szCs w:val="22"/>
        </w:rPr>
        <w:t xml:space="preserve">wyższy niż </w:t>
      </w:r>
      <w:r w:rsidRPr="00C40C77">
        <w:rPr>
          <w:b/>
          <w:bCs/>
          <w:color w:val="000000" w:themeColor="text1"/>
          <w:sz w:val="22"/>
          <w:szCs w:val="22"/>
        </w:rPr>
        <w:t xml:space="preserve">wskaźnik waloryzacyjny </w:t>
      </w:r>
      <w:r w:rsidRPr="00C40C77">
        <w:rPr>
          <w:color w:val="000000" w:themeColor="text1"/>
          <w:sz w:val="22"/>
          <w:szCs w:val="22"/>
        </w:rPr>
        <w:t xml:space="preserve">ustalony wg zasad określonych w ust. 3 pkt 4), obowiązujące ceny </w:t>
      </w:r>
      <w:r w:rsidRPr="00C40C77">
        <w:rPr>
          <w:sz w:val="22"/>
          <w:szCs w:val="22"/>
        </w:rPr>
        <w:t xml:space="preserve">części zamiennych określone w Cenniku części zamiennych </w:t>
      </w:r>
      <w:r w:rsidRPr="00C40C77">
        <w:rPr>
          <w:color w:val="000000" w:themeColor="text1"/>
          <w:sz w:val="22"/>
          <w:szCs w:val="22"/>
        </w:rPr>
        <w:t>zostaną zwaloryzowane wg zasad określonych w ust.3 pkt 4).</w:t>
      </w:r>
    </w:p>
    <w:p w14:paraId="427719CB" w14:textId="77777777" w:rsidR="00063D54" w:rsidRPr="00C40C77" w:rsidRDefault="00063D54" w:rsidP="00691E54">
      <w:pPr>
        <w:pStyle w:val="Akapitzlist"/>
        <w:numPr>
          <w:ilvl w:val="0"/>
          <w:numId w:val="86"/>
        </w:numPr>
        <w:contextualSpacing/>
        <w:jc w:val="both"/>
        <w:rPr>
          <w:sz w:val="22"/>
          <w:szCs w:val="22"/>
        </w:rPr>
      </w:pPr>
      <w:r w:rsidRPr="00C40C77">
        <w:rPr>
          <w:sz w:val="22"/>
          <w:szCs w:val="22"/>
        </w:rPr>
        <w:t>Za okres zwłoki w wykonaniu umowy, waloryzacja opisana powyżej nie przysługuje.</w:t>
      </w:r>
    </w:p>
    <w:p w14:paraId="6E2559AF" w14:textId="77777777" w:rsidR="00063D54" w:rsidRPr="00C40C77" w:rsidRDefault="00063D54" w:rsidP="00691E54">
      <w:pPr>
        <w:pStyle w:val="Akapitzlist"/>
        <w:numPr>
          <w:ilvl w:val="0"/>
          <w:numId w:val="86"/>
        </w:numPr>
        <w:contextualSpacing/>
        <w:jc w:val="both"/>
        <w:rPr>
          <w:sz w:val="22"/>
          <w:szCs w:val="22"/>
        </w:rPr>
      </w:pPr>
      <w:r w:rsidRPr="00C40C77">
        <w:rPr>
          <w:sz w:val="22"/>
          <w:szCs w:val="22"/>
        </w:rPr>
        <w:t xml:space="preserve">Wykonawca jest zobowiązany uwzględnić zasady waloryzacji określone powyżej w umowach </w:t>
      </w:r>
      <w:r w:rsidRPr="00C40C77">
        <w:rPr>
          <w:sz w:val="22"/>
          <w:szCs w:val="22"/>
        </w:rPr>
        <w:br/>
        <w:t>z Podwykonawcami.</w:t>
      </w:r>
      <w:bookmarkEnd w:id="221"/>
    </w:p>
    <w:p w14:paraId="7E762023" w14:textId="77777777" w:rsidR="00063D54" w:rsidRPr="00C40C77" w:rsidRDefault="00063D54" w:rsidP="0047703D">
      <w:pPr>
        <w:keepNext/>
        <w:tabs>
          <w:tab w:val="left" w:pos="720"/>
        </w:tabs>
        <w:snapToGrid w:val="0"/>
        <w:jc w:val="center"/>
        <w:outlineLvl w:val="1"/>
        <w:rPr>
          <w:b/>
          <w:bCs/>
          <w:sz w:val="22"/>
          <w:szCs w:val="22"/>
        </w:rPr>
      </w:pPr>
    </w:p>
    <w:p w14:paraId="24C95F84" w14:textId="77777777" w:rsidR="00FE48F8" w:rsidRPr="00C40C77" w:rsidRDefault="00FE48F8" w:rsidP="0060297A">
      <w:pPr>
        <w:spacing w:line="276" w:lineRule="auto"/>
        <w:jc w:val="both"/>
        <w:rPr>
          <w:sz w:val="22"/>
          <w:szCs w:val="22"/>
        </w:rPr>
      </w:pPr>
    </w:p>
    <w:p w14:paraId="07B07BAE" w14:textId="33B1D47D" w:rsidR="00BD512E" w:rsidRPr="00C40C77" w:rsidRDefault="00BD512E" w:rsidP="001619F6">
      <w:pPr>
        <w:keepNext/>
        <w:tabs>
          <w:tab w:val="left" w:pos="720"/>
        </w:tabs>
        <w:snapToGrid w:val="0"/>
        <w:jc w:val="center"/>
        <w:outlineLvl w:val="1"/>
        <w:rPr>
          <w:b/>
          <w:bCs/>
          <w:sz w:val="22"/>
          <w:szCs w:val="22"/>
        </w:rPr>
      </w:pPr>
      <w:bookmarkStart w:id="222" w:name="_Toc218752668"/>
      <w:bookmarkEnd w:id="216"/>
      <w:r w:rsidRPr="00C40C77">
        <w:rPr>
          <w:b/>
          <w:bCs/>
          <w:sz w:val="22"/>
          <w:szCs w:val="22"/>
        </w:rPr>
        <w:t>§</w:t>
      </w:r>
      <w:r w:rsidR="002F32F0" w:rsidRPr="00C40C77">
        <w:rPr>
          <w:b/>
          <w:bCs/>
          <w:sz w:val="22"/>
          <w:szCs w:val="22"/>
        </w:rPr>
        <w:t xml:space="preserve">20 </w:t>
      </w:r>
      <w:r w:rsidRPr="00C40C77">
        <w:rPr>
          <w:b/>
          <w:bCs/>
          <w:sz w:val="22"/>
          <w:szCs w:val="22"/>
        </w:rPr>
        <w:t>Postanowienia końcowe</w:t>
      </w:r>
      <w:bookmarkEnd w:id="222"/>
    </w:p>
    <w:p w14:paraId="74E5F7A6" w14:textId="77777777" w:rsidR="0086135C" w:rsidRPr="00C40C77" w:rsidRDefault="0086135C" w:rsidP="00691E54">
      <w:pPr>
        <w:numPr>
          <w:ilvl w:val="0"/>
          <w:numId w:val="37"/>
        </w:numPr>
        <w:spacing w:line="259" w:lineRule="auto"/>
        <w:ind w:left="357" w:hanging="357"/>
        <w:jc w:val="both"/>
        <w:rPr>
          <w:sz w:val="22"/>
          <w:szCs w:val="22"/>
        </w:rPr>
      </w:pPr>
      <w:r w:rsidRPr="00C40C7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55A8DCC" w14:textId="77777777" w:rsidR="0086135C" w:rsidRPr="00C40C77" w:rsidRDefault="0086135C" w:rsidP="00691E54">
      <w:pPr>
        <w:numPr>
          <w:ilvl w:val="0"/>
          <w:numId w:val="37"/>
        </w:numPr>
        <w:spacing w:line="259" w:lineRule="auto"/>
        <w:ind w:left="357" w:hanging="357"/>
        <w:jc w:val="both"/>
        <w:rPr>
          <w:sz w:val="22"/>
          <w:szCs w:val="22"/>
        </w:rPr>
      </w:pPr>
      <w:r w:rsidRPr="00C40C77">
        <w:rPr>
          <w:sz w:val="22"/>
          <w:szCs w:val="22"/>
        </w:rPr>
        <w:t>Wszelkie spory powstałe pomiędzy Stronami na tle wykładni lub realizacji Umowy rozstrzygane będą przez sąd powszechny właściwy dla siedziby Zamawiającego.</w:t>
      </w:r>
    </w:p>
    <w:p w14:paraId="6DFE9390" w14:textId="77777777" w:rsidR="0086135C" w:rsidRPr="00C40C77" w:rsidRDefault="0086135C" w:rsidP="00691E54">
      <w:pPr>
        <w:numPr>
          <w:ilvl w:val="0"/>
          <w:numId w:val="37"/>
        </w:numPr>
        <w:ind w:left="357" w:hanging="357"/>
        <w:jc w:val="both"/>
        <w:rPr>
          <w:sz w:val="22"/>
          <w:szCs w:val="22"/>
        </w:rPr>
      </w:pPr>
      <w:r w:rsidRPr="00C40C77">
        <w:rPr>
          <w:sz w:val="22"/>
          <w:szCs w:val="22"/>
        </w:rPr>
        <w:t xml:space="preserve">Wszelkie zmiany i uzupełnienia Umowy wymagają dla swej ważności formy pisemnej w postaci aneksu do Umowy. </w:t>
      </w:r>
    </w:p>
    <w:p w14:paraId="748ECE54" w14:textId="77777777" w:rsidR="000C31E8" w:rsidRPr="00C40C77" w:rsidRDefault="000C31E8" w:rsidP="000C31E8">
      <w:pPr>
        <w:rPr>
          <w:sz w:val="22"/>
          <w:szCs w:val="22"/>
        </w:rPr>
      </w:pPr>
    </w:p>
    <w:p w14:paraId="6439F925" w14:textId="77777777" w:rsidR="0086135C" w:rsidRPr="00C40C77" w:rsidRDefault="0086135C" w:rsidP="000C31E8">
      <w:pPr>
        <w:rPr>
          <w:sz w:val="22"/>
          <w:szCs w:val="22"/>
        </w:rPr>
      </w:pPr>
    </w:p>
    <w:p w14:paraId="49163CE7" w14:textId="730955C6" w:rsidR="00E66FA0" w:rsidRPr="00C40C77" w:rsidRDefault="0081261A" w:rsidP="00EF362C">
      <w:pPr>
        <w:ind w:left="357" w:hanging="357"/>
        <w:jc w:val="both"/>
        <w:rPr>
          <w:i/>
          <w:sz w:val="22"/>
          <w:szCs w:val="22"/>
          <w:u w:val="single"/>
        </w:rPr>
      </w:pPr>
      <w:r w:rsidRPr="00C40C77">
        <w:rPr>
          <w:i/>
          <w:sz w:val="22"/>
          <w:szCs w:val="22"/>
          <w:u w:val="single"/>
        </w:rPr>
        <w:t>Z</w:t>
      </w:r>
      <w:r w:rsidR="00E66FA0" w:rsidRPr="00C40C77">
        <w:rPr>
          <w:i/>
          <w:sz w:val="22"/>
          <w:szCs w:val="22"/>
          <w:u w:val="single"/>
        </w:rPr>
        <w:t xml:space="preserve">ałączniki do </w:t>
      </w:r>
      <w:r w:rsidR="00FE48F8" w:rsidRPr="00C40C77">
        <w:rPr>
          <w:i/>
          <w:sz w:val="22"/>
          <w:szCs w:val="22"/>
          <w:u w:val="single"/>
        </w:rPr>
        <w:t>U</w:t>
      </w:r>
      <w:r w:rsidR="00E66FA0" w:rsidRPr="00C40C77">
        <w:rPr>
          <w:i/>
          <w:sz w:val="22"/>
          <w:szCs w:val="22"/>
          <w:u w:val="single"/>
        </w:rPr>
        <w:t>mowy:</w:t>
      </w:r>
    </w:p>
    <w:p w14:paraId="51DC8DF5" w14:textId="2CBB99F4" w:rsidR="008B0F6A" w:rsidRPr="00C40C77" w:rsidRDefault="008B0F6A" w:rsidP="00EF362C">
      <w:pPr>
        <w:numPr>
          <w:ilvl w:val="0"/>
          <w:numId w:val="13"/>
        </w:numPr>
        <w:tabs>
          <w:tab w:val="clear" w:pos="2880"/>
          <w:tab w:val="num" w:pos="1620"/>
        </w:tabs>
        <w:ind w:hanging="1440"/>
        <w:jc w:val="both"/>
        <w:rPr>
          <w:i/>
          <w:sz w:val="22"/>
          <w:szCs w:val="22"/>
        </w:rPr>
      </w:pPr>
      <w:r w:rsidRPr="00C40C77">
        <w:rPr>
          <w:i/>
          <w:sz w:val="22"/>
          <w:szCs w:val="22"/>
        </w:rPr>
        <w:t xml:space="preserve">Szczegółowy </w:t>
      </w:r>
      <w:r w:rsidR="00B41BF7" w:rsidRPr="00C40C77">
        <w:rPr>
          <w:i/>
          <w:sz w:val="22"/>
          <w:szCs w:val="22"/>
        </w:rPr>
        <w:t>opis przedmiotu</w:t>
      </w:r>
      <w:r w:rsidRPr="00C40C77">
        <w:rPr>
          <w:i/>
          <w:sz w:val="22"/>
          <w:szCs w:val="22"/>
        </w:rPr>
        <w:t xml:space="preserve"> zamówienia </w:t>
      </w:r>
      <w:r w:rsidR="009A01CF">
        <w:rPr>
          <w:i/>
          <w:sz w:val="22"/>
          <w:szCs w:val="22"/>
        </w:rPr>
        <w:t>wraz z cennikiem.</w:t>
      </w:r>
    </w:p>
    <w:p w14:paraId="55F464C0" w14:textId="7FA41AF4" w:rsidR="00AF07A5" w:rsidRPr="00C40C77" w:rsidRDefault="00AF07A5" w:rsidP="00EF362C">
      <w:pPr>
        <w:numPr>
          <w:ilvl w:val="0"/>
          <w:numId w:val="13"/>
        </w:numPr>
        <w:tabs>
          <w:tab w:val="clear" w:pos="2880"/>
          <w:tab w:val="num" w:pos="1620"/>
        </w:tabs>
        <w:ind w:hanging="1440"/>
        <w:jc w:val="both"/>
        <w:rPr>
          <w:i/>
          <w:sz w:val="22"/>
          <w:szCs w:val="22"/>
        </w:rPr>
      </w:pPr>
      <w:r w:rsidRPr="00C40C77">
        <w:rPr>
          <w:i/>
          <w:sz w:val="22"/>
          <w:szCs w:val="22"/>
        </w:rPr>
        <w:t xml:space="preserve">Oświadczenie o statusie </w:t>
      </w:r>
      <w:r w:rsidR="00876071" w:rsidRPr="00C40C77">
        <w:rPr>
          <w:i/>
          <w:sz w:val="22"/>
          <w:szCs w:val="22"/>
        </w:rPr>
        <w:t>Wykonawcy</w:t>
      </w:r>
    </w:p>
    <w:p w14:paraId="3E9F2385" w14:textId="248830BF" w:rsidR="00721CD5" w:rsidRPr="00C40C77" w:rsidRDefault="00721CD5" w:rsidP="00EF362C">
      <w:pPr>
        <w:numPr>
          <w:ilvl w:val="0"/>
          <w:numId w:val="13"/>
        </w:numPr>
        <w:tabs>
          <w:tab w:val="clear" w:pos="2880"/>
          <w:tab w:val="num" w:pos="1620"/>
        </w:tabs>
        <w:ind w:hanging="1440"/>
        <w:jc w:val="both"/>
        <w:rPr>
          <w:i/>
          <w:sz w:val="22"/>
          <w:szCs w:val="22"/>
        </w:rPr>
      </w:pPr>
      <w:r w:rsidRPr="00C40C77">
        <w:rPr>
          <w:i/>
          <w:sz w:val="22"/>
          <w:szCs w:val="22"/>
        </w:rPr>
        <w:t>Ochrona danych osobowych</w:t>
      </w:r>
    </w:p>
    <w:p w14:paraId="1E78F4B2" w14:textId="518B8B16" w:rsidR="00FF6998" w:rsidRPr="00C40C77" w:rsidRDefault="00FF6998" w:rsidP="00EF362C">
      <w:pPr>
        <w:numPr>
          <w:ilvl w:val="0"/>
          <w:numId w:val="13"/>
        </w:numPr>
        <w:tabs>
          <w:tab w:val="clear" w:pos="2880"/>
          <w:tab w:val="num" w:pos="1620"/>
        </w:tabs>
        <w:ind w:hanging="1440"/>
        <w:jc w:val="both"/>
        <w:rPr>
          <w:i/>
          <w:sz w:val="22"/>
          <w:szCs w:val="22"/>
        </w:rPr>
      </w:pPr>
      <w:r w:rsidRPr="00C40C77">
        <w:rPr>
          <w:i/>
          <w:sz w:val="22"/>
          <w:szCs w:val="22"/>
        </w:rPr>
        <w:t>KSEF</w:t>
      </w:r>
    </w:p>
    <w:p w14:paraId="311090FA" w14:textId="77777777" w:rsidR="006F44EB" w:rsidRPr="00C40C77" w:rsidRDefault="006F44EB" w:rsidP="00D976EF">
      <w:pPr>
        <w:jc w:val="center"/>
        <w:rPr>
          <w:i/>
          <w:sz w:val="22"/>
          <w:szCs w:val="22"/>
        </w:rPr>
      </w:pPr>
      <w:bookmarkStart w:id="223" w:name="_Hlk108944975"/>
    </w:p>
    <w:bookmarkEnd w:id="223"/>
    <w:p w14:paraId="1C100AB8" w14:textId="541E81F4" w:rsidR="00AF07A5" w:rsidRPr="00C40C77" w:rsidRDefault="00AF07A5">
      <w:pPr>
        <w:rPr>
          <w:sz w:val="22"/>
          <w:szCs w:val="22"/>
        </w:rPr>
      </w:pPr>
    </w:p>
    <w:p w14:paraId="2C35CE5A" w14:textId="1F17E705" w:rsidR="0086135C" w:rsidRPr="00C40C77" w:rsidRDefault="0086135C">
      <w:pPr>
        <w:rPr>
          <w:b/>
          <w:bCs/>
          <w:sz w:val="22"/>
          <w:szCs w:val="22"/>
        </w:rPr>
      </w:pPr>
      <w:bookmarkStart w:id="224" w:name="_Hlk67832211"/>
      <w:bookmarkStart w:id="225" w:name="_Hlk108349559"/>
      <w:r w:rsidRPr="00C40C77">
        <w:rPr>
          <w:b/>
          <w:bCs/>
          <w:sz w:val="22"/>
          <w:szCs w:val="22"/>
        </w:rPr>
        <w:br w:type="page"/>
      </w:r>
    </w:p>
    <w:p w14:paraId="730677D7" w14:textId="77777777" w:rsidR="00FE48F8" w:rsidRPr="00C40C77" w:rsidRDefault="00FE48F8" w:rsidP="00375C8D">
      <w:pPr>
        <w:spacing w:before="120"/>
        <w:rPr>
          <w:b/>
          <w:bCs/>
          <w:sz w:val="22"/>
          <w:szCs w:val="22"/>
        </w:rPr>
      </w:pPr>
    </w:p>
    <w:p w14:paraId="0DE84D03" w14:textId="77777777" w:rsidR="00FE48F8" w:rsidRPr="00C40C77" w:rsidRDefault="00FE48F8" w:rsidP="00FE48F8">
      <w:pPr>
        <w:spacing w:before="120"/>
        <w:jc w:val="right"/>
        <w:rPr>
          <w:b/>
          <w:bCs/>
          <w:sz w:val="22"/>
          <w:szCs w:val="22"/>
        </w:rPr>
      </w:pPr>
      <w:bookmarkStart w:id="226" w:name="_Hlk67826939"/>
      <w:r w:rsidRPr="00C40C77">
        <w:rPr>
          <w:b/>
          <w:bCs/>
          <w:sz w:val="22"/>
          <w:szCs w:val="22"/>
        </w:rPr>
        <w:t xml:space="preserve">Załącznik nr 1 do Umowy </w:t>
      </w:r>
    </w:p>
    <w:bookmarkEnd w:id="226"/>
    <w:p w14:paraId="23DF30E0" w14:textId="77777777" w:rsidR="00FE48F8" w:rsidRPr="00C40C77" w:rsidRDefault="00FE48F8" w:rsidP="00FE48F8">
      <w:pPr>
        <w:jc w:val="both"/>
        <w:rPr>
          <w:b/>
          <w:bCs/>
          <w:color w:val="000000" w:themeColor="text1"/>
          <w:sz w:val="22"/>
          <w:szCs w:val="22"/>
        </w:rPr>
      </w:pPr>
    </w:p>
    <w:p w14:paraId="4462D179" w14:textId="77777777" w:rsidR="00FE48F8" w:rsidRPr="00C40C77" w:rsidRDefault="00FE48F8" w:rsidP="00FE48F8">
      <w:pPr>
        <w:jc w:val="both"/>
        <w:rPr>
          <w:b/>
          <w:bCs/>
          <w:color w:val="000000" w:themeColor="text1"/>
          <w:sz w:val="22"/>
          <w:szCs w:val="22"/>
        </w:rPr>
      </w:pPr>
    </w:p>
    <w:p w14:paraId="1E0AEF78" w14:textId="77777777" w:rsidR="00FE48F8" w:rsidRPr="00C40C77" w:rsidRDefault="00FE48F8" w:rsidP="00FE48F8">
      <w:pPr>
        <w:jc w:val="center"/>
        <w:rPr>
          <w:b/>
          <w:bCs/>
          <w:color w:val="000000" w:themeColor="text1"/>
          <w:sz w:val="22"/>
          <w:szCs w:val="22"/>
        </w:rPr>
      </w:pPr>
      <w:r w:rsidRPr="00C40C77">
        <w:rPr>
          <w:b/>
          <w:bCs/>
          <w:color w:val="000000" w:themeColor="text1"/>
          <w:sz w:val="22"/>
          <w:szCs w:val="22"/>
        </w:rPr>
        <w:t xml:space="preserve">Szczegółowy Opis Przedmiotu Zamówienia </w:t>
      </w:r>
    </w:p>
    <w:p w14:paraId="24918046" w14:textId="17DAA5C4" w:rsidR="00FE48F8" w:rsidRPr="00C40C77" w:rsidRDefault="00FE48F8" w:rsidP="00FE48F8">
      <w:pPr>
        <w:jc w:val="center"/>
        <w:rPr>
          <w:b/>
          <w:bCs/>
          <w:i/>
          <w:iCs/>
          <w:color w:val="FF0000"/>
          <w:sz w:val="22"/>
          <w:szCs w:val="22"/>
        </w:rPr>
      </w:pPr>
      <w:r w:rsidRPr="00C40C77">
        <w:rPr>
          <w:b/>
          <w:bCs/>
          <w:color w:val="000000" w:themeColor="text1"/>
          <w:sz w:val="22"/>
          <w:szCs w:val="22"/>
        </w:rPr>
        <w:br/>
      </w:r>
      <w:r w:rsidRPr="00C40C77">
        <w:rPr>
          <w:b/>
          <w:bCs/>
          <w:i/>
          <w:iCs/>
          <w:color w:val="FF0000"/>
          <w:sz w:val="22"/>
          <w:szCs w:val="22"/>
        </w:rPr>
        <w:t xml:space="preserve">(zgodny z  Załącznikiem nr 1 </w:t>
      </w:r>
      <w:r w:rsidR="009A01CF">
        <w:rPr>
          <w:b/>
          <w:bCs/>
          <w:i/>
          <w:iCs/>
          <w:color w:val="FF0000"/>
          <w:sz w:val="22"/>
          <w:szCs w:val="22"/>
        </w:rPr>
        <w:t xml:space="preserve">i nr 1A </w:t>
      </w:r>
      <w:r w:rsidRPr="00C40C77">
        <w:rPr>
          <w:b/>
          <w:bCs/>
          <w:i/>
          <w:iCs/>
          <w:color w:val="FF0000"/>
          <w:sz w:val="22"/>
          <w:szCs w:val="22"/>
        </w:rPr>
        <w:t>do SWZ</w:t>
      </w:r>
      <w:bookmarkStart w:id="227" w:name="_Hlk147849015"/>
      <w:r w:rsidRPr="00C40C77">
        <w:rPr>
          <w:b/>
          <w:bCs/>
          <w:i/>
          <w:iCs/>
          <w:color w:val="FF0000"/>
          <w:sz w:val="22"/>
          <w:szCs w:val="22"/>
        </w:rPr>
        <w:t>)</w:t>
      </w:r>
    </w:p>
    <w:bookmarkEnd w:id="227"/>
    <w:p w14:paraId="7D0D9DF9" w14:textId="77777777" w:rsidR="00FE48F8" w:rsidRPr="00C40C77" w:rsidRDefault="00FE48F8" w:rsidP="004A1FC2">
      <w:pPr>
        <w:spacing w:before="120"/>
        <w:jc w:val="right"/>
        <w:rPr>
          <w:b/>
          <w:bCs/>
          <w:sz w:val="22"/>
          <w:szCs w:val="22"/>
        </w:rPr>
      </w:pPr>
    </w:p>
    <w:p w14:paraId="545974F8" w14:textId="77777777" w:rsidR="00FE48F8" w:rsidRPr="00C40C77" w:rsidRDefault="00FE48F8" w:rsidP="004A1FC2">
      <w:pPr>
        <w:spacing w:before="120"/>
        <w:jc w:val="right"/>
        <w:rPr>
          <w:b/>
          <w:bCs/>
          <w:sz w:val="22"/>
          <w:szCs w:val="22"/>
        </w:rPr>
      </w:pPr>
    </w:p>
    <w:p w14:paraId="38F2F5E7" w14:textId="46695983" w:rsidR="00FE48F8" w:rsidRPr="00C40C77" w:rsidRDefault="00FE48F8">
      <w:pPr>
        <w:rPr>
          <w:b/>
          <w:bCs/>
          <w:sz w:val="22"/>
          <w:szCs w:val="22"/>
        </w:rPr>
      </w:pPr>
      <w:r w:rsidRPr="00C40C77">
        <w:rPr>
          <w:b/>
          <w:bCs/>
          <w:sz w:val="22"/>
          <w:szCs w:val="22"/>
        </w:rPr>
        <w:br w:type="page"/>
      </w:r>
    </w:p>
    <w:p w14:paraId="2D5659A6" w14:textId="77777777" w:rsidR="00FE48F8" w:rsidRPr="00C40C77" w:rsidRDefault="00FE48F8" w:rsidP="004A1FC2">
      <w:pPr>
        <w:spacing w:before="120"/>
        <w:jc w:val="right"/>
        <w:rPr>
          <w:b/>
          <w:bCs/>
          <w:sz w:val="22"/>
          <w:szCs w:val="22"/>
        </w:rPr>
      </w:pPr>
    </w:p>
    <w:p w14:paraId="3378AA84" w14:textId="7C555C53" w:rsidR="004A1FC2" w:rsidRPr="00C40C77" w:rsidRDefault="004A1FC2" w:rsidP="00FF6998">
      <w:pPr>
        <w:tabs>
          <w:tab w:val="left" w:pos="7088"/>
        </w:tabs>
        <w:spacing w:before="120"/>
        <w:jc w:val="right"/>
        <w:rPr>
          <w:b/>
          <w:bCs/>
          <w:sz w:val="22"/>
          <w:szCs w:val="22"/>
        </w:rPr>
      </w:pPr>
      <w:r w:rsidRPr="00C40C77">
        <w:rPr>
          <w:b/>
          <w:bCs/>
          <w:sz w:val="22"/>
          <w:szCs w:val="22"/>
        </w:rPr>
        <w:t xml:space="preserve">Załącznik nr </w:t>
      </w:r>
      <w:r w:rsidR="009A01CF">
        <w:rPr>
          <w:b/>
          <w:bCs/>
          <w:sz w:val="22"/>
          <w:szCs w:val="22"/>
        </w:rPr>
        <w:t>2</w:t>
      </w:r>
      <w:r w:rsidRPr="00C40C77">
        <w:rPr>
          <w:b/>
          <w:bCs/>
          <w:sz w:val="22"/>
          <w:szCs w:val="22"/>
        </w:rPr>
        <w:t xml:space="preserve"> do Umowy </w:t>
      </w:r>
    </w:p>
    <w:p w14:paraId="37324D51" w14:textId="77777777" w:rsidR="004A1FC2" w:rsidRPr="00C40C77" w:rsidRDefault="004A1FC2" w:rsidP="004A1FC2">
      <w:pPr>
        <w:spacing w:before="120"/>
        <w:jc w:val="both"/>
        <w:rPr>
          <w:bCs/>
          <w:sz w:val="22"/>
          <w:szCs w:val="22"/>
          <w:highlight w:val="yellow"/>
        </w:rPr>
      </w:pPr>
    </w:p>
    <w:bookmarkEnd w:id="224"/>
    <w:bookmarkEnd w:id="225"/>
    <w:p w14:paraId="10E75678" w14:textId="77777777" w:rsidR="00FE48F8" w:rsidRPr="00C40C77" w:rsidRDefault="00FE48F8" w:rsidP="00FE48F8">
      <w:pPr>
        <w:spacing w:before="120"/>
        <w:jc w:val="center"/>
        <w:rPr>
          <w:b/>
          <w:bCs/>
          <w:sz w:val="22"/>
          <w:szCs w:val="22"/>
        </w:rPr>
      </w:pPr>
      <w:r w:rsidRPr="00C40C77">
        <w:rPr>
          <w:b/>
          <w:bCs/>
          <w:sz w:val="22"/>
          <w:szCs w:val="22"/>
        </w:rPr>
        <w:t xml:space="preserve">OŚWIADCZENIE </w:t>
      </w:r>
      <w:r w:rsidRPr="00C40C77">
        <w:rPr>
          <w:b/>
          <w:sz w:val="22"/>
          <w:szCs w:val="22"/>
        </w:rPr>
        <w:t xml:space="preserve">O POSIADANIU STATUSU </w:t>
      </w:r>
      <w:r w:rsidRPr="00C40C77">
        <w:rPr>
          <w:b/>
          <w:sz w:val="22"/>
          <w:szCs w:val="22"/>
        </w:rPr>
        <w:br/>
        <w:t>MIKROPRZEDSIĘBIORCY, MAŁEGO PRZEDSIĘBIORCY, ŚREDNIEGO PRZEDSIĘBIORCY, DUŻEGO PRZEDSIĘBIORCY</w:t>
      </w:r>
    </w:p>
    <w:p w14:paraId="15ECFE02" w14:textId="77777777" w:rsidR="00FE48F8" w:rsidRPr="00C40C77" w:rsidRDefault="00FE48F8" w:rsidP="00FE48F8">
      <w:pPr>
        <w:spacing w:before="120"/>
        <w:jc w:val="both"/>
        <w:rPr>
          <w:b/>
          <w:color w:val="0070C0"/>
          <w:sz w:val="22"/>
          <w:szCs w:val="22"/>
        </w:rPr>
      </w:pPr>
    </w:p>
    <w:p w14:paraId="3FD93FFC" w14:textId="77777777" w:rsidR="00FE48F8" w:rsidRPr="00C40C77" w:rsidRDefault="00FE48F8" w:rsidP="00FE48F8">
      <w:pPr>
        <w:spacing w:before="120"/>
        <w:jc w:val="both"/>
        <w:rPr>
          <w:b/>
          <w:color w:val="0070C0"/>
          <w:sz w:val="22"/>
          <w:szCs w:val="22"/>
        </w:rPr>
      </w:pPr>
    </w:p>
    <w:p w14:paraId="0C78754D" w14:textId="77777777" w:rsidR="00FE48F8" w:rsidRPr="00C40C77" w:rsidRDefault="00FE48F8" w:rsidP="00FE48F8">
      <w:pPr>
        <w:spacing w:before="120"/>
        <w:jc w:val="both"/>
        <w:rPr>
          <w:bCs/>
          <w:sz w:val="22"/>
          <w:szCs w:val="22"/>
        </w:rPr>
      </w:pPr>
      <w:r w:rsidRPr="00C40C77">
        <w:rPr>
          <w:bCs/>
          <w:sz w:val="22"/>
          <w:szCs w:val="22"/>
        </w:rPr>
        <w:t>Nazwa Wykonawcy:</w:t>
      </w:r>
    </w:p>
    <w:p w14:paraId="0438BAC8" w14:textId="77777777" w:rsidR="00FE48F8" w:rsidRPr="00C40C77" w:rsidRDefault="00FE48F8" w:rsidP="00FE48F8">
      <w:pPr>
        <w:spacing w:before="120"/>
        <w:jc w:val="both"/>
        <w:rPr>
          <w:bCs/>
          <w:sz w:val="22"/>
          <w:szCs w:val="22"/>
        </w:rPr>
      </w:pPr>
      <w:r w:rsidRPr="00C40C77">
        <w:rPr>
          <w:bCs/>
          <w:sz w:val="22"/>
          <w:szCs w:val="22"/>
        </w:rPr>
        <w:t>……………………………………………………………………….……</w:t>
      </w:r>
    </w:p>
    <w:p w14:paraId="0F6239CA" w14:textId="77777777" w:rsidR="00FE48F8" w:rsidRPr="00C40C77" w:rsidRDefault="00FE48F8" w:rsidP="00FE48F8">
      <w:pPr>
        <w:spacing w:before="120"/>
        <w:jc w:val="both"/>
        <w:rPr>
          <w:b/>
          <w:color w:val="0070C0"/>
          <w:sz w:val="22"/>
          <w:szCs w:val="22"/>
          <w:highlight w:val="yellow"/>
        </w:rPr>
      </w:pPr>
    </w:p>
    <w:p w14:paraId="464FB786" w14:textId="77777777" w:rsidR="00FE48F8" w:rsidRPr="00C40C77" w:rsidRDefault="00FE48F8" w:rsidP="00FE48F8">
      <w:pPr>
        <w:spacing w:before="120" w:line="312" w:lineRule="auto"/>
        <w:jc w:val="both"/>
        <w:rPr>
          <w:sz w:val="22"/>
          <w:szCs w:val="22"/>
        </w:rPr>
      </w:pPr>
      <w:r w:rsidRPr="00C40C77">
        <w:rPr>
          <w:iCs/>
          <w:sz w:val="22"/>
          <w:szCs w:val="22"/>
        </w:rPr>
        <w:t xml:space="preserve">Wykonawca oświadcza, że </w:t>
      </w:r>
      <w:r w:rsidRPr="00C40C77">
        <w:rPr>
          <w:b/>
          <w:bCs/>
          <w:i/>
          <w:sz w:val="22"/>
          <w:szCs w:val="22"/>
        </w:rPr>
        <w:t>spełnia warunki / nie spełnia warunków</w:t>
      </w:r>
      <w:r w:rsidRPr="00C40C77">
        <w:rPr>
          <w:iCs/>
          <w:sz w:val="22"/>
          <w:szCs w:val="22"/>
        </w:rPr>
        <w:t xml:space="preserve"> * do zakwalifikowania go do kategorii mikroprzedsiębiorstw oraz małych i średnich przedsiębiorstw określonych </w:t>
      </w:r>
      <w:r w:rsidRPr="00C40C77">
        <w:rPr>
          <w:iCs/>
          <w:sz w:val="22"/>
          <w:szCs w:val="22"/>
        </w:rPr>
        <w:br/>
        <w:t xml:space="preserve">w Załączniku 1 do Rozporządzenia Komisji (UE) nr 651/2014 z dnia 17 czerwca 2014 roku uznającego niektóre rodzaje pomocy za zgodne z rynkiem wewnętrznym w zastosowaniu </w:t>
      </w:r>
      <w:r w:rsidRPr="00C40C77">
        <w:rPr>
          <w:iCs/>
          <w:sz w:val="22"/>
          <w:szCs w:val="22"/>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B4071E8" w14:textId="77777777" w:rsidR="00FE48F8" w:rsidRPr="00C40C77" w:rsidRDefault="00FE48F8" w:rsidP="00FE48F8">
      <w:pPr>
        <w:spacing w:before="120"/>
        <w:jc w:val="both"/>
        <w:rPr>
          <w:iCs/>
          <w:sz w:val="22"/>
          <w:szCs w:val="22"/>
          <w:highlight w:val="yellow"/>
        </w:rPr>
      </w:pPr>
    </w:p>
    <w:p w14:paraId="725ED680" w14:textId="77777777" w:rsidR="00FE48F8" w:rsidRPr="00C40C77" w:rsidRDefault="00FE48F8" w:rsidP="00FE48F8">
      <w:pPr>
        <w:spacing w:before="120"/>
        <w:jc w:val="both"/>
        <w:rPr>
          <w:iCs/>
          <w:sz w:val="22"/>
          <w:szCs w:val="22"/>
          <w:highlight w:val="yellow"/>
        </w:rPr>
      </w:pPr>
    </w:p>
    <w:p w14:paraId="3B57EB34" w14:textId="77777777" w:rsidR="00FE48F8" w:rsidRPr="00C40C77" w:rsidRDefault="00FE48F8" w:rsidP="00FE48F8">
      <w:pPr>
        <w:spacing w:before="120"/>
        <w:jc w:val="both"/>
        <w:rPr>
          <w:iCs/>
          <w:sz w:val="22"/>
          <w:szCs w:val="22"/>
          <w:highlight w:val="yellow"/>
        </w:rPr>
      </w:pPr>
    </w:p>
    <w:p w14:paraId="36E709BA" w14:textId="77777777" w:rsidR="00FE48F8" w:rsidRPr="00C40C77" w:rsidRDefault="00FE48F8" w:rsidP="00FE48F8">
      <w:pPr>
        <w:spacing w:before="120"/>
        <w:jc w:val="both"/>
        <w:rPr>
          <w:iCs/>
          <w:strike/>
          <w:sz w:val="22"/>
          <w:szCs w:val="22"/>
          <w:highlight w:val="yellow"/>
        </w:rPr>
      </w:pPr>
    </w:p>
    <w:p w14:paraId="586CE442" w14:textId="77777777" w:rsidR="00FE48F8" w:rsidRPr="00C40C77" w:rsidRDefault="00FE48F8" w:rsidP="00FE48F8">
      <w:pPr>
        <w:spacing w:before="120"/>
        <w:jc w:val="both"/>
        <w:rPr>
          <w:iCs/>
          <w:strike/>
          <w:sz w:val="22"/>
          <w:szCs w:val="22"/>
          <w:highlight w:val="yellow"/>
        </w:rPr>
      </w:pPr>
    </w:p>
    <w:p w14:paraId="647DA0F3" w14:textId="77777777" w:rsidR="00FE48F8" w:rsidRPr="00C40C77" w:rsidRDefault="00FE48F8" w:rsidP="00FE48F8">
      <w:pPr>
        <w:spacing w:before="120"/>
        <w:jc w:val="both"/>
        <w:rPr>
          <w:strike/>
          <w:sz w:val="22"/>
          <w:szCs w:val="22"/>
          <w:highlight w:val="yellow"/>
        </w:rPr>
      </w:pPr>
    </w:p>
    <w:p w14:paraId="42947679" w14:textId="77777777" w:rsidR="00FE48F8" w:rsidRPr="00C40C77" w:rsidRDefault="00FE48F8" w:rsidP="00FE48F8">
      <w:pPr>
        <w:spacing w:before="120"/>
        <w:jc w:val="both"/>
        <w:rPr>
          <w:bCs/>
          <w:sz w:val="22"/>
          <w:szCs w:val="22"/>
        </w:rPr>
      </w:pPr>
      <w:r w:rsidRPr="00C40C77">
        <w:rPr>
          <w:bCs/>
          <w:sz w:val="22"/>
          <w:szCs w:val="22"/>
        </w:rPr>
        <w:t>* - skreślić niewłaściwe</w:t>
      </w:r>
    </w:p>
    <w:p w14:paraId="5491E4E2" w14:textId="77777777" w:rsidR="00FE48F8" w:rsidRPr="00C40C77" w:rsidRDefault="00FE48F8" w:rsidP="00FE48F8">
      <w:pPr>
        <w:rPr>
          <w:strike/>
          <w:sz w:val="22"/>
          <w:szCs w:val="22"/>
        </w:rPr>
      </w:pPr>
    </w:p>
    <w:p w14:paraId="7C06A5A3" w14:textId="77777777" w:rsidR="00FE48F8" w:rsidRPr="00C40C77" w:rsidRDefault="00FE48F8" w:rsidP="00FE48F8">
      <w:pPr>
        <w:rPr>
          <w:i/>
          <w:iCs/>
          <w:sz w:val="22"/>
          <w:szCs w:val="22"/>
        </w:rPr>
      </w:pPr>
      <w:r w:rsidRPr="00C40C77">
        <w:rPr>
          <w:i/>
          <w:iCs/>
          <w:sz w:val="22"/>
          <w:szCs w:val="22"/>
        </w:rPr>
        <w:t>Podpisuje Wykonawca lub każdy z członków Konsorcjum</w:t>
      </w:r>
    </w:p>
    <w:p w14:paraId="260D61DE" w14:textId="77777777" w:rsidR="00FE48F8" w:rsidRPr="00C40C77" w:rsidRDefault="00FE48F8" w:rsidP="00FE48F8">
      <w:pPr>
        <w:rPr>
          <w:i/>
          <w:iCs/>
          <w:sz w:val="22"/>
          <w:szCs w:val="22"/>
        </w:rPr>
      </w:pPr>
    </w:p>
    <w:p w14:paraId="183B5F98" w14:textId="77777777" w:rsidR="00FF6998" w:rsidRPr="00C40C77" w:rsidRDefault="00FF6998" w:rsidP="00FE48F8">
      <w:pPr>
        <w:rPr>
          <w:i/>
          <w:iCs/>
          <w:sz w:val="22"/>
          <w:szCs w:val="22"/>
        </w:rPr>
      </w:pPr>
    </w:p>
    <w:p w14:paraId="3A6B4B4C" w14:textId="77777777" w:rsidR="00FF6998" w:rsidRPr="00C40C77" w:rsidRDefault="00FF6998" w:rsidP="00FE48F8">
      <w:pPr>
        <w:rPr>
          <w:i/>
          <w:iCs/>
          <w:sz w:val="22"/>
          <w:szCs w:val="22"/>
        </w:rPr>
      </w:pPr>
    </w:p>
    <w:p w14:paraId="1224B829" w14:textId="77777777" w:rsidR="00FF6998" w:rsidRPr="00C40C77" w:rsidRDefault="00FF6998" w:rsidP="00FE48F8">
      <w:pPr>
        <w:rPr>
          <w:i/>
          <w:iCs/>
          <w:sz w:val="22"/>
          <w:szCs w:val="22"/>
        </w:rPr>
      </w:pPr>
    </w:p>
    <w:p w14:paraId="5E235007" w14:textId="77777777" w:rsidR="00FF6998" w:rsidRPr="00C40C77" w:rsidRDefault="00FF6998" w:rsidP="00FE48F8">
      <w:pPr>
        <w:rPr>
          <w:i/>
          <w:iCs/>
          <w:sz w:val="22"/>
          <w:szCs w:val="22"/>
        </w:rPr>
      </w:pPr>
    </w:p>
    <w:p w14:paraId="2FC1A97A" w14:textId="77777777" w:rsidR="00FF6998" w:rsidRPr="00C40C77" w:rsidRDefault="00FF6998" w:rsidP="00FE48F8">
      <w:pPr>
        <w:rPr>
          <w:i/>
          <w:iCs/>
          <w:sz w:val="22"/>
          <w:szCs w:val="22"/>
        </w:rPr>
      </w:pPr>
    </w:p>
    <w:p w14:paraId="203BEFDE" w14:textId="77777777" w:rsidR="00FF6998" w:rsidRPr="00C40C77" w:rsidRDefault="00FF6998" w:rsidP="00FE48F8">
      <w:pPr>
        <w:rPr>
          <w:i/>
          <w:iCs/>
          <w:sz w:val="22"/>
          <w:szCs w:val="22"/>
        </w:rPr>
      </w:pPr>
    </w:p>
    <w:p w14:paraId="2FA5BED0" w14:textId="77777777" w:rsidR="00FF6998" w:rsidRPr="00C40C77" w:rsidRDefault="00FF6998" w:rsidP="00FE48F8">
      <w:pPr>
        <w:rPr>
          <w:i/>
          <w:iCs/>
          <w:sz w:val="22"/>
          <w:szCs w:val="22"/>
        </w:rPr>
      </w:pPr>
    </w:p>
    <w:p w14:paraId="085AA176" w14:textId="77777777" w:rsidR="00FF6998" w:rsidRPr="00C40C77" w:rsidRDefault="00FF6998" w:rsidP="00FE48F8">
      <w:pPr>
        <w:rPr>
          <w:i/>
          <w:iCs/>
          <w:sz w:val="22"/>
          <w:szCs w:val="22"/>
        </w:rPr>
      </w:pPr>
    </w:p>
    <w:p w14:paraId="0D00184D" w14:textId="77777777" w:rsidR="00FF6998" w:rsidRPr="00C40C77" w:rsidRDefault="00FF6998" w:rsidP="00FE48F8">
      <w:pPr>
        <w:rPr>
          <w:i/>
          <w:iCs/>
          <w:sz w:val="22"/>
          <w:szCs w:val="22"/>
        </w:rPr>
      </w:pPr>
    </w:p>
    <w:p w14:paraId="3C96B980" w14:textId="77777777" w:rsidR="00FF6998" w:rsidRPr="00C40C77" w:rsidRDefault="00FF6998" w:rsidP="00FE48F8">
      <w:pPr>
        <w:rPr>
          <w:i/>
          <w:iCs/>
          <w:sz w:val="22"/>
          <w:szCs w:val="22"/>
        </w:rPr>
      </w:pPr>
    </w:p>
    <w:p w14:paraId="14779FB3" w14:textId="77777777" w:rsidR="00FF6998" w:rsidRPr="00C40C77" w:rsidRDefault="00FF6998" w:rsidP="00FE48F8">
      <w:pPr>
        <w:rPr>
          <w:i/>
          <w:iCs/>
          <w:sz w:val="22"/>
          <w:szCs w:val="22"/>
        </w:rPr>
      </w:pPr>
    </w:p>
    <w:p w14:paraId="5855BB0E" w14:textId="77777777" w:rsidR="00FF6998" w:rsidRPr="00C40C77" w:rsidRDefault="00FF6998" w:rsidP="00FE48F8">
      <w:pPr>
        <w:rPr>
          <w:i/>
          <w:iCs/>
          <w:sz w:val="22"/>
          <w:szCs w:val="22"/>
        </w:rPr>
      </w:pPr>
    </w:p>
    <w:p w14:paraId="5236DAC9" w14:textId="77777777" w:rsidR="00FF6998" w:rsidRPr="00C40C77" w:rsidRDefault="00FF6998" w:rsidP="00FE48F8">
      <w:pPr>
        <w:rPr>
          <w:i/>
          <w:iCs/>
          <w:sz w:val="22"/>
          <w:szCs w:val="22"/>
        </w:rPr>
      </w:pPr>
    </w:p>
    <w:p w14:paraId="105760A9" w14:textId="77777777" w:rsidR="00FF6998" w:rsidRPr="00C40C77" w:rsidRDefault="00FF6998" w:rsidP="00FE48F8">
      <w:pPr>
        <w:rPr>
          <w:i/>
          <w:iCs/>
          <w:sz w:val="22"/>
          <w:szCs w:val="22"/>
        </w:rPr>
      </w:pPr>
    </w:p>
    <w:p w14:paraId="2725746D" w14:textId="77777777" w:rsidR="00721CD5" w:rsidRPr="00C40C77" w:rsidRDefault="00721CD5" w:rsidP="00FF6998">
      <w:pPr>
        <w:jc w:val="right"/>
        <w:rPr>
          <w:b/>
          <w:bCs/>
          <w:sz w:val="22"/>
          <w:szCs w:val="22"/>
        </w:rPr>
      </w:pPr>
    </w:p>
    <w:p w14:paraId="360060EA" w14:textId="77777777" w:rsidR="00721CD5" w:rsidRPr="00C40C77" w:rsidRDefault="00721CD5" w:rsidP="00FF6998">
      <w:pPr>
        <w:jc w:val="right"/>
        <w:rPr>
          <w:b/>
          <w:bCs/>
          <w:sz w:val="22"/>
          <w:szCs w:val="22"/>
        </w:rPr>
      </w:pPr>
    </w:p>
    <w:p w14:paraId="2CA941D0" w14:textId="77777777" w:rsidR="00721CD5" w:rsidRPr="00C40C77" w:rsidRDefault="00721CD5" w:rsidP="00721CD5">
      <w:pPr>
        <w:spacing w:before="120"/>
        <w:jc w:val="right"/>
        <w:rPr>
          <w:b/>
          <w:bCs/>
          <w:sz w:val="22"/>
          <w:szCs w:val="22"/>
        </w:rPr>
      </w:pPr>
      <w:r w:rsidRPr="00C40C77">
        <w:rPr>
          <w:b/>
          <w:bCs/>
          <w:sz w:val="22"/>
          <w:szCs w:val="22"/>
        </w:rPr>
        <w:lastRenderedPageBreak/>
        <w:t xml:space="preserve">Załącznik nr 3 do Umowy </w:t>
      </w:r>
    </w:p>
    <w:p w14:paraId="744EA087" w14:textId="77777777" w:rsidR="00721CD5" w:rsidRPr="00C40C77" w:rsidRDefault="00721CD5" w:rsidP="00721CD5">
      <w:pPr>
        <w:spacing w:after="160" w:line="259" w:lineRule="auto"/>
        <w:jc w:val="center"/>
        <w:rPr>
          <w:b/>
          <w:bCs/>
          <w:sz w:val="22"/>
          <w:szCs w:val="22"/>
        </w:rPr>
      </w:pPr>
    </w:p>
    <w:p w14:paraId="07713E54" w14:textId="77777777" w:rsidR="00721CD5" w:rsidRPr="00C40C77" w:rsidRDefault="00721CD5" w:rsidP="00721CD5">
      <w:pPr>
        <w:tabs>
          <w:tab w:val="left" w:pos="630"/>
          <w:tab w:val="center" w:pos="4536"/>
        </w:tabs>
        <w:spacing w:after="160" w:line="259" w:lineRule="auto"/>
        <w:jc w:val="center"/>
        <w:rPr>
          <w:b/>
          <w:bCs/>
          <w:sz w:val="22"/>
          <w:szCs w:val="22"/>
        </w:rPr>
      </w:pPr>
      <w:r w:rsidRPr="00C40C77">
        <w:rPr>
          <w:b/>
          <w:bCs/>
          <w:sz w:val="22"/>
          <w:szCs w:val="22"/>
        </w:rPr>
        <w:t>Ochrona danych osobowych</w:t>
      </w:r>
    </w:p>
    <w:p w14:paraId="1E70C38E" w14:textId="77777777" w:rsidR="00721CD5" w:rsidRPr="00C40C77" w:rsidRDefault="00721CD5" w:rsidP="00721CD5">
      <w:pPr>
        <w:overflowPunct w:val="0"/>
        <w:autoSpaceDE w:val="0"/>
        <w:autoSpaceDN w:val="0"/>
        <w:jc w:val="both"/>
        <w:rPr>
          <w:color w:val="000000"/>
          <w:sz w:val="22"/>
          <w:szCs w:val="22"/>
        </w:rPr>
      </w:pPr>
    </w:p>
    <w:p w14:paraId="670AEA69" w14:textId="77777777" w:rsidR="00721CD5" w:rsidRPr="00C40C77" w:rsidRDefault="00721CD5" w:rsidP="00721CD5">
      <w:pPr>
        <w:numPr>
          <w:ilvl w:val="0"/>
          <w:numId w:val="102"/>
        </w:numPr>
        <w:overflowPunct w:val="0"/>
        <w:autoSpaceDE w:val="0"/>
        <w:autoSpaceDN w:val="0"/>
        <w:contextualSpacing/>
        <w:jc w:val="both"/>
        <w:rPr>
          <w:color w:val="000000"/>
          <w:sz w:val="22"/>
          <w:szCs w:val="22"/>
        </w:rPr>
      </w:pPr>
      <w:r w:rsidRPr="00C40C77">
        <w:rPr>
          <w:b/>
          <w:sz w:val="22"/>
          <w:szCs w:val="22"/>
          <w:u w:val="single"/>
        </w:rPr>
        <w:t>Udostępnienie danych osobowych</w:t>
      </w:r>
    </w:p>
    <w:p w14:paraId="28CFB775" w14:textId="77777777" w:rsidR="00721CD5" w:rsidRPr="00C40C77" w:rsidRDefault="00721CD5" w:rsidP="00721CD5">
      <w:pPr>
        <w:numPr>
          <w:ilvl w:val="6"/>
          <w:numId w:val="37"/>
        </w:numPr>
        <w:overflowPunct w:val="0"/>
        <w:autoSpaceDE w:val="0"/>
        <w:autoSpaceDN w:val="0"/>
        <w:ind w:left="349"/>
        <w:jc w:val="both"/>
        <w:rPr>
          <w:color w:val="000000"/>
          <w:sz w:val="22"/>
          <w:szCs w:val="22"/>
        </w:rPr>
      </w:pPr>
      <w:r w:rsidRPr="00C40C77">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43BDB9E7" w14:textId="77777777" w:rsidR="00721CD5" w:rsidRPr="00C40C77" w:rsidRDefault="00721CD5" w:rsidP="00721CD5">
      <w:pPr>
        <w:numPr>
          <w:ilvl w:val="6"/>
          <w:numId w:val="37"/>
        </w:numPr>
        <w:overflowPunct w:val="0"/>
        <w:autoSpaceDE w:val="0"/>
        <w:autoSpaceDN w:val="0"/>
        <w:ind w:left="349"/>
        <w:jc w:val="both"/>
        <w:rPr>
          <w:color w:val="000000"/>
          <w:sz w:val="22"/>
          <w:szCs w:val="22"/>
        </w:rPr>
      </w:pPr>
      <w:r w:rsidRPr="00C40C77">
        <w:rPr>
          <w:color w:val="000000"/>
          <w:sz w:val="22"/>
          <w:szCs w:val="22"/>
        </w:rPr>
        <w:t xml:space="preserve">Celem przetwarzania danych osobowych udostępnionych przez Strony jest zawarcie oraz wykonanie niniejszej Umowy. Przez wykonanie niniejszej Umowy Strony rozumieją </w:t>
      </w:r>
      <w:r w:rsidRPr="00C40C77">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40C77">
        <w:rPr>
          <w:color w:val="000000"/>
          <w:sz w:val="22"/>
          <w:szCs w:val="22"/>
        </w:rPr>
        <w:br/>
        <w:t>z Umowy; jeżeli to potrzebne: udostępnienie danych osobowych podwykonawcom i innym partnerom handlowym zaangażowanym w wykonanie Umowy.</w:t>
      </w:r>
    </w:p>
    <w:p w14:paraId="6091A7CF" w14:textId="77777777" w:rsidR="00721CD5" w:rsidRPr="00C40C77" w:rsidRDefault="00721CD5" w:rsidP="00721CD5">
      <w:pPr>
        <w:numPr>
          <w:ilvl w:val="6"/>
          <w:numId w:val="37"/>
        </w:numPr>
        <w:overflowPunct w:val="0"/>
        <w:autoSpaceDE w:val="0"/>
        <w:autoSpaceDN w:val="0"/>
        <w:ind w:left="349"/>
        <w:jc w:val="both"/>
        <w:rPr>
          <w:color w:val="000000"/>
          <w:sz w:val="22"/>
          <w:szCs w:val="22"/>
        </w:rPr>
      </w:pPr>
      <w:r w:rsidRPr="00C40C77">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4EDFA8AF" w14:textId="77777777" w:rsidR="00721CD5" w:rsidRPr="00C40C77" w:rsidRDefault="00721CD5" w:rsidP="00721CD5">
      <w:pPr>
        <w:numPr>
          <w:ilvl w:val="6"/>
          <w:numId w:val="37"/>
        </w:numPr>
        <w:overflowPunct w:val="0"/>
        <w:autoSpaceDE w:val="0"/>
        <w:autoSpaceDN w:val="0"/>
        <w:ind w:left="349"/>
        <w:jc w:val="both"/>
        <w:rPr>
          <w:color w:val="000000"/>
          <w:sz w:val="22"/>
          <w:szCs w:val="22"/>
        </w:rPr>
      </w:pPr>
      <w:r w:rsidRPr="00C40C77">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75571E68" w14:textId="77777777" w:rsidR="00721CD5" w:rsidRPr="00C40C77" w:rsidRDefault="00721CD5" w:rsidP="00721CD5">
      <w:pPr>
        <w:numPr>
          <w:ilvl w:val="6"/>
          <w:numId w:val="37"/>
        </w:numPr>
        <w:overflowPunct w:val="0"/>
        <w:autoSpaceDE w:val="0"/>
        <w:autoSpaceDN w:val="0"/>
        <w:ind w:left="349"/>
        <w:jc w:val="both"/>
        <w:rPr>
          <w:color w:val="000000"/>
          <w:sz w:val="22"/>
          <w:szCs w:val="22"/>
        </w:rPr>
      </w:pPr>
      <w:r w:rsidRPr="00C40C77">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2A367E02" w14:textId="77777777" w:rsidR="00721CD5" w:rsidRPr="00C40C77" w:rsidRDefault="00721CD5" w:rsidP="00721CD5">
      <w:pPr>
        <w:numPr>
          <w:ilvl w:val="6"/>
          <w:numId w:val="37"/>
        </w:numPr>
        <w:overflowPunct w:val="0"/>
        <w:autoSpaceDE w:val="0"/>
        <w:autoSpaceDN w:val="0"/>
        <w:ind w:left="349"/>
        <w:jc w:val="both"/>
        <w:rPr>
          <w:color w:val="000000"/>
          <w:sz w:val="22"/>
          <w:szCs w:val="22"/>
        </w:rPr>
      </w:pPr>
      <w:r w:rsidRPr="00C40C77">
        <w:rPr>
          <w:color w:val="000000"/>
          <w:sz w:val="22"/>
          <w:szCs w:val="22"/>
        </w:rPr>
        <w:t>Strony Umowy w związku z udostępnieniem danych osobowych zobowiązane są do spełnienia obowiązku informacyjnego wobec osób, których dane pozyskują.</w:t>
      </w:r>
    </w:p>
    <w:p w14:paraId="078CE0E1" w14:textId="77777777" w:rsidR="00721CD5" w:rsidRPr="00C40C77" w:rsidRDefault="00721CD5" w:rsidP="00721CD5">
      <w:pPr>
        <w:numPr>
          <w:ilvl w:val="6"/>
          <w:numId w:val="37"/>
        </w:numPr>
        <w:overflowPunct w:val="0"/>
        <w:autoSpaceDE w:val="0"/>
        <w:autoSpaceDN w:val="0"/>
        <w:ind w:left="349"/>
        <w:jc w:val="both"/>
        <w:rPr>
          <w:color w:val="000000"/>
          <w:sz w:val="22"/>
          <w:szCs w:val="22"/>
        </w:rPr>
      </w:pPr>
      <w:r w:rsidRPr="00C40C77">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29BDC86" w14:textId="77777777" w:rsidR="00721CD5" w:rsidRPr="00C40C77" w:rsidRDefault="00721CD5" w:rsidP="00721CD5">
      <w:pPr>
        <w:numPr>
          <w:ilvl w:val="6"/>
          <w:numId w:val="37"/>
        </w:numPr>
        <w:overflowPunct w:val="0"/>
        <w:autoSpaceDE w:val="0"/>
        <w:autoSpaceDN w:val="0"/>
        <w:ind w:left="349"/>
        <w:jc w:val="both"/>
        <w:rPr>
          <w:color w:val="000000"/>
          <w:sz w:val="22"/>
          <w:szCs w:val="22"/>
        </w:rPr>
      </w:pPr>
      <w:r w:rsidRPr="00C40C77">
        <w:rPr>
          <w:i/>
          <w:iCs/>
          <w:color w:val="FF0000"/>
          <w:sz w:val="22"/>
          <w:szCs w:val="22"/>
        </w:rPr>
        <w:t>Kontrahent w razie potrzeby określa sposób spełnienia obowiązku informacyjnego wobec osób, których dane pozyskuje.</w:t>
      </w:r>
    </w:p>
    <w:p w14:paraId="7067D0C7" w14:textId="77777777" w:rsidR="00721CD5" w:rsidRPr="00C40C77" w:rsidRDefault="00721CD5" w:rsidP="00721CD5">
      <w:pPr>
        <w:autoSpaceDN w:val="0"/>
        <w:ind w:left="720" w:hanging="938"/>
        <w:contextualSpacing/>
        <w:jc w:val="both"/>
        <w:rPr>
          <w:i/>
          <w:iCs/>
          <w:color w:val="FF0000"/>
          <w:sz w:val="22"/>
          <w:szCs w:val="22"/>
        </w:rPr>
      </w:pPr>
    </w:p>
    <w:p w14:paraId="59C142CD" w14:textId="77777777" w:rsidR="00721CD5" w:rsidRPr="00C40C77" w:rsidRDefault="00721CD5" w:rsidP="00721CD5">
      <w:pPr>
        <w:jc w:val="both"/>
        <w:rPr>
          <w:i/>
          <w:iCs/>
          <w:color w:val="0070C0"/>
          <w:sz w:val="22"/>
          <w:szCs w:val="22"/>
        </w:rPr>
      </w:pPr>
      <w:r w:rsidRPr="00C40C77">
        <w:rPr>
          <w:color w:val="0070C0"/>
          <w:sz w:val="22"/>
          <w:szCs w:val="22"/>
        </w:rPr>
        <w:t>[Tekst pomocniczy do usunięcia w wersji finalnej umowy</w:t>
      </w:r>
      <w:r w:rsidRPr="00C40C77">
        <w:rPr>
          <w:i/>
          <w:iCs/>
          <w:color w:val="0070C0"/>
          <w:sz w:val="22"/>
          <w:szCs w:val="22"/>
        </w:rPr>
        <w:t xml:space="preserve"> </w:t>
      </w:r>
      <w:r w:rsidRPr="00C40C77">
        <w:rPr>
          <w:b/>
          <w:bCs/>
          <w:i/>
          <w:iCs/>
          <w:color w:val="0070C0"/>
          <w:sz w:val="22"/>
          <w:szCs w:val="22"/>
        </w:rPr>
        <w:t>–  pkt 8,</w:t>
      </w:r>
      <w:r w:rsidRPr="00C40C77">
        <w:rPr>
          <w:i/>
          <w:iCs/>
          <w:color w:val="0070C0"/>
          <w:sz w:val="22"/>
          <w:szCs w:val="22"/>
        </w:rPr>
        <w:t xml:space="preserve">  winien pojawiać się na etapie SWZ, natomiast należy ten punkt wykreślić w wersji finalnej umowy, ewentualnie wprowadzić w jego miejsce oświadczenie kontrahenta określające w jaki sposób spełnia swój obowiązek informacyjny względem reprezentantów/pracowników PGG zaangażowanych w zawarcie oraz wykonywanie Umowy.]</w:t>
      </w:r>
    </w:p>
    <w:p w14:paraId="662C8A83" w14:textId="77777777" w:rsidR="00721CD5" w:rsidRPr="00C40C77" w:rsidRDefault="00721CD5" w:rsidP="00721CD5">
      <w:pPr>
        <w:tabs>
          <w:tab w:val="left" w:pos="709"/>
        </w:tabs>
        <w:suppressAutoHyphens/>
        <w:jc w:val="both"/>
        <w:rPr>
          <w:b/>
          <w:sz w:val="22"/>
          <w:szCs w:val="22"/>
          <w:highlight w:val="lightGray"/>
          <w:u w:val="single"/>
        </w:rPr>
      </w:pPr>
    </w:p>
    <w:p w14:paraId="55CAADD6" w14:textId="77777777" w:rsidR="00721CD5" w:rsidRPr="00C40C77" w:rsidRDefault="00721CD5" w:rsidP="00721CD5">
      <w:pPr>
        <w:rPr>
          <w:sz w:val="22"/>
          <w:szCs w:val="22"/>
        </w:rPr>
      </w:pPr>
    </w:p>
    <w:p w14:paraId="17C7AE86" w14:textId="24BD1552" w:rsidR="00721CD5" w:rsidRPr="00C40C77" w:rsidRDefault="00721CD5" w:rsidP="008E4836">
      <w:pPr>
        <w:rPr>
          <w:b/>
          <w:bCs/>
          <w:sz w:val="22"/>
          <w:szCs w:val="22"/>
        </w:rPr>
      </w:pPr>
      <w:r w:rsidRPr="00C40C77">
        <w:rPr>
          <w:b/>
          <w:sz w:val="22"/>
          <w:szCs w:val="22"/>
          <w:u w:val="single"/>
        </w:rPr>
        <w:t xml:space="preserve">Powierzenie danych osobowych </w:t>
      </w:r>
      <w:r w:rsidRPr="00C40C77">
        <w:rPr>
          <w:b/>
          <w:i/>
          <w:iCs/>
          <w:color w:val="FF0000"/>
          <w:sz w:val="22"/>
          <w:szCs w:val="22"/>
        </w:rPr>
        <w:t xml:space="preserve">– </w:t>
      </w:r>
      <w:r w:rsidR="00B73943" w:rsidRPr="00C40C77">
        <w:rPr>
          <w:b/>
          <w:i/>
          <w:iCs/>
          <w:color w:val="FF0000"/>
          <w:sz w:val="22"/>
          <w:szCs w:val="22"/>
        </w:rPr>
        <w:t>nie dotyczy</w:t>
      </w:r>
    </w:p>
    <w:p w14:paraId="3E7B8419" w14:textId="77777777" w:rsidR="00721CD5" w:rsidRPr="00C40C77" w:rsidRDefault="00721CD5" w:rsidP="00FF6998">
      <w:pPr>
        <w:jc w:val="right"/>
        <w:rPr>
          <w:b/>
          <w:bCs/>
          <w:sz w:val="22"/>
          <w:szCs w:val="22"/>
        </w:rPr>
      </w:pPr>
    </w:p>
    <w:p w14:paraId="21EB4EC5" w14:textId="77777777" w:rsidR="00721CD5" w:rsidRPr="00C40C77" w:rsidRDefault="00721CD5" w:rsidP="00FF6998">
      <w:pPr>
        <w:jc w:val="right"/>
        <w:rPr>
          <w:b/>
          <w:bCs/>
          <w:sz w:val="22"/>
          <w:szCs w:val="22"/>
        </w:rPr>
      </w:pPr>
    </w:p>
    <w:p w14:paraId="4EAF36F0" w14:textId="77777777" w:rsidR="00721CD5" w:rsidRPr="00C40C77" w:rsidRDefault="00721CD5" w:rsidP="00FF6998">
      <w:pPr>
        <w:jc w:val="right"/>
        <w:rPr>
          <w:b/>
          <w:bCs/>
          <w:sz w:val="22"/>
          <w:szCs w:val="22"/>
        </w:rPr>
      </w:pPr>
    </w:p>
    <w:p w14:paraId="275BEFEC" w14:textId="77777777" w:rsidR="00721CD5" w:rsidRPr="00C40C77" w:rsidRDefault="00721CD5" w:rsidP="00FF6998">
      <w:pPr>
        <w:jc w:val="right"/>
        <w:rPr>
          <w:b/>
          <w:bCs/>
          <w:sz w:val="22"/>
          <w:szCs w:val="22"/>
        </w:rPr>
      </w:pPr>
    </w:p>
    <w:p w14:paraId="3AF400C4" w14:textId="77777777" w:rsidR="00721CD5" w:rsidRPr="00C40C77" w:rsidRDefault="00721CD5" w:rsidP="00FF6998">
      <w:pPr>
        <w:jc w:val="right"/>
        <w:rPr>
          <w:b/>
          <w:bCs/>
          <w:sz w:val="22"/>
          <w:szCs w:val="22"/>
        </w:rPr>
      </w:pPr>
    </w:p>
    <w:p w14:paraId="29CB7F8D" w14:textId="77777777" w:rsidR="00721CD5" w:rsidRPr="00C40C77" w:rsidRDefault="00721CD5" w:rsidP="00FF6998">
      <w:pPr>
        <w:jc w:val="right"/>
        <w:rPr>
          <w:b/>
          <w:bCs/>
          <w:sz w:val="22"/>
          <w:szCs w:val="22"/>
        </w:rPr>
      </w:pPr>
    </w:p>
    <w:p w14:paraId="4E503336" w14:textId="77777777" w:rsidR="00721CD5" w:rsidRPr="00C40C77" w:rsidRDefault="00721CD5" w:rsidP="00FF6998">
      <w:pPr>
        <w:jc w:val="right"/>
        <w:rPr>
          <w:b/>
          <w:bCs/>
          <w:sz w:val="22"/>
          <w:szCs w:val="22"/>
        </w:rPr>
      </w:pPr>
    </w:p>
    <w:p w14:paraId="51901BDA" w14:textId="77777777" w:rsidR="00721CD5" w:rsidRPr="00C40C77" w:rsidRDefault="00721CD5" w:rsidP="00FF6998">
      <w:pPr>
        <w:jc w:val="right"/>
        <w:rPr>
          <w:b/>
          <w:bCs/>
          <w:sz w:val="22"/>
          <w:szCs w:val="22"/>
        </w:rPr>
      </w:pPr>
    </w:p>
    <w:p w14:paraId="5007D637" w14:textId="77777777" w:rsidR="00721CD5" w:rsidRPr="00C40C77" w:rsidRDefault="00721CD5" w:rsidP="00FF6998">
      <w:pPr>
        <w:jc w:val="right"/>
        <w:rPr>
          <w:b/>
          <w:bCs/>
          <w:sz w:val="22"/>
          <w:szCs w:val="22"/>
        </w:rPr>
      </w:pPr>
    </w:p>
    <w:p w14:paraId="5C228DEF" w14:textId="77777777" w:rsidR="00721CD5" w:rsidRPr="00C40C77" w:rsidRDefault="00721CD5" w:rsidP="00FF6998">
      <w:pPr>
        <w:jc w:val="right"/>
        <w:rPr>
          <w:b/>
          <w:bCs/>
          <w:sz w:val="22"/>
          <w:szCs w:val="22"/>
        </w:rPr>
      </w:pPr>
    </w:p>
    <w:p w14:paraId="4D586F97" w14:textId="77777777" w:rsidR="00721CD5" w:rsidRPr="00C40C77" w:rsidRDefault="00721CD5" w:rsidP="00FF6998">
      <w:pPr>
        <w:jc w:val="right"/>
        <w:rPr>
          <w:b/>
          <w:bCs/>
          <w:sz w:val="22"/>
          <w:szCs w:val="22"/>
        </w:rPr>
      </w:pPr>
    </w:p>
    <w:p w14:paraId="0FA301AF" w14:textId="77777777" w:rsidR="00721CD5" w:rsidRPr="00C40C77" w:rsidRDefault="00721CD5" w:rsidP="00FF6998">
      <w:pPr>
        <w:jc w:val="right"/>
        <w:rPr>
          <w:b/>
          <w:bCs/>
          <w:sz w:val="22"/>
          <w:szCs w:val="22"/>
        </w:rPr>
      </w:pPr>
    </w:p>
    <w:p w14:paraId="20723FDC" w14:textId="77777777" w:rsidR="00721CD5" w:rsidRPr="00C40C77" w:rsidRDefault="00721CD5" w:rsidP="00FF6998">
      <w:pPr>
        <w:jc w:val="right"/>
        <w:rPr>
          <w:b/>
          <w:bCs/>
          <w:sz w:val="22"/>
          <w:szCs w:val="22"/>
        </w:rPr>
      </w:pPr>
    </w:p>
    <w:p w14:paraId="1539F538" w14:textId="00A1AF8D" w:rsidR="00FF6998" w:rsidRPr="00C40C77" w:rsidRDefault="00FF6998" w:rsidP="00FF6998">
      <w:pPr>
        <w:jc w:val="right"/>
        <w:rPr>
          <w:b/>
          <w:bCs/>
          <w:sz w:val="22"/>
          <w:szCs w:val="22"/>
        </w:rPr>
      </w:pPr>
      <w:r w:rsidRPr="00C40C77">
        <w:rPr>
          <w:b/>
          <w:bCs/>
          <w:sz w:val="22"/>
          <w:szCs w:val="22"/>
        </w:rPr>
        <w:t xml:space="preserve">Załącznik nr </w:t>
      </w:r>
      <w:r w:rsidR="009A01CF">
        <w:rPr>
          <w:b/>
          <w:bCs/>
          <w:sz w:val="22"/>
          <w:szCs w:val="22"/>
        </w:rPr>
        <w:t>4</w:t>
      </w:r>
      <w:r w:rsidRPr="00C40C77">
        <w:rPr>
          <w:b/>
          <w:bCs/>
          <w:sz w:val="22"/>
          <w:szCs w:val="22"/>
        </w:rPr>
        <w:t xml:space="preserve"> do Umowy</w:t>
      </w:r>
    </w:p>
    <w:p w14:paraId="53880E9E" w14:textId="77777777" w:rsidR="00FF6998" w:rsidRPr="00C40C77" w:rsidRDefault="00FF6998" w:rsidP="00FE48F8">
      <w:pPr>
        <w:rPr>
          <w:i/>
          <w:iCs/>
          <w:sz w:val="22"/>
          <w:szCs w:val="22"/>
        </w:rPr>
      </w:pPr>
    </w:p>
    <w:p w14:paraId="5E79B43A" w14:textId="77777777" w:rsidR="00FF6998" w:rsidRPr="00C40C77" w:rsidRDefault="00FF6998" w:rsidP="00FE48F8">
      <w:pPr>
        <w:rPr>
          <w:i/>
          <w:iCs/>
          <w:sz w:val="22"/>
          <w:szCs w:val="22"/>
        </w:rPr>
      </w:pPr>
    </w:p>
    <w:p w14:paraId="12CD5721"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Z dniem, w którym po stronie Wykonawcy powstanie ustawowy obowiązek wystawiania faktur za pośrednictwem Krajowego Systemu e-Faktur, strony ustalają, że:</w:t>
      </w:r>
    </w:p>
    <w:p w14:paraId="6A943EF7" w14:textId="77777777" w:rsidR="00FF6998" w:rsidRPr="00C40C77" w:rsidRDefault="00FF6998" w:rsidP="00691E54">
      <w:pPr>
        <w:numPr>
          <w:ilvl w:val="0"/>
          <w:numId w:val="91"/>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Wykonawca wystawia faktury w formie ustrukturyzowanej za pośrednictwem Krajowego Systemu e-Faktur.</w:t>
      </w:r>
    </w:p>
    <w:p w14:paraId="5440697D" w14:textId="77777777" w:rsidR="00FF6998" w:rsidRPr="00C40C77" w:rsidRDefault="00FF6998" w:rsidP="00691E54">
      <w:pPr>
        <w:numPr>
          <w:ilvl w:val="0"/>
          <w:numId w:val="91"/>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Do czasu powstania po stronie Wykonawcy obowiązku korzystania z Krajowego Systemu e-Faktur, wystawianie faktur oraz realizacja płatności odbywać się będzie na zasadach określonych w § 4 Umowy.</w:t>
      </w:r>
    </w:p>
    <w:p w14:paraId="461BBF7E" w14:textId="77777777" w:rsidR="00FF6998" w:rsidRPr="00C40C77" w:rsidRDefault="00FF6998" w:rsidP="00FF6998">
      <w:pPr>
        <w:spacing w:after="160" w:line="259" w:lineRule="auto"/>
        <w:rPr>
          <w:rFonts w:eastAsia="Calibri"/>
          <w:kern w:val="2"/>
          <w:sz w:val="22"/>
          <w:szCs w:val="22"/>
          <w:lang w:eastAsia="en-US"/>
          <w14:ligatures w14:val="standardContextual"/>
        </w:rPr>
      </w:pPr>
    </w:p>
    <w:p w14:paraId="318E31DF" w14:textId="77777777" w:rsidR="00FF6998" w:rsidRPr="00C40C77" w:rsidRDefault="00FF6998" w:rsidP="00691E54">
      <w:pPr>
        <w:numPr>
          <w:ilvl w:val="0"/>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xml:space="preserve">Z zastrzeżeniem przypadków wynikających z ustawy z dnia 11 marca 2004 r. </w:t>
      </w:r>
      <w:r w:rsidRPr="00C40C77">
        <w:rPr>
          <w:rFonts w:eastAsia="Calibri"/>
          <w:kern w:val="2"/>
          <w:sz w:val="22"/>
          <w:szCs w:val="22"/>
          <w:lang w:eastAsia="en-US"/>
          <w14:ligatures w14:val="standardContextual"/>
        </w:rPr>
        <w:br/>
        <w:t>o podatku od towarów i usług (tj. Dz. U. z 2025 r. poz. 775, ze zm.), zwanej dalej „ustawą o VAT”. WYKONAWCA wystawia i udostępnia ZAMAWIAJĄCEMU faktury ustrukturyzowane przy użyciu Krajowego Systemu e-Faktur, zwanego dalej „</w:t>
      </w:r>
      <w:proofErr w:type="spellStart"/>
      <w:r w:rsidRPr="00C40C77">
        <w:rPr>
          <w:rFonts w:eastAsia="Calibri"/>
          <w:kern w:val="2"/>
          <w:sz w:val="22"/>
          <w:szCs w:val="22"/>
          <w:lang w:eastAsia="en-US"/>
          <w14:ligatures w14:val="standardContextual"/>
        </w:rPr>
        <w:t>KSeF</w:t>
      </w:r>
      <w:proofErr w:type="spellEnd"/>
      <w:r w:rsidRPr="00C40C77">
        <w:rPr>
          <w:rFonts w:eastAsia="Calibri"/>
          <w:kern w:val="2"/>
          <w:sz w:val="22"/>
          <w:szCs w:val="22"/>
          <w:lang w:eastAsia="en-US"/>
          <w14:ligatures w14:val="standardContextual"/>
        </w:rPr>
        <w:t>” zgodnie z obowiązującymi przepisami prawa.</w:t>
      </w:r>
    </w:p>
    <w:p w14:paraId="371BFD79" w14:textId="77777777" w:rsidR="00FF6998" w:rsidRPr="00C40C77" w:rsidRDefault="00FF6998" w:rsidP="00691E54">
      <w:pPr>
        <w:numPr>
          <w:ilvl w:val="0"/>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Fakturę ustrukturyzowaną należy wystawić:</w:t>
      </w:r>
    </w:p>
    <w:p w14:paraId="47D7CD0B"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dane nabywcy (</w:t>
      </w:r>
      <w:proofErr w:type="spellStart"/>
      <w:r w:rsidRPr="00C40C77">
        <w:rPr>
          <w:rFonts w:eastAsia="Calibri"/>
          <w:kern w:val="2"/>
          <w:sz w:val="22"/>
          <w:szCs w:val="22"/>
          <w:lang w:eastAsia="en-US"/>
          <w14:ligatures w14:val="standardContextual"/>
        </w:rPr>
        <w:t>schema</w:t>
      </w:r>
      <w:proofErr w:type="spellEnd"/>
      <w:r w:rsidRPr="00C40C77">
        <w:rPr>
          <w:rFonts w:eastAsia="Calibri"/>
          <w:kern w:val="2"/>
          <w:sz w:val="22"/>
          <w:szCs w:val="22"/>
          <w:lang w:eastAsia="en-US"/>
          <w14:ligatures w14:val="standardContextual"/>
        </w:rPr>
        <w:t xml:space="preserve"> Podmiot 2): </w:t>
      </w:r>
    </w:p>
    <w:p w14:paraId="3CE200C7"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Polska Grupa Górnicza S.A.,</w:t>
      </w:r>
    </w:p>
    <w:p w14:paraId="4544ADB5"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40-039 Katowice</w:t>
      </w:r>
    </w:p>
    <w:p w14:paraId="76C8C34E"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ul. Powstańców 30</w:t>
      </w:r>
    </w:p>
    <w:p w14:paraId="0EF97D47"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dane odbiorcy (</w:t>
      </w:r>
      <w:proofErr w:type="spellStart"/>
      <w:r w:rsidRPr="00C40C77">
        <w:rPr>
          <w:rFonts w:eastAsia="Calibri"/>
          <w:kern w:val="2"/>
          <w:sz w:val="22"/>
          <w:szCs w:val="22"/>
          <w:lang w:eastAsia="en-US"/>
          <w14:ligatures w14:val="standardContextual"/>
        </w:rPr>
        <w:t>schema</w:t>
      </w:r>
      <w:proofErr w:type="spellEnd"/>
      <w:r w:rsidRPr="00C40C77">
        <w:rPr>
          <w:rFonts w:eastAsia="Calibri"/>
          <w:kern w:val="2"/>
          <w:sz w:val="22"/>
          <w:szCs w:val="22"/>
          <w:lang w:eastAsia="en-US"/>
          <w14:ligatures w14:val="standardContextual"/>
        </w:rPr>
        <w:t xml:space="preserve"> Podmiot 3):</w:t>
      </w:r>
    </w:p>
    <w:p w14:paraId="1447BCAD"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Oddział ….…</w:t>
      </w:r>
    </w:p>
    <w:p w14:paraId="1F1DEEF3" w14:textId="77777777" w:rsidR="00FF6998" w:rsidRPr="00C40C77" w:rsidRDefault="00FF6998" w:rsidP="00691E54">
      <w:pPr>
        <w:numPr>
          <w:ilvl w:val="0"/>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xml:space="preserve">W przypadku awarii </w:t>
      </w:r>
      <w:proofErr w:type="spellStart"/>
      <w:r w:rsidRPr="00C40C77">
        <w:rPr>
          <w:rFonts w:eastAsia="Calibri"/>
          <w:kern w:val="2"/>
          <w:sz w:val="22"/>
          <w:szCs w:val="22"/>
          <w:lang w:eastAsia="en-US"/>
          <w14:ligatures w14:val="standardContextual"/>
        </w:rPr>
        <w:t>KSeF</w:t>
      </w:r>
      <w:proofErr w:type="spellEnd"/>
      <w:r w:rsidRPr="00C40C77">
        <w:rPr>
          <w:rFonts w:eastAsia="Calibri"/>
          <w:kern w:val="2"/>
          <w:sz w:val="22"/>
          <w:szCs w:val="22"/>
          <w:lang w:eastAsia="en-US"/>
          <w14:ligatures w14:val="standardContextual"/>
        </w:rPr>
        <w:t xml:space="preserve"> WYKONAWCA przesyła faktury ZAMAWIAJĄCEMU w sposób z nim uzgodniony:</w:t>
      </w:r>
    </w:p>
    <w:p w14:paraId="5A64994C"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w:t>
      </w:r>
      <w:r w:rsidRPr="00C40C77">
        <w:rPr>
          <w:rFonts w:eastAsia="Calibri"/>
          <w:kern w:val="2"/>
          <w:sz w:val="22"/>
          <w:szCs w:val="22"/>
          <w:lang w:eastAsia="en-US"/>
          <w14:ligatures w14:val="standardContextual"/>
        </w:rPr>
        <w:tab/>
        <w:t>wysyłka faktury w postaci papierowej lub</w:t>
      </w:r>
    </w:p>
    <w:p w14:paraId="6059DB37"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w:t>
      </w:r>
      <w:r w:rsidRPr="00C40C77">
        <w:rPr>
          <w:rFonts w:eastAsia="Calibri"/>
          <w:kern w:val="2"/>
          <w:sz w:val="22"/>
          <w:szCs w:val="22"/>
          <w:lang w:eastAsia="en-US"/>
          <w14:ligatures w14:val="standardContextual"/>
        </w:rPr>
        <w:tab/>
        <w:t xml:space="preserve">wysyłka pocztą elektroniczną </w:t>
      </w:r>
    </w:p>
    <w:p w14:paraId="723BA851"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xml:space="preserve">Wysłanie faktury drogą elektroniczną wymaga pisemnego uzgodnienia </w:t>
      </w:r>
      <w:r w:rsidRPr="00C40C77">
        <w:rPr>
          <w:rFonts w:eastAsia="Calibri"/>
          <w:kern w:val="2"/>
          <w:sz w:val="22"/>
          <w:szCs w:val="22"/>
          <w:lang w:eastAsia="en-US"/>
          <w14:ligatures w14:val="standardContextual"/>
        </w:rPr>
        <w:br/>
        <w:t>z ZAMAWIAJĄCYM.</w:t>
      </w:r>
    </w:p>
    <w:p w14:paraId="75B5155F" w14:textId="77777777" w:rsidR="00FF6998" w:rsidRPr="00C40C77" w:rsidRDefault="00FF6998" w:rsidP="00691E54">
      <w:pPr>
        <w:numPr>
          <w:ilvl w:val="0"/>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W przypadku gdy WYKONAWCA nie podlega obowiązkowi wystawiania faktur w KSEF fakturę należy wystawić na adres:</w:t>
      </w:r>
    </w:p>
    <w:p w14:paraId="3F01D7B8"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Polska Grupa Górnicza S.A.</w:t>
      </w:r>
    </w:p>
    <w:p w14:paraId="44BD9193"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40-039 Katowice</w:t>
      </w:r>
    </w:p>
    <w:p w14:paraId="3786852D"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ul. Powstańców 30</w:t>
      </w:r>
    </w:p>
    <w:p w14:paraId="3EAFE1D8"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oraz przesłać w formie papierowej na adres:</w:t>
      </w:r>
    </w:p>
    <w:p w14:paraId="7C77F4C8"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Polska Grupa Górnicza S.A.</w:t>
      </w:r>
    </w:p>
    <w:p w14:paraId="20F68A47"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44-122 Gliwice,</w:t>
      </w:r>
    </w:p>
    <w:p w14:paraId="2D2395BE"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lastRenderedPageBreak/>
        <w:t>ul. Jasna 8</w:t>
      </w:r>
    </w:p>
    <w:p w14:paraId="49346C98"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xml:space="preserve">lub </w:t>
      </w:r>
    </w:p>
    <w:p w14:paraId="7B36E380" w14:textId="77777777" w:rsidR="00FF6998" w:rsidRPr="00C40C77" w:rsidRDefault="00FF6998" w:rsidP="00FF6998">
      <w:p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w formie elektronicznej zgodnie z podpisanym Porozumieniem w sprawie przesyłania faktur drogą elektroniczną</w:t>
      </w:r>
    </w:p>
    <w:p w14:paraId="03C28F01" w14:textId="77777777" w:rsidR="00FF6998" w:rsidRPr="00C40C77" w:rsidRDefault="00FF6998" w:rsidP="00691E54">
      <w:pPr>
        <w:numPr>
          <w:ilvl w:val="0"/>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xml:space="preserve">Do faktur ustrukturyzowanych protokół odbioru należy przesłać na adres e-mail: </w:t>
      </w:r>
      <w:hyperlink r:id="rId18" w:history="1">
        <w:r w:rsidRPr="00C40C77">
          <w:rPr>
            <w:rFonts w:eastAsia="Calibri"/>
            <w:color w:val="0563C1"/>
            <w:kern w:val="2"/>
            <w:sz w:val="22"/>
            <w:szCs w:val="22"/>
            <w:u w:val="single"/>
            <w:lang w:eastAsia="en-US"/>
            <w14:ligatures w14:val="standardContextual"/>
          </w:rPr>
          <w:t>ksef.zal@pgg.pl</w:t>
        </w:r>
      </w:hyperlink>
      <w:r w:rsidRPr="00C40C77">
        <w:rPr>
          <w:rFonts w:eastAsia="Calibri"/>
          <w:kern w:val="2"/>
          <w:sz w:val="22"/>
          <w:szCs w:val="22"/>
          <w:lang w:eastAsia="en-US"/>
          <w14:ligatures w14:val="standardContextual"/>
        </w:rPr>
        <w:t xml:space="preserve">. </w:t>
      </w:r>
      <w:r w:rsidRPr="00C40C77">
        <w:rPr>
          <w:rFonts w:eastAsia="Calibri"/>
          <w:kern w:val="2"/>
          <w:sz w:val="22"/>
          <w:szCs w:val="22"/>
          <w:lang w:eastAsia="en-US"/>
          <w14:ligatures w14:val="standardContextual"/>
        </w:rPr>
        <w:br/>
        <w:t>W temacie wiadomości e-mail należy podać numer faktury KSEF. Rekomendowanym plikiem jest plik w formacie PDF.</w:t>
      </w:r>
    </w:p>
    <w:p w14:paraId="59F4C33F" w14:textId="77777777" w:rsidR="00FF6998" w:rsidRPr="00C40C77" w:rsidRDefault="00FF6998" w:rsidP="00691E54">
      <w:pPr>
        <w:numPr>
          <w:ilvl w:val="0"/>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Jeżeli w zapisach umowy użyto terminu „od daty otrzymania / wpływu / dostarczenia faktury” należy przez to rozumieć:</w:t>
      </w:r>
    </w:p>
    <w:p w14:paraId="1DF33655" w14:textId="77777777" w:rsidR="00FF6998" w:rsidRPr="00C40C77" w:rsidRDefault="00FF6998" w:rsidP="00691E54">
      <w:pPr>
        <w:numPr>
          <w:ilvl w:val="1"/>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xml:space="preserve">„datę otrzymania faktury w </w:t>
      </w:r>
      <w:proofErr w:type="spellStart"/>
      <w:r w:rsidRPr="00C40C77">
        <w:rPr>
          <w:rFonts w:eastAsia="Calibri"/>
          <w:kern w:val="2"/>
          <w:sz w:val="22"/>
          <w:szCs w:val="22"/>
          <w:lang w:eastAsia="en-US"/>
          <w14:ligatures w14:val="standardContextual"/>
        </w:rPr>
        <w:t>KSeF</w:t>
      </w:r>
      <w:proofErr w:type="spellEnd"/>
      <w:r w:rsidRPr="00C40C77">
        <w:rPr>
          <w:rFonts w:eastAsia="Calibri"/>
          <w:kern w:val="2"/>
          <w:sz w:val="22"/>
          <w:szCs w:val="22"/>
          <w:lang w:eastAsia="en-US"/>
          <w14:ligatures w14:val="standardContextual"/>
        </w:rPr>
        <w:t>” - w przypadku, gdy Wykonawca jest objęty stosowaniem KSEF,</w:t>
      </w:r>
    </w:p>
    <w:p w14:paraId="16782AAE" w14:textId="77777777" w:rsidR="00FF6998" w:rsidRPr="00C40C77" w:rsidRDefault="00FF6998" w:rsidP="00691E54">
      <w:pPr>
        <w:numPr>
          <w:ilvl w:val="1"/>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„datę dotychczas uzgodnioną przez strony” - w przypadku, gdy Wykonawca nie jest objęty stosowaniem KSEF.</w:t>
      </w:r>
    </w:p>
    <w:p w14:paraId="1B0A19D9" w14:textId="77777777" w:rsidR="00FF6998" w:rsidRPr="00C40C77" w:rsidRDefault="00FF6998" w:rsidP="00691E54">
      <w:pPr>
        <w:numPr>
          <w:ilvl w:val="0"/>
          <w:numId w:val="90"/>
        </w:numPr>
        <w:spacing w:after="160" w:line="259" w:lineRule="auto"/>
        <w:rPr>
          <w:rFonts w:eastAsia="Calibri"/>
          <w:kern w:val="2"/>
          <w:sz w:val="22"/>
          <w:szCs w:val="22"/>
          <w:lang w:eastAsia="en-US"/>
          <w14:ligatures w14:val="standardContextual"/>
        </w:rPr>
      </w:pPr>
      <w:r w:rsidRPr="00C40C77">
        <w:rPr>
          <w:rFonts w:eastAsia="Calibri"/>
          <w:kern w:val="2"/>
          <w:sz w:val="22"/>
          <w:szCs w:val="22"/>
          <w:lang w:eastAsia="en-US"/>
          <w14:ligatures w14:val="standardContextual"/>
        </w:rPr>
        <w:t xml:space="preserve">Zapłata faktury korygującej nastąpi w terminie 30 dni od daty jej otrzymania w </w:t>
      </w:r>
      <w:proofErr w:type="spellStart"/>
      <w:r w:rsidRPr="00C40C77">
        <w:rPr>
          <w:rFonts w:eastAsia="Calibri"/>
          <w:kern w:val="2"/>
          <w:sz w:val="22"/>
          <w:szCs w:val="22"/>
          <w:lang w:eastAsia="en-US"/>
          <w14:ligatures w14:val="standardContextual"/>
        </w:rPr>
        <w:t>KSeF</w:t>
      </w:r>
      <w:proofErr w:type="spellEnd"/>
      <w:r w:rsidRPr="00C40C77">
        <w:rPr>
          <w:rFonts w:eastAsia="Calibri"/>
          <w:kern w:val="2"/>
          <w:sz w:val="22"/>
          <w:szCs w:val="22"/>
          <w:lang w:eastAsia="en-US"/>
          <w14:ligatures w14:val="standardContextual"/>
        </w:rPr>
        <w:t xml:space="preserve">, przez ZAMAWIAJĄCEGO, a w przypadku faktur wystawionych poza </w:t>
      </w:r>
      <w:proofErr w:type="spellStart"/>
      <w:r w:rsidRPr="00C40C77">
        <w:rPr>
          <w:rFonts w:eastAsia="Calibri"/>
          <w:kern w:val="2"/>
          <w:sz w:val="22"/>
          <w:szCs w:val="22"/>
          <w:lang w:eastAsia="en-US"/>
          <w14:ligatures w14:val="standardContextual"/>
        </w:rPr>
        <w:t>KSeF</w:t>
      </w:r>
      <w:proofErr w:type="spellEnd"/>
      <w:r w:rsidRPr="00C40C77">
        <w:rPr>
          <w:rFonts w:eastAsia="Calibri"/>
          <w:kern w:val="2"/>
          <w:sz w:val="22"/>
          <w:szCs w:val="22"/>
          <w:lang w:eastAsia="en-US"/>
          <w14:ligatures w14:val="standardContextual"/>
        </w:rPr>
        <w:t xml:space="preserve"> termin płatności wynosi 30 dni od daty otrzymania faktury poza </w:t>
      </w:r>
      <w:proofErr w:type="spellStart"/>
      <w:r w:rsidRPr="00C40C77">
        <w:rPr>
          <w:rFonts w:eastAsia="Calibri"/>
          <w:kern w:val="2"/>
          <w:sz w:val="22"/>
          <w:szCs w:val="22"/>
          <w:lang w:eastAsia="en-US"/>
          <w14:ligatures w14:val="standardContextual"/>
        </w:rPr>
        <w:t>KSeF</w:t>
      </w:r>
      <w:proofErr w:type="spellEnd"/>
      <w:r w:rsidRPr="00C40C77">
        <w:rPr>
          <w:rFonts w:eastAsia="Calibri"/>
          <w:kern w:val="2"/>
          <w:sz w:val="22"/>
          <w:szCs w:val="22"/>
          <w:lang w:eastAsia="en-US"/>
          <w14:ligatures w14:val="standardContextual"/>
        </w:rPr>
        <w:t xml:space="preserve"> w formie uzgodnionej przez strony. Za datę otrzymania faktury korygującej uznaje się datę, którą w danym przypadku przyjmuje w tym zakresie ustawa o VAT.</w:t>
      </w:r>
    </w:p>
    <w:p w14:paraId="6D8E5BFE" w14:textId="77777777" w:rsidR="00FF6998" w:rsidRPr="00C40C77" w:rsidRDefault="00FF6998" w:rsidP="00FF6998">
      <w:pPr>
        <w:spacing w:after="160" w:line="259" w:lineRule="auto"/>
        <w:rPr>
          <w:rFonts w:ascii="Calibri" w:eastAsia="Calibri" w:hAnsi="Calibri"/>
          <w:kern w:val="2"/>
          <w:sz w:val="22"/>
          <w:szCs w:val="22"/>
          <w:lang w:eastAsia="en-US"/>
          <w14:ligatures w14:val="standardContextual"/>
        </w:rPr>
      </w:pPr>
    </w:p>
    <w:p w14:paraId="096C0807" w14:textId="77777777" w:rsidR="00FF6998" w:rsidRPr="00C40C77" w:rsidRDefault="00FF6998" w:rsidP="00FF6998">
      <w:pPr>
        <w:spacing w:after="160" w:line="259" w:lineRule="auto"/>
        <w:rPr>
          <w:rFonts w:ascii="Calibri" w:eastAsia="Calibri" w:hAnsi="Calibri"/>
          <w:kern w:val="2"/>
          <w:sz w:val="22"/>
          <w:szCs w:val="22"/>
          <w:lang w:eastAsia="en-US"/>
          <w14:ligatures w14:val="standardContextual"/>
        </w:rPr>
      </w:pPr>
    </w:p>
    <w:p w14:paraId="78F9A66A" w14:textId="77777777" w:rsidR="00FF6998" w:rsidRPr="00C40C77" w:rsidRDefault="00FF6998" w:rsidP="00FE48F8">
      <w:pPr>
        <w:rPr>
          <w:i/>
          <w:iCs/>
          <w:sz w:val="22"/>
          <w:szCs w:val="22"/>
        </w:rPr>
      </w:pPr>
    </w:p>
    <w:p w14:paraId="6464809F" w14:textId="77777777" w:rsidR="00FF6998" w:rsidRPr="00C40C77" w:rsidRDefault="00FF6998" w:rsidP="00FE48F8">
      <w:pPr>
        <w:rPr>
          <w:i/>
          <w:iCs/>
          <w:sz w:val="22"/>
          <w:szCs w:val="22"/>
        </w:rPr>
      </w:pPr>
    </w:p>
    <w:p w14:paraId="6F705466" w14:textId="77777777" w:rsidR="00FF6998" w:rsidRPr="00C40C77" w:rsidRDefault="00FF6998" w:rsidP="00FE48F8">
      <w:pPr>
        <w:rPr>
          <w:i/>
          <w:iCs/>
          <w:sz w:val="22"/>
          <w:szCs w:val="22"/>
        </w:rPr>
      </w:pPr>
    </w:p>
    <w:p w14:paraId="3D8F0F93" w14:textId="77777777" w:rsidR="00FF6998" w:rsidRPr="00C40C77" w:rsidRDefault="00FF6998" w:rsidP="00FE48F8">
      <w:pPr>
        <w:rPr>
          <w:i/>
          <w:iCs/>
          <w:sz w:val="22"/>
          <w:szCs w:val="22"/>
        </w:rPr>
      </w:pPr>
    </w:p>
    <w:p w14:paraId="456BA447" w14:textId="77777777" w:rsidR="00FF6998" w:rsidRPr="00C40C77" w:rsidRDefault="00FF6998" w:rsidP="00FE48F8">
      <w:pPr>
        <w:rPr>
          <w:i/>
          <w:iCs/>
          <w:sz w:val="22"/>
          <w:szCs w:val="22"/>
        </w:rPr>
      </w:pPr>
    </w:p>
    <w:p w14:paraId="6A703AAB" w14:textId="77777777" w:rsidR="00FE48F8" w:rsidRPr="00C40C77" w:rsidRDefault="00FE48F8" w:rsidP="00FE48F8">
      <w:pPr>
        <w:rPr>
          <w:i/>
          <w:iCs/>
          <w:sz w:val="22"/>
          <w:szCs w:val="22"/>
        </w:rPr>
      </w:pPr>
    </w:p>
    <w:p w14:paraId="2EF60F56" w14:textId="2102C631" w:rsidR="00FE48F8" w:rsidRPr="00C40C77" w:rsidRDefault="00FE48F8">
      <w:pPr>
        <w:rPr>
          <w:b/>
          <w:sz w:val="22"/>
          <w:szCs w:val="22"/>
        </w:rPr>
      </w:pPr>
      <w:r w:rsidRPr="00C40C77">
        <w:rPr>
          <w:b/>
          <w:sz w:val="22"/>
          <w:szCs w:val="22"/>
        </w:rPr>
        <w:br w:type="page"/>
      </w:r>
    </w:p>
    <w:p w14:paraId="234F5C3A" w14:textId="77777777" w:rsidR="00221E2E" w:rsidRPr="00C40C77" w:rsidRDefault="00221E2E" w:rsidP="00370355">
      <w:pPr>
        <w:jc w:val="center"/>
        <w:rPr>
          <w:b/>
          <w:bCs/>
          <w:sz w:val="22"/>
          <w:szCs w:val="22"/>
        </w:rPr>
      </w:pPr>
      <w:bookmarkStart w:id="228" w:name="_Hlk106958642"/>
      <w:bookmarkStart w:id="229" w:name="_Hlk108344310"/>
    </w:p>
    <w:bookmarkEnd w:id="228"/>
    <w:bookmarkEnd w:id="229"/>
    <w:p w14:paraId="529E7E2A" w14:textId="77777777" w:rsidR="00370355" w:rsidRPr="00C40C77" w:rsidRDefault="00370355" w:rsidP="00370355">
      <w:pPr>
        <w:spacing w:before="120" w:line="312" w:lineRule="auto"/>
        <w:jc w:val="both"/>
        <w:rPr>
          <w:sz w:val="22"/>
          <w:szCs w:val="22"/>
        </w:rPr>
      </w:pPr>
    </w:p>
    <w:sectPr w:rsidR="00370355" w:rsidRPr="00C40C77" w:rsidSect="000A74EA">
      <w:headerReference w:type="default" r:id="rId19"/>
      <w:footerReference w:type="even" r:id="rId20"/>
      <w:footerReference w:type="default" r:id="rId21"/>
      <w:pgSz w:w="11906" w:h="16838" w:code="9"/>
      <w:pgMar w:top="851" w:right="1133" w:bottom="1701" w:left="1276" w:header="22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6D696" w14:textId="77777777" w:rsidR="0092055F" w:rsidRDefault="0092055F">
      <w:r>
        <w:separator/>
      </w:r>
    </w:p>
  </w:endnote>
  <w:endnote w:type="continuationSeparator" w:id="0">
    <w:p w14:paraId="66B2EEF0" w14:textId="77777777" w:rsidR="0092055F" w:rsidRDefault="0092055F">
      <w:r>
        <w:continuationSeparator/>
      </w:r>
    </w:p>
  </w:endnote>
  <w:endnote w:type="continuationNotice" w:id="1">
    <w:p w14:paraId="0D4CB7D1" w14:textId="77777777" w:rsidR="0092055F" w:rsidRDefault="009205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us">
    <w:altName w:val="Arial"/>
    <w:charset w:val="00"/>
    <w:family w:val="roman"/>
    <w:pitch w:val="variable"/>
    <w:sig w:usb0="00002003" w:usb1="80000000" w:usb2="00000008" w:usb3="00000000" w:csb0="00000041" w:csb1="00000000"/>
  </w:font>
  <w:font w:name="Arial">
    <w:altName w:val="Arial"/>
    <w:panose1 w:val="020B0604020202020204"/>
    <w:charset w:val="EE"/>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AB15D" w14:textId="77777777" w:rsidR="0092055F" w:rsidRDefault="009205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92055F" w:rsidRDefault="0092055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3212632"/>
      <w:docPartObj>
        <w:docPartGallery w:val="Page Numbers (Bottom of Page)"/>
        <w:docPartUnique/>
      </w:docPartObj>
    </w:sdtPr>
    <w:sdtEndPr/>
    <w:sdtContent>
      <w:p w14:paraId="6E73E09F" w14:textId="1531CE35" w:rsidR="0092055F" w:rsidRDefault="0092055F" w:rsidP="003943F1">
        <w:pPr>
          <w:pStyle w:val="Stopka"/>
        </w:pPr>
      </w:p>
      <w:p w14:paraId="2948E053" w14:textId="4399B699" w:rsidR="0092055F" w:rsidRPr="00D648E4" w:rsidRDefault="0092055F" w:rsidP="00F53186">
        <w:pPr>
          <w:pStyle w:val="Stopka"/>
          <w:rPr>
            <w:color w:val="000000" w:themeColor="text1"/>
          </w:rPr>
        </w:pPr>
        <w:r w:rsidRPr="00D648E4">
          <w:rPr>
            <w:color w:val="000000" w:themeColor="text1"/>
          </w:rPr>
          <w:t xml:space="preserve">Nr sprawy 532500656 </w:t>
        </w:r>
        <w:r w:rsidRPr="00D648E4">
          <w:rPr>
            <w:color w:val="000000" w:themeColor="text1"/>
            <w:sz w:val="22"/>
            <w:szCs w:val="22"/>
          </w:rPr>
          <w:t>Serwis ploterów i skanerów eksploatowanych</w:t>
        </w:r>
      </w:p>
      <w:p w14:paraId="0AEA86B7" w14:textId="77777777" w:rsidR="0092055F" w:rsidRDefault="0092055F" w:rsidP="00F53186">
        <w:pPr>
          <w:pStyle w:val="Stopka"/>
        </w:pPr>
      </w:p>
      <w:p w14:paraId="570B7FE4" w14:textId="1FE7E2AF" w:rsidR="0092055F" w:rsidRDefault="0092055F" w:rsidP="00A90DD7">
        <w:pPr>
          <w:pStyle w:val="Stopka"/>
        </w:pPr>
        <w:r>
          <w:t xml:space="preserve"> </w:t>
        </w:r>
        <w:sdt>
          <w:sdtPr>
            <w:rPr>
              <w:i/>
            </w:rPr>
            <w:id w:val="-464276899"/>
            <w:lock w:val="sdtContentLocked"/>
            <w:placeholder>
              <w:docPart w:val="61E5D122FAB8492B90295EC6C64E7D2E"/>
            </w:placeholder>
            <w:text/>
          </w:sdtPr>
          <w:sdtEndPr/>
          <w:sdtContent>
            <w:r w:rsidRPr="00A90DD7">
              <w:rPr>
                <w:i/>
              </w:rPr>
              <w:t>Wzór nr NP/04/2024/v1</w:t>
            </w:r>
          </w:sdtContent>
        </w:sdt>
      </w:p>
      <w:p w14:paraId="6E7D33D0" w14:textId="6F3639CC" w:rsidR="0092055F" w:rsidRDefault="0092055F" w:rsidP="00F53186">
        <w:pPr>
          <w:pStyle w:val="Stopka"/>
        </w:pPr>
        <w:r>
          <w:t xml:space="preserve">                                                                                                     </w:t>
        </w:r>
        <w:r>
          <w:fldChar w:fldCharType="begin"/>
        </w:r>
        <w:r>
          <w:instrText>PAGE   \* MERGEFORMAT</w:instrText>
        </w:r>
        <w:r>
          <w:fldChar w:fldCharType="separate"/>
        </w:r>
        <w:r w:rsidR="00E2347E">
          <w:rPr>
            <w:noProof/>
          </w:rPr>
          <w:t>21</w:t>
        </w:r>
        <w:r>
          <w:rPr>
            <w:noProof/>
          </w:rPr>
          <w:fldChar w:fldCharType="end"/>
        </w:r>
      </w:p>
    </w:sdtContent>
  </w:sdt>
  <w:p w14:paraId="54399CBC" w14:textId="77777777" w:rsidR="0092055F" w:rsidRPr="00995FAF" w:rsidRDefault="0092055F" w:rsidP="00995F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4E281" w14:textId="77777777" w:rsidR="0092055F" w:rsidRDefault="0092055F">
      <w:r>
        <w:separator/>
      </w:r>
    </w:p>
  </w:footnote>
  <w:footnote w:type="continuationSeparator" w:id="0">
    <w:p w14:paraId="694F345B" w14:textId="77777777" w:rsidR="0092055F" w:rsidRDefault="0092055F">
      <w:r>
        <w:continuationSeparator/>
      </w:r>
    </w:p>
  </w:footnote>
  <w:footnote w:type="continuationNotice" w:id="1">
    <w:p w14:paraId="57262516" w14:textId="77777777" w:rsidR="0092055F" w:rsidRDefault="009205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B42E" w14:textId="77777777" w:rsidR="0092055F" w:rsidRDefault="0092055F" w:rsidP="005B3776">
    <w:pPr>
      <w:pStyle w:val="Nagwek"/>
      <w:pBdr>
        <w:bottom w:val="double" w:sz="4" w:space="14" w:color="auto"/>
      </w:pBdr>
      <w:tabs>
        <w:tab w:val="clear" w:pos="4536"/>
        <w:tab w:val="clear" w:pos="9072"/>
        <w:tab w:val="center" w:pos="-1980"/>
      </w:tabs>
      <w:jc w:val="center"/>
      <w:rPr>
        <w:b/>
        <w:i/>
        <w:sz w:val="16"/>
      </w:rPr>
    </w:pPr>
    <w:r>
      <w:rPr>
        <w:b/>
        <w:i/>
        <w:sz w:val="16"/>
      </w:rPr>
      <w:t>POLSKA GRUPA GÓRNICZA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519A0910"/>
    <w:name w:val="WW8Num3"/>
    <w:lvl w:ilvl="0">
      <w:start w:val="1"/>
      <w:numFmt w:val="decimal"/>
      <w:lvlText w:val="%1."/>
      <w:lvlJc w:val="left"/>
      <w:pPr>
        <w:tabs>
          <w:tab w:val="num" w:pos="786"/>
        </w:tabs>
        <w:ind w:left="786" w:hanging="360"/>
      </w:pPr>
      <w:rPr>
        <w:rFonts w:hint="default"/>
      </w:rPr>
    </w:lvl>
  </w:abstractNum>
  <w:abstractNum w:abstractNumId="4"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6"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4"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5"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6"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8AED251"/>
    <w:multiLevelType w:val="hybridMultilevel"/>
    <w:tmpl w:val="0122F6B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3"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6"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9"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B00020A"/>
    <w:multiLevelType w:val="multilevel"/>
    <w:tmpl w:val="185258C8"/>
    <w:lvl w:ilvl="0">
      <w:start w:val="1"/>
      <w:numFmt w:val="decimal"/>
      <w:lvlText w:val="%1."/>
      <w:lvlJc w:val="left"/>
      <w:pPr>
        <w:ind w:left="360" w:hanging="360"/>
      </w:pPr>
      <w:rPr>
        <w:rFonts w:hint="default"/>
        <w:b w:val="0"/>
        <w:bCs w:val="0"/>
        <w:color w:val="000000" w:themeColor="text1"/>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50C6C05"/>
    <w:multiLevelType w:val="multilevel"/>
    <w:tmpl w:val="0878204A"/>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6"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8" w15:restartNumberingAfterBreak="0">
    <w:nsid w:val="31F84466"/>
    <w:multiLevelType w:val="hybridMultilevel"/>
    <w:tmpl w:val="9CA634FE"/>
    <w:lvl w:ilvl="0" w:tplc="276A85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32A1D52"/>
    <w:multiLevelType w:val="multilevel"/>
    <w:tmpl w:val="C3A08B62"/>
    <w:lvl w:ilvl="0">
      <w:start w:val="1"/>
      <w:numFmt w:val="decimal"/>
      <w:lvlText w:val="%1)"/>
      <w:lvlJc w:val="left"/>
      <w:pPr>
        <w:tabs>
          <w:tab w:val="num" w:pos="1275"/>
        </w:tabs>
        <w:ind w:left="1275" w:hanging="425"/>
      </w:pPr>
      <w:rPr>
        <w:rFonts w:hint="default"/>
      </w:rPr>
    </w:lvl>
    <w:lvl w:ilvl="1">
      <w:start w:val="1"/>
      <w:numFmt w:val="lowerLetter"/>
      <w:lvlText w:val="%2)"/>
      <w:lvlJc w:val="left"/>
      <w:pPr>
        <w:tabs>
          <w:tab w:val="num" w:pos="1701"/>
        </w:tabs>
        <w:ind w:left="1701" w:hanging="426"/>
      </w:pPr>
      <w:rPr>
        <w:rFonts w:ascii="Times New Roman" w:eastAsia="Calibri" w:hAnsi="Times New Roman" w:cs="Times New Roman" w:hint="default"/>
      </w:rPr>
    </w:lvl>
    <w:lvl w:ilvl="2">
      <w:start w:val="1"/>
      <w:numFmt w:val="lowerLetter"/>
      <w:lvlText w:val="%3)"/>
      <w:lvlJc w:val="left"/>
      <w:pPr>
        <w:tabs>
          <w:tab w:val="num" w:pos="2126"/>
        </w:tabs>
        <w:ind w:left="2126" w:hanging="425"/>
      </w:pPr>
      <w:rPr>
        <w:rFonts w:cs="Times New Roman" w:hint="default"/>
      </w:rPr>
    </w:lvl>
    <w:lvl w:ilvl="3">
      <w:start w:val="1"/>
      <w:numFmt w:val="bullet"/>
      <w:lvlText w:val="-"/>
      <w:lvlJc w:val="left"/>
      <w:pPr>
        <w:tabs>
          <w:tab w:val="num" w:pos="2551"/>
        </w:tabs>
        <w:ind w:left="2551" w:hanging="425"/>
      </w:pPr>
      <w:rPr>
        <w:rFonts w:ascii="Times New Roman" w:hAnsi="Times New Roman" w:hint="default"/>
      </w:rPr>
    </w:lvl>
    <w:lvl w:ilvl="4">
      <w:start w:val="1"/>
      <w:numFmt w:val="bullet"/>
      <w:lvlText w:val=""/>
      <w:lvlJc w:val="left"/>
      <w:pPr>
        <w:tabs>
          <w:tab w:val="num" w:pos="2976"/>
        </w:tabs>
        <w:ind w:left="2976" w:hanging="425"/>
      </w:pPr>
      <w:rPr>
        <w:rFonts w:ascii="Symbol" w:hAnsi="Symbol" w:hint="default"/>
      </w:rPr>
    </w:lvl>
    <w:lvl w:ilvl="5">
      <w:start w:val="1"/>
      <w:numFmt w:val="bullet"/>
      <w:lvlText w:val=""/>
      <w:lvlJc w:val="left"/>
      <w:pPr>
        <w:tabs>
          <w:tab w:val="num" w:pos="3402"/>
        </w:tabs>
        <w:ind w:left="3402" w:hanging="426"/>
      </w:pPr>
      <w:rPr>
        <w:rFonts w:ascii="Symbol" w:hAnsi="Symbol" w:hint="default"/>
      </w:rPr>
    </w:lvl>
    <w:lvl w:ilvl="6">
      <w:start w:val="1"/>
      <w:numFmt w:val="bullet"/>
      <w:lvlText w:val=""/>
      <w:lvlJc w:val="left"/>
      <w:pPr>
        <w:tabs>
          <w:tab w:val="num" w:pos="3827"/>
        </w:tabs>
        <w:ind w:left="3827" w:hanging="425"/>
      </w:pPr>
      <w:rPr>
        <w:rFonts w:ascii="Wingdings" w:hAnsi="Wingdings" w:hint="default"/>
      </w:rPr>
    </w:lvl>
    <w:lvl w:ilvl="7">
      <w:start w:val="1"/>
      <w:numFmt w:val="bullet"/>
      <w:lvlText w:val=""/>
      <w:lvlJc w:val="left"/>
      <w:pPr>
        <w:tabs>
          <w:tab w:val="num" w:pos="3730"/>
        </w:tabs>
        <w:ind w:left="3730" w:hanging="360"/>
      </w:pPr>
      <w:rPr>
        <w:rFonts w:ascii="Symbol" w:hAnsi="Symbol" w:hint="default"/>
      </w:rPr>
    </w:lvl>
    <w:lvl w:ilvl="8">
      <w:start w:val="1"/>
      <w:numFmt w:val="bullet"/>
      <w:lvlText w:val=""/>
      <w:lvlJc w:val="left"/>
      <w:pPr>
        <w:tabs>
          <w:tab w:val="num" w:pos="4090"/>
        </w:tabs>
        <w:ind w:left="4090" w:hanging="360"/>
      </w:pPr>
      <w:rPr>
        <w:rFonts w:ascii="Symbol" w:hAnsi="Symbol" w:hint="default"/>
      </w:rPr>
    </w:lvl>
  </w:abstractNum>
  <w:abstractNum w:abstractNumId="50"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343F07D5"/>
    <w:multiLevelType w:val="hybridMultilevel"/>
    <w:tmpl w:val="35E29C80"/>
    <w:lvl w:ilvl="0" w:tplc="FFFFFFFF">
      <w:start w:val="1"/>
      <w:numFmt w:val="lowerLetter"/>
      <w:lvlText w:val="%1)"/>
      <w:lvlJc w:val="left"/>
      <w:pPr>
        <w:tabs>
          <w:tab w:val="num" w:pos="1440"/>
        </w:tabs>
        <w:ind w:left="1440"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9391159"/>
    <w:multiLevelType w:val="multilevel"/>
    <w:tmpl w:val="5ED806C4"/>
    <w:lvl w:ilvl="0">
      <w:start w:val="1"/>
      <w:numFmt w:val="decimal"/>
      <w:lvlText w:val="%1."/>
      <w:lvlJc w:val="left"/>
      <w:pPr>
        <w:tabs>
          <w:tab w:val="num" w:pos="720"/>
        </w:tabs>
        <w:ind w:left="720" w:hanging="360"/>
      </w:pPr>
      <w:rPr>
        <w:rFonts w:hint="default"/>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5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7"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8"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59"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61"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3" w15:restartNumberingAfterBreak="0">
    <w:nsid w:val="41D95F71"/>
    <w:multiLevelType w:val="multilevel"/>
    <w:tmpl w:val="BAAA8FE8"/>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6" w15:restartNumberingAfterBreak="0">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8" w15:restartNumberingAfterBreak="0">
    <w:nsid w:val="48FD531D"/>
    <w:multiLevelType w:val="hybridMultilevel"/>
    <w:tmpl w:val="70C00F4A"/>
    <w:lvl w:ilvl="0" w:tplc="04150011">
      <w:start w:val="1"/>
      <w:numFmt w:val="decimal"/>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9"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BD975D7"/>
    <w:multiLevelType w:val="hybridMultilevel"/>
    <w:tmpl w:val="F99A4DB6"/>
    <w:lvl w:ilvl="0" w:tplc="BE0C84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E316F01"/>
    <w:multiLevelType w:val="hybridMultilevel"/>
    <w:tmpl w:val="AD007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E3C1658"/>
    <w:multiLevelType w:val="hybridMultilevel"/>
    <w:tmpl w:val="B2FE68EC"/>
    <w:lvl w:ilvl="0" w:tplc="9C0AB31C">
      <w:start w:val="1"/>
      <w:numFmt w:val="lowerLetter"/>
      <w:lvlText w:val="%1)"/>
      <w:lvlJc w:val="left"/>
      <w:pPr>
        <w:tabs>
          <w:tab w:val="num" w:pos="1068"/>
        </w:tabs>
        <w:ind w:left="1068" w:hanging="360"/>
      </w:pPr>
      <w:rPr>
        <w:rFonts w:hint="default"/>
        <w:color w:val="000000" w:themeColor="text1"/>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01A4056"/>
    <w:multiLevelType w:val="hybridMultilevel"/>
    <w:tmpl w:val="CC30F992"/>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8"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82" w15:restartNumberingAfterBreak="0">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8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53A11103"/>
    <w:multiLevelType w:val="multilevel"/>
    <w:tmpl w:val="8A9AD4B6"/>
    <w:lvl w:ilvl="0">
      <w:start w:val="1"/>
      <w:numFmt w:val="lowerLetter"/>
      <w:lvlText w:val="%1)"/>
      <w:lvlJc w:val="left"/>
      <w:rPr>
        <w:rFonts w:ascii="Arial" w:eastAsia="Arial" w:hAnsi="Arial" w:cs="Arial"/>
        <w:b w:val="0"/>
        <w:bCs w:val="0"/>
        <w:i/>
        <w:iCs/>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5B517519"/>
    <w:multiLevelType w:val="multilevel"/>
    <w:tmpl w:val="FF5E61DE"/>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tabs>
          <w:tab w:val="num" w:pos="426"/>
        </w:tabs>
        <w:ind w:left="426" w:hanging="426"/>
      </w:pPr>
      <w:rPr>
        <w:rFonts w:hint="default"/>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3" w15:restartNumberingAfterBreak="0">
    <w:nsid w:val="5C3A6149"/>
    <w:multiLevelType w:val="hybridMultilevel"/>
    <w:tmpl w:val="A3CC7982"/>
    <w:lvl w:ilvl="0" w:tplc="F9502600">
      <w:start w:val="1"/>
      <w:numFmt w:val="upperRoman"/>
      <w:lvlText w:val="%1."/>
      <w:lvlJc w:val="right"/>
      <w:pPr>
        <w:ind w:left="720" w:hanging="360"/>
      </w:pPr>
      <w:rPr>
        <w:b/>
        <w:bCs w:val="0"/>
        <w:i w:val="0"/>
        <w:iCs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5"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21C21D5"/>
    <w:multiLevelType w:val="hybridMultilevel"/>
    <w:tmpl w:val="15E0B1AA"/>
    <w:lvl w:ilvl="0" w:tplc="04150017">
      <w:start w:val="1"/>
      <w:numFmt w:val="lowerLetter"/>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8" w15:restartNumberingAfterBreak="0">
    <w:nsid w:val="661E5CCF"/>
    <w:multiLevelType w:val="hybridMultilevel"/>
    <w:tmpl w:val="62C0F792"/>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66C156DF"/>
    <w:multiLevelType w:val="multilevel"/>
    <w:tmpl w:val="65C81E5E"/>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72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0"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3"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5"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928"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7" w15:restartNumberingAfterBreak="0">
    <w:nsid w:val="710F1DC7"/>
    <w:multiLevelType w:val="hybridMultilevel"/>
    <w:tmpl w:val="DA4ACD5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86C8938">
      <w:start w:val="1"/>
      <w:numFmt w:val="upperRoman"/>
      <w:lvlText w:val="%3."/>
      <w:lvlJc w:val="left"/>
      <w:pPr>
        <w:ind w:left="2700" w:hanging="7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6A8636A"/>
    <w:multiLevelType w:val="hybridMultilevel"/>
    <w:tmpl w:val="6D28FAD8"/>
    <w:lvl w:ilvl="0" w:tplc="04150001">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109" w15:restartNumberingAfterBreak="0">
    <w:nsid w:val="782E5FE8"/>
    <w:multiLevelType w:val="hybridMultilevel"/>
    <w:tmpl w:val="2D381F66"/>
    <w:lvl w:ilvl="0" w:tplc="EDCE9224">
      <w:start w:val="1"/>
      <w:numFmt w:val="decimal"/>
      <w:lvlText w:val="%1."/>
      <w:lvlJc w:val="left"/>
      <w:pPr>
        <w:tabs>
          <w:tab w:val="num" w:pos="1440"/>
        </w:tabs>
        <w:ind w:left="1440" w:hanging="360"/>
      </w:pPr>
      <w:rPr>
        <w:rFonts w:hint="default"/>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7A916D4E"/>
    <w:multiLevelType w:val="hybridMultilevel"/>
    <w:tmpl w:val="42BCB7C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1"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F9F3B07"/>
    <w:multiLevelType w:val="multilevel"/>
    <w:tmpl w:val="79E60EE4"/>
    <w:lvl w:ilvl="0">
      <w:start w:val="1"/>
      <w:numFmt w:val="lowerLetter"/>
      <w:lvlText w:val="%1)"/>
      <w:lvlJc w:val="left"/>
      <w:rPr>
        <w:rFonts w:ascii="Arial" w:eastAsia="Arial" w:hAnsi="Arial" w:cs="Arial"/>
        <w:b w:val="0"/>
        <w:bCs w:val="0"/>
        <w:i/>
        <w:iCs/>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96669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0456385">
    <w:abstractNumId w:val="82"/>
  </w:num>
  <w:num w:numId="3" w16cid:durableId="1285892897">
    <w:abstractNumId w:val="22"/>
  </w:num>
  <w:num w:numId="4" w16cid:durableId="1284966424">
    <w:abstractNumId w:val="6"/>
  </w:num>
  <w:num w:numId="5" w16cid:durableId="255140877">
    <w:abstractNumId w:val="5"/>
  </w:num>
  <w:num w:numId="6" w16cid:durableId="595402467">
    <w:abstractNumId w:val="4"/>
  </w:num>
  <w:num w:numId="7" w16cid:durableId="1790775804">
    <w:abstractNumId w:val="90"/>
  </w:num>
  <w:num w:numId="8" w16cid:durableId="370765814">
    <w:abstractNumId w:val="77"/>
  </w:num>
  <w:num w:numId="9" w16cid:durableId="528683125">
    <w:abstractNumId w:val="99"/>
  </w:num>
  <w:num w:numId="10" w16cid:durableId="1909224473">
    <w:abstractNumId w:val="109"/>
  </w:num>
  <w:num w:numId="11" w16cid:durableId="1715302213">
    <w:abstractNumId w:val="42"/>
  </w:num>
  <w:num w:numId="12" w16cid:durableId="1798912524">
    <w:abstractNumId w:val="41"/>
  </w:num>
  <w:num w:numId="13" w16cid:durableId="516845746">
    <w:abstractNumId w:val="78"/>
  </w:num>
  <w:num w:numId="14" w16cid:durableId="1463035120">
    <w:abstractNumId w:val="54"/>
  </w:num>
  <w:num w:numId="15" w16cid:durableId="73477257">
    <w:abstractNumId w:val="44"/>
  </w:num>
  <w:num w:numId="16" w16cid:durableId="1871794946">
    <w:abstractNumId w:val="69"/>
  </w:num>
  <w:num w:numId="17" w16cid:durableId="1942295931">
    <w:abstractNumId w:val="33"/>
  </w:num>
  <w:num w:numId="18" w16cid:durableId="98523662">
    <w:abstractNumId w:val="102"/>
  </w:num>
  <w:num w:numId="19" w16cid:durableId="1759447949">
    <w:abstractNumId w:val="62"/>
  </w:num>
  <w:num w:numId="20" w16cid:durableId="1015889648">
    <w:abstractNumId w:val="39"/>
  </w:num>
  <w:num w:numId="21" w16cid:durableId="1545143518">
    <w:abstractNumId w:val="107"/>
  </w:num>
  <w:num w:numId="22" w16cid:durableId="976572068">
    <w:abstractNumId w:val="81"/>
  </w:num>
  <w:num w:numId="23" w16cid:durableId="307825165">
    <w:abstractNumId w:val="75"/>
  </w:num>
  <w:num w:numId="24" w16cid:durableId="1163936935">
    <w:abstractNumId w:val="68"/>
  </w:num>
  <w:num w:numId="25" w16cid:durableId="1666350789">
    <w:abstractNumId w:val="91"/>
  </w:num>
  <w:num w:numId="26" w16cid:durableId="1687555709">
    <w:abstractNumId w:val="16"/>
  </w:num>
  <w:num w:numId="27" w16cid:durableId="105471723">
    <w:abstractNumId w:val="97"/>
  </w:num>
  <w:num w:numId="28" w16cid:durableId="1103497369">
    <w:abstractNumId w:val="71"/>
  </w:num>
  <w:num w:numId="29" w16cid:durableId="864057825">
    <w:abstractNumId w:val="65"/>
  </w:num>
  <w:num w:numId="30" w16cid:durableId="157766460">
    <w:abstractNumId w:val="48"/>
  </w:num>
  <w:num w:numId="31" w16cid:durableId="2065711497">
    <w:abstractNumId w:val="18"/>
  </w:num>
  <w:num w:numId="32" w16cid:durableId="1146432161">
    <w:abstractNumId w:val="55"/>
  </w:num>
  <w:num w:numId="33" w16cid:durableId="914313818">
    <w:abstractNumId w:val="19"/>
  </w:num>
  <w:num w:numId="34" w16cid:durableId="19689234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9836298">
    <w:abstractNumId w:val="28"/>
  </w:num>
  <w:num w:numId="36" w16cid:durableId="1992321549">
    <w:abstractNumId w:val="58"/>
  </w:num>
  <w:num w:numId="37" w16cid:durableId="286394010">
    <w:abstractNumId w:val="76"/>
  </w:num>
  <w:num w:numId="38" w16cid:durableId="386538739">
    <w:abstractNumId w:val="29"/>
  </w:num>
  <w:num w:numId="39" w16cid:durableId="591739014">
    <w:abstractNumId w:val="27"/>
  </w:num>
  <w:num w:numId="40" w16cid:durableId="1085802640">
    <w:abstractNumId w:val="66"/>
  </w:num>
  <w:num w:numId="41" w16cid:durableId="1163861178">
    <w:abstractNumId w:val="70"/>
  </w:num>
  <w:num w:numId="42" w16cid:durableId="1773547017">
    <w:abstractNumId w:val="79"/>
  </w:num>
  <w:num w:numId="43" w16cid:durableId="275407447">
    <w:abstractNumId w:val="52"/>
  </w:num>
  <w:num w:numId="44" w16cid:durableId="42114840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10208098">
    <w:abstractNumId w:val="72"/>
  </w:num>
  <w:num w:numId="46" w16cid:durableId="1321543949">
    <w:abstractNumId w:val="23"/>
  </w:num>
  <w:num w:numId="47" w16cid:durableId="1051538328">
    <w:abstractNumId w:val="34"/>
  </w:num>
  <w:num w:numId="48" w16cid:durableId="2013029294">
    <w:abstractNumId w:val="37"/>
  </w:num>
  <w:num w:numId="49" w16cid:durableId="1498813354">
    <w:abstractNumId w:val="101"/>
  </w:num>
  <w:num w:numId="50" w16cid:durableId="1221863930">
    <w:abstractNumId w:val="36"/>
  </w:num>
  <w:num w:numId="51" w16cid:durableId="754403143">
    <w:abstractNumId w:val="105"/>
  </w:num>
  <w:num w:numId="52" w16cid:durableId="776483895">
    <w:abstractNumId w:val="96"/>
  </w:num>
  <w:num w:numId="53" w16cid:durableId="1348829173">
    <w:abstractNumId w:val="100"/>
  </w:num>
  <w:num w:numId="54" w16cid:durableId="1961568618">
    <w:abstractNumId w:val="53"/>
  </w:num>
  <w:num w:numId="55" w16cid:durableId="7607769">
    <w:abstractNumId w:val="103"/>
  </w:num>
  <w:num w:numId="56" w16cid:durableId="849292530">
    <w:abstractNumId w:val="35"/>
  </w:num>
  <w:num w:numId="57" w16cid:durableId="1209609989">
    <w:abstractNumId w:val="17"/>
  </w:num>
  <w:num w:numId="58" w16cid:durableId="1613127113">
    <w:abstractNumId w:val="74"/>
  </w:num>
  <w:num w:numId="59" w16cid:durableId="1440025427">
    <w:abstractNumId w:val="21"/>
  </w:num>
  <w:num w:numId="60" w16cid:durableId="1213342857">
    <w:abstractNumId w:val="83"/>
  </w:num>
  <w:num w:numId="61" w16cid:durableId="2051343523">
    <w:abstractNumId w:val="112"/>
  </w:num>
  <w:num w:numId="62" w16cid:durableId="966009190">
    <w:abstractNumId w:val="86"/>
  </w:num>
  <w:num w:numId="63" w16cid:durableId="205721011">
    <w:abstractNumId w:val="63"/>
  </w:num>
  <w:num w:numId="64" w16cid:durableId="837499188">
    <w:abstractNumId w:val="61"/>
  </w:num>
  <w:num w:numId="65" w16cid:durableId="1316178665">
    <w:abstractNumId w:val="106"/>
  </w:num>
  <w:num w:numId="66" w16cid:durableId="1699575514">
    <w:abstractNumId w:val="56"/>
  </w:num>
  <w:num w:numId="67" w16cid:durableId="745342044">
    <w:abstractNumId w:val="67"/>
  </w:num>
  <w:num w:numId="68" w16cid:durableId="1396858724">
    <w:abstractNumId w:val="80"/>
  </w:num>
  <w:num w:numId="69" w16cid:durableId="1588031851">
    <w:abstractNumId w:val="30"/>
  </w:num>
  <w:num w:numId="70" w16cid:durableId="1007248874">
    <w:abstractNumId w:val="38"/>
  </w:num>
  <w:num w:numId="71" w16cid:durableId="1291401211">
    <w:abstractNumId w:val="59"/>
  </w:num>
  <w:num w:numId="72" w16cid:durableId="117336425">
    <w:abstractNumId w:val="110"/>
  </w:num>
  <w:num w:numId="73" w16cid:durableId="1682388422">
    <w:abstractNumId w:val="32"/>
  </w:num>
  <w:num w:numId="74" w16cid:durableId="393622101">
    <w:abstractNumId w:val="51"/>
  </w:num>
  <w:num w:numId="75" w16cid:durableId="1657611657">
    <w:abstractNumId w:val="46"/>
  </w:num>
  <w:num w:numId="76" w16cid:durableId="353382460">
    <w:abstractNumId w:val="63"/>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strike w:val="0"/>
          <w:color w:val="000000" w:themeColor="text1"/>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7" w16cid:durableId="1108086159">
    <w:abstractNumId w:val="92"/>
  </w:num>
  <w:num w:numId="78" w16cid:durableId="328944595">
    <w:abstractNumId w:val="93"/>
  </w:num>
  <w:num w:numId="79" w16cid:durableId="243073533">
    <w:abstractNumId w:val="49"/>
  </w:num>
  <w:num w:numId="80" w16cid:durableId="921374904">
    <w:abstractNumId w:val="20"/>
  </w:num>
  <w:num w:numId="81" w16cid:durableId="301274476">
    <w:abstractNumId w:val="73"/>
  </w:num>
  <w:num w:numId="82" w16cid:durableId="31808421">
    <w:abstractNumId w:val="1"/>
  </w:num>
  <w:num w:numId="83" w16cid:durableId="174391593">
    <w:abstractNumId w:val="85"/>
  </w:num>
  <w:num w:numId="84" w16cid:durableId="573009201">
    <w:abstractNumId w:val="0"/>
  </w:num>
  <w:num w:numId="85" w16cid:durableId="814031903">
    <w:abstractNumId w:val="50"/>
  </w:num>
  <w:num w:numId="86" w16cid:durableId="1020662156">
    <w:abstractNumId w:val="43"/>
  </w:num>
  <w:num w:numId="87" w16cid:durableId="1744717313">
    <w:abstractNumId w:val="104"/>
  </w:num>
  <w:num w:numId="88" w16cid:durableId="1728382584">
    <w:abstractNumId w:val="98"/>
  </w:num>
  <w:num w:numId="89" w16cid:durableId="1108155811">
    <w:abstractNumId w:val="108"/>
  </w:num>
  <w:num w:numId="90" w16cid:durableId="1877622686">
    <w:abstractNumId w:val="84"/>
  </w:num>
  <w:num w:numId="91" w16cid:durableId="790636114">
    <w:abstractNumId w:val="111"/>
  </w:num>
  <w:num w:numId="92" w16cid:durableId="1533152662">
    <w:abstractNumId w:val="88"/>
  </w:num>
  <w:num w:numId="93" w16cid:durableId="1002467513">
    <w:abstractNumId w:val="94"/>
    <w:lvlOverride w:ilvl="0">
      <w:startOverride w:val="1"/>
    </w:lvlOverride>
  </w:num>
  <w:num w:numId="94" w16cid:durableId="694580347">
    <w:abstractNumId w:val="64"/>
    <w:lvlOverride w:ilvl="0">
      <w:startOverride w:val="1"/>
    </w:lvlOverride>
  </w:num>
  <w:num w:numId="95" w16cid:durableId="751662746">
    <w:abstractNumId w:val="40"/>
  </w:num>
  <w:num w:numId="96" w16cid:durableId="1184175147">
    <w:abstractNumId w:val="2"/>
  </w:num>
  <w:num w:numId="97" w16cid:durableId="2056006538">
    <w:abstractNumId w:val="4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67478285">
    <w:abstractNumId w:val="60"/>
  </w:num>
  <w:num w:numId="99" w16cid:durableId="2123262971">
    <w:abstractNumId w:val="26"/>
  </w:num>
  <w:num w:numId="100" w16cid:durableId="943000333">
    <w:abstractNumId w:val="89"/>
  </w:num>
  <w:num w:numId="101" w16cid:durableId="1086732156">
    <w:abstractNumId w:val="31"/>
  </w:num>
  <w:num w:numId="102" w16cid:durableId="1144657067">
    <w:abstractNumId w:val="57"/>
  </w:num>
  <w:num w:numId="103" w16cid:durableId="784497726">
    <w:abstractNumId w:val="113"/>
  </w:num>
  <w:num w:numId="104" w16cid:durableId="2091152528">
    <w:abstractNumId w:val="8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8AD"/>
    <w:rsid w:val="0000397C"/>
    <w:rsid w:val="00004D85"/>
    <w:rsid w:val="00004E2C"/>
    <w:rsid w:val="000054A1"/>
    <w:rsid w:val="00010E7B"/>
    <w:rsid w:val="0001286D"/>
    <w:rsid w:val="000139D9"/>
    <w:rsid w:val="00013A8F"/>
    <w:rsid w:val="00013D99"/>
    <w:rsid w:val="00013ED8"/>
    <w:rsid w:val="00014C33"/>
    <w:rsid w:val="000169E8"/>
    <w:rsid w:val="00017D6C"/>
    <w:rsid w:val="000203F8"/>
    <w:rsid w:val="000209BB"/>
    <w:rsid w:val="00021417"/>
    <w:rsid w:val="00021CBD"/>
    <w:rsid w:val="00021FC7"/>
    <w:rsid w:val="00022384"/>
    <w:rsid w:val="00022ACA"/>
    <w:rsid w:val="00024D5F"/>
    <w:rsid w:val="00025D03"/>
    <w:rsid w:val="00025DE2"/>
    <w:rsid w:val="000267D4"/>
    <w:rsid w:val="00026C59"/>
    <w:rsid w:val="00027F01"/>
    <w:rsid w:val="0003035C"/>
    <w:rsid w:val="0003040E"/>
    <w:rsid w:val="000324F9"/>
    <w:rsid w:val="00034127"/>
    <w:rsid w:val="00035200"/>
    <w:rsid w:val="0003564C"/>
    <w:rsid w:val="0003709C"/>
    <w:rsid w:val="000414A3"/>
    <w:rsid w:val="0004163D"/>
    <w:rsid w:val="00041D5E"/>
    <w:rsid w:val="00042D76"/>
    <w:rsid w:val="00043238"/>
    <w:rsid w:val="000433A5"/>
    <w:rsid w:val="0004788D"/>
    <w:rsid w:val="00050154"/>
    <w:rsid w:val="00050F5C"/>
    <w:rsid w:val="0005131D"/>
    <w:rsid w:val="00053A97"/>
    <w:rsid w:val="00054521"/>
    <w:rsid w:val="00054A85"/>
    <w:rsid w:val="00054CCF"/>
    <w:rsid w:val="0005600C"/>
    <w:rsid w:val="000612D9"/>
    <w:rsid w:val="000621B6"/>
    <w:rsid w:val="0006300E"/>
    <w:rsid w:val="000632D1"/>
    <w:rsid w:val="00063338"/>
    <w:rsid w:val="00063A01"/>
    <w:rsid w:val="00063D54"/>
    <w:rsid w:val="00065C32"/>
    <w:rsid w:val="00065F1B"/>
    <w:rsid w:val="00066D5C"/>
    <w:rsid w:val="0006757D"/>
    <w:rsid w:val="000678FC"/>
    <w:rsid w:val="00070753"/>
    <w:rsid w:val="00070B0B"/>
    <w:rsid w:val="00070C1F"/>
    <w:rsid w:val="000713B7"/>
    <w:rsid w:val="00071720"/>
    <w:rsid w:val="0007207B"/>
    <w:rsid w:val="00072D20"/>
    <w:rsid w:val="00073E18"/>
    <w:rsid w:val="00074C7D"/>
    <w:rsid w:val="00075676"/>
    <w:rsid w:val="00075C05"/>
    <w:rsid w:val="000760E2"/>
    <w:rsid w:val="000762E0"/>
    <w:rsid w:val="00076C56"/>
    <w:rsid w:val="00077599"/>
    <w:rsid w:val="00080321"/>
    <w:rsid w:val="00080383"/>
    <w:rsid w:val="0008338C"/>
    <w:rsid w:val="0008374E"/>
    <w:rsid w:val="000847CC"/>
    <w:rsid w:val="00084B4A"/>
    <w:rsid w:val="00085699"/>
    <w:rsid w:val="00087675"/>
    <w:rsid w:val="000901A0"/>
    <w:rsid w:val="00092F59"/>
    <w:rsid w:val="00093E71"/>
    <w:rsid w:val="0009403A"/>
    <w:rsid w:val="0009488A"/>
    <w:rsid w:val="00094DEB"/>
    <w:rsid w:val="00095EE5"/>
    <w:rsid w:val="000A0455"/>
    <w:rsid w:val="000A179B"/>
    <w:rsid w:val="000A3006"/>
    <w:rsid w:val="000A3AEC"/>
    <w:rsid w:val="000A63D4"/>
    <w:rsid w:val="000A709F"/>
    <w:rsid w:val="000A74EA"/>
    <w:rsid w:val="000A7B5A"/>
    <w:rsid w:val="000B07C5"/>
    <w:rsid w:val="000B10AE"/>
    <w:rsid w:val="000B20E4"/>
    <w:rsid w:val="000B3C31"/>
    <w:rsid w:val="000B460F"/>
    <w:rsid w:val="000B489F"/>
    <w:rsid w:val="000B67F0"/>
    <w:rsid w:val="000B7818"/>
    <w:rsid w:val="000C0027"/>
    <w:rsid w:val="000C0584"/>
    <w:rsid w:val="000C1A49"/>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4049"/>
    <w:rsid w:val="000D4B2D"/>
    <w:rsid w:val="000D55A4"/>
    <w:rsid w:val="000D5AD0"/>
    <w:rsid w:val="000D5E23"/>
    <w:rsid w:val="000E1BD7"/>
    <w:rsid w:val="000E2E14"/>
    <w:rsid w:val="000E3BAE"/>
    <w:rsid w:val="000E3D94"/>
    <w:rsid w:val="000E43CD"/>
    <w:rsid w:val="000E54ED"/>
    <w:rsid w:val="000E7007"/>
    <w:rsid w:val="000E77C5"/>
    <w:rsid w:val="000F09E5"/>
    <w:rsid w:val="000F199B"/>
    <w:rsid w:val="000F3A17"/>
    <w:rsid w:val="000F5903"/>
    <w:rsid w:val="000F7B38"/>
    <w:rsid w:val="000F7D46"/>
    <w:rsid w:val="000F7DE7"/>
    <w:rsid w:val="00100A50"/>
    <w:rsid w:val="00100BA6"/>
    <w:rsid w:val="00100CCC"/>
    <w:rsid w:val="001011E1"/>
    <w:rsid w:val="00101513"/>
    <w:rsid w:val="0010216A"/>
    <w:rsid w:val="00102470"/>
    <w:rsid w:val="00103995"/>
    <w:rsid w:val="00103DFF"/>
    <w:rsid w:val="00106D25"/>
    <w:rsid w:val="00107B23"/>
    <w:rsid w:val="001101A9"/>
    <w:rsid w:val="001109D1"/>
    <w:rsid w:val="001123A8"/>
    <w:rsid w:val="001125ED"/>
    <w:rsid w:val="001129F5"/>
    <w:rsid w:val="00114281"/>
    <w:rsid w:val="00114489"/>
    <w:rsid w:val="001144B8"/>
    <w:rsid w:val="00115796"/>
    <w:rsid w:val="00117713"/>
    <w:rsid w:val="001212FE"/>
    <w:rsid w:val="00121447"/>
    <w:rsid w:val="00122CF8"/>
    <w:rsid w:val="00122DAF"/>
    <w:rsid w:val="00123270"/>
    <w:rsid w:val="001255DF"/>
    <w:rsid w:val="00127E3E"/>
    <w:rsid w:val="00130A4E"/>
    <w:rsid w:val="001325B1"/>
    <w:rsid w:val="00132C6A"/>
    <w:rsid w:val="00136483"/>
    <w:rsid w:val="001364B7"/>
    <w:rsid w:val="00137E94"/>
    <w:rsid w:val="001409B6"/>
    <w:rsid w:val="00141985"/>
    <w:rsid w:val="00141BA4"/>
    <w:rsid w:val="001428BF"/>
    <w:rsid w:val="0014343B"/>
    <w:rsid w:val="00143756"/>
    <w:rsid w:val="00143A3F"/>
    <w:rsid w:val="00143AD3"/>
    <w:rsid w:val="00143E18"/>
    <w:rsid w:val="00143E8B"/>
    <w:rsid w:val="00144680"/>
    <w:rsid w:val="001448CB"/>
    <w:rsid w:val="001449CA"/>
    <w:rsid w:val="001462D3"/>
    <w:rsid w:val="00146CBC"/>
    <w:rsid w:val="0014727D"/>
    <w:rsid w:val="00147F42"/>
    <w:rsid w:val="00150D45"/>
    <w:rsid w:val="00150DAA"/>
    <w:rsid w:val="00151CA2"/>
    <w:rsid w:val="0015378C"/>
    <w:rsid w:val="00155D08"/>
    <w:rsid w:val="00157226"/>
    <w:rsid w:val="00157513"/>
    <w:rsid w:val="0015755D"/>
    <w:rsid w:val="00161108"/>
    <w:rsid w:val="0016112F"/>
    <w:rsid w:val="001619F6"/>
    <w:rsid w:val="00162E7A"/>
    <w:rsid w:val="001631C7"/>
    <w:rsid w:val="00163376"/>
    <w:rsid w:val="00163F52"/>
    <w:rsid w:val="00164A4A"/>
    <w:rsid w:val="0016569C"/>
    <w:rsid w:val="00165CA6"/>
    <w:rsid w:val="0016616B"/>
    <w:rsid w:val="001667F1"/>
    <w:rsid w:val="00166CE9"/>
    <w:rsid w:val="001672BB"/>
    <w:rsid w:val="0016743E"/>
    <w:rsid w:val="00170796"/>
    <w:rsid w:val="00170828"/>
    <w:rsid w:val="00172322"/>
    <w:rsid w:val="00172E7C"/>
    <w:rsid w:val="001736A4"/>
    <w:rsid w:val="00173D91"/>
    <w:rsid w:val="001750D6"/>
    <w:rsid w:val="0017516A"/>
    <w:rsid w:val="0017698A"/>
    <w:rsid w:val="001804DD"/>
    <w:rsid w:val="0018094B"/>
    <w:rsid w:val="00181812"/>
    <w:rsid w:val="0018197E"/>
    <w:rsid w:val="00182988"/>
    <w:rsid w:val="00183B07"/>
    <w:rsid w:val="00186084"/>
    <w:rsid w:val="00186906"/>
    <w:rsid w:val="001874B1"/>
    <w:rsid w:val="0019221A"/>
    <w:rsid w:val="00192857"/>
    <w:rsid w:val="00192950"/>
    <w:rsid w:val="00195BE4"/>
    <w:rsid w:val="00196FB9"/>
    <w:rsid w:val="001971C2"/>
    <w:rsid w:val="00197F01"/>
    <w:rsid w:val="001A095C"/>
    <w:rsid w:val="001A0F3B"/>
    <w:rsid w:val="001A3032"/>
    <w:rsid w:val="001A325D"/>
    <w:rsid w:val="001A3A23"/>
    <w:rsid w:val="001A50CA"/>
    <w:rsid w:val="001A58F2"/>
    <w:rsid w:val="001A6CB8"/>
    <w:rsid w:val="001A6D55"/>
    <w:rsid w:val="001A7F6A"/>
    <w:rsid w:val="001B009C"/>
    <w:rsid w:val="001B040D"/>
    <w:rsid w:val="001B0967"/>
    <w:rsid w:val="001B1628"/>
    <w:rsid w:val="001B1934"/>
    <w:rsid w:val="001B20C6"/>
    <w:rsid w:val="001B3C5B"/>
    <w:rsid w:val="001B4484"/>
    <w:rsid w:val="001B6F24"/>
    <w:rsid w:val="001B7315"/>
    <w:rsid w:val="001B7B43"/>
    <w:rsid w:val="001C0F0C"/>
    <w:rsid w:val="001C132C"/>
    <w:rsid w:val="001C174B"/>
    <w:rsid w:val="001C36E1"/>
    <w:rsid w:val="001C730E"/>
    <w:rsid w:val="001C79AA"/>
    <w:rsid w:val="001C7C4F"/>
    <w:rsid w:val="001D022C"/>
    <w:rsid w:val="001D0468"/>
    <w:rsid w:val="001D0537"/>
    <w:rsid w:val="001D0FD5"/>
    <w:rsid w:val="001D2611"/>
    <w:rsid w:val="001D26AF"/>
    <w:rsid w:val="001D3C8D"/>
    <w:rsid w:val="001D3D10"/>
    <w:rsid w:val="001D4DE1"/>
    <w:rsid w:val="001D5B0B"/>
    <w:rsid w:val="001D6558"/>
    <w:rsid w:val="001D6B33"/>
    <w:rsid w:val="001D72FF"/>
    <w:rsid w:val="001D744A"/>
    <w:rsid w:val="001D791E"/>
    <w:rsid w:val="001E044F"/>
    <w:rsid w:val="001E0527"/>
    <w:rsid w:val="001E0ADB"/>
    <w:rsid w:val="001E1510"/>
    <w:rsid w:val="001E3BF9"/>
    <w:rsid w:val="001E49AA"/>
    <w:rsid w:val="001E64A4"/>
    <w:rsid w:val="001F0989"/>
    <w:rsid w:val="001F17A8"/>
    <w:rsid w:val="001F1FBE"/>
    <w:rsid w:val="001F2081"/>
    <w:rsid w:val="001F26E6"/>
    <w:rsid w:val="001F32A1"/>
    <w:rsid w:val="001F4173"/>
    <w:rsid w:val="001F4334"/>
    <w:rsid w:val="001F4936"/>
    <w:rsid w:val="001F4996"/>
    <w:rsid w:val="001F4C9D"/>
    <w:rsid w:val="001F5DA0"/>
    <w:rsid w:val="001F6DB0"/>
    <w:rsid w:val="002000B8"/>
    <w:rsid w:val="00200930"/>
    <w:rsid w:val="00202389"/>
    <w:rsid w:val="00202709"/>
    <w:rsid w:val="00202AE5"/>
    <w:rsid w:val="00203088"/>
    <w:rsid w:val="002032E0"/>
    <w:rsid w:val="002042C7"/>
    <w:rsid w:val="00204E5F"/>
    <w:rsid w:val="00205469"/>
    <w:rsid w:val="002107B9"/>
    <w:rsid w:val="002108ED"/>
    <w:rsid w:val="00211FD5"/>
    <w:rsid w:val="002127A7"/>
    <w:rsid w:val="00213414"/>
    <w:rsid w:val="00213A0A"/>
    <w:rsid w:val="00214C43"/>
    <w:rsid w:val="00215241"/>
    <w:rsid w:val="00215DBD"/>
    <w:rsid w:val="00216B74"/>
    <w:rsid w:val="00217038"/>
    <w:rsid w:val="002172EB"/>
    <w:rsid w:val="00217890"/>
    <w:rsid w:val="002202E2"/>
    <w:rsid w:val="00220887"/>
    <w:rsid w:val="002209B0"/>
    <w:rsid w:val="00221E2E"/>
    <w:rsid w:val="0022253F"/>
    <w:rsid w:val="00224919"/>
    <w:rsid w:val="002264D8"/>
    <w:rsid w:val="002266E7"/>
    <w:rsid w:val="00226F2B"/>
    <w:rsid w:val="00227172"/>
    <w:rsid w:val="00227451"/>
    <w:rsid w:val="00230C8D"/>
    <w:rsid w:val="002325CD"/>
    <w:rsid w:val="00233637"/>
    <w:rsid w:val="0023388B"/>
    <w:rsid w:val="00233BD3"/>
    <w:rsid w:val="002368BA"/>
    <w:rsid w:val="00240E7A"/>
    <w:rsid w:val="00241381"/>
    <w:rsid w:val="00244EC5"/>
    <w:rsid w:val="00250D36"/>
    <w:rsid w:val="002519B0"/>
    <w:rsid w:val="002531F0"/>
    <w:rsid w:val="002545B3"/>
    <w:rsid w:val="00254661"/>
    <w:rsid w:val="00256286"/>
    <w:rsid w:val="00256A8D"/>
    <w:rsid w:val="00257C0B"/>
    <w:rsid w:val="002602A5"/>
    <w:rsid w:val="002604FD"/>
    <w:rsid w:val="00260687"/>
    <w:rsid w:val="00261936"/>
    <w:rsid w:val="00262698"/>
    <w:rsid w:val="0026293C"/>
    <w:rsid w:val="002636A9"/>
    <w:rsid w:val="00264E99"/>
    <w:rsid w:val="00265840"/>
    <w:rsid w:val="00266D74"/>
    <w:rsid w:val="00267EBA"/>
    <w:rsid w:val="0027273A"/>
    <w:rsid w:val="0027361D"/>
    <w:rsid w:val="00276CA2"/>
    <w:rsid w:val="00284662"/>
    <w:rsid w:val="00284DDA"/>
    <w:rsid w:val="0028517E"/>
    <w:rsid w:val="00286052"/>
    <w:rsid w:val="00286367"/>
    <w:rsid w:val="00287672"/>
    <w:rsid w:val="00287E90"/>
    <w:rsid w:val="0029234A"/>
    <w:rsid w:val="002924FC"/>
    <w:rsid w:val="00296732"/>
    <w:rsid w:val="002A0051"/>
    <w:rsid w:val="002A0F16"/>
    <w:rsid w:val="002A1CAD"/>
    <w:rsid w:val="002A2A54"/>
    <w:rsid w:val="002A3458"/>
    <w:rsid w:val="002A3CA5"/>
    <w:rsid w:val="002A4327"/>
    <w:rsid w:val="002A5240"/>
    <w:rsid w:val="002B0148"/>
    <w:rsid w:val="002B137E"/>
    <w:rsid w:val="002B15B1"/>
    <w:rsid w:val="002B1C20"/>
    <w:rsid w:val="002B1D68"/>
    <w:rsid w:val="002B26B1"/>
    <w:rsid w:val="002B3F40"/>
    <w:rsid w:val="002B5F54"/>
    <w:rsid w:val="002C307A"/>
    <w:rsid w:val="002C5356"/>
    <w:rsid w:val="002C5F4D"/>
    <w:rsid w:val="002C736F"/>
    <w:rsid w:val="002C74DF"/>
    <w:rsid w:val="002D103F"/>
    <w:rsid w:val="002D1525"/>
    <w:rsid w:val="002D2683"/>
    <w:rsid w:val="002D4448"/>
    <w:rsid w:val="002E02C2"/>
    <w:rsid w:val="002E1694"/>
    <w:rsid w:val="002E1AF1"/>
    <w:rsid w:val="002E1BC8"/>
    <w:rsid w:val="002E2EF7"/>
    <w:rsid w:val="002E379E"/>
    <w:rsid w:val="002E3EAF"/>
    <w:rsid w:val="002E4F0D"/>
    <w:rsid w:val="002E522D"/>
    <w:rsid w:val="002E6FE4"/>
    <w:rsid w:val="002E7AA8"/>
    <w:rsid w:val="002F124A"/>
    <w:rsid w:val="002F1A31"/>
    <w:rsid w:val="002F2317"/>
    <w:rsid w:val="002F2C6F"/>
    <w:rsid w:val="002F32F0"/>
    <w:rsid w:val="002F385D"/>
    <w:rsid w:val="002F3AE0"/>
    <w:rsid w:val="002F3DC3"/>
    <w:rsid w:val="002F5934"/>
    <w:rsid w:val="002F5AEB"/>
    <w:rsid w:val="002F6EB6"/>
    <w:rsid w:val="002F7D75"/>
    <w:rsid w:val="002F7DD6"/>
    <w:rsid w:val="0030046D"/>
    <w:rsid w:val="00300898"/>
    <w:rsid w:val="00300A25"/>
    <w:rsid w:val="00300F36"/>
    <w:rsid w:val="00301391"/>
    <w:rsid w:val="003022A2"/>
    <w:rsid w:val="00302876"/>
    <w:rsid w:val="00302AEF"/>
    <w:rsid w:val="00303063"/>
    <w:rsid w:val="00303829"/>
    <w:rsid w:val="00305DF4"/>
    <w:rsid w:val="00306E8D"/>
    <w:rsid w:val="00306FE2"/>
    <w:rsid w:val="00310160"/>
    <w:rsid w:val="003108F5"/>
    <w:rsid w:val="003112C7"/>
    <w:rsid w:val="0031153C"/>
    <w:rsid w:val="003126CA"/>
    <w:rsid w:val="00312D7A"/>
    <w:rsid w:val="00313DDD"/>
    <w:rsid w:val="003158EA"/>
    <w:rsid w:val="00315A2B"/>
    <w:rsid w:val="00316CB3"/>
    <w:rsid w:val="00317463"/>
    <w:rsid w:val="003176E1"/>
    <w:rsid w:val="0032084B"/>
    <w:rsid w:val="00321428"/>
    <w:rsid w:val="00322F02"/>
    <w:rsid w:val="00323AEB"/>
    <w:rsid w:val="003279E7"/>
    <w:rsid w:val="00330C97"/>
    <w:rsid w:val="00330EB4"/>
    <w:rsid w:val="00332626"/>
    <w:rsid w:val="003326F6"/>
    <w:rsid w:val="00334125"/>
    <w:rsid w:val="003343DB"/>
    <w:rsid w:val="00334924"/>
    <w:rsid w:val="00334B29"/>
    <w:rsid w:val="0033613D"/>
    <w:rsid w:val="00336417"/>
    <w:rsid w:val="00336A1E"/>
    <w:rsid w:val="00340C63"/>
    <w:rsid w:val="00340D59"/>
    <w:rsid w:val="003418D7"/>
    <w:rsid w:val="00341DD8"/>
    <w:rsid w:val="0034333D"/>
    <w:rsid w:val="00343D39"/>
    <w:rsid w:val="00344770"/>
    <w:rsid w:val="003449F7"/>
    <w:rsid w:val="00344FDB"/>
    <w:rsid w:val="0034519D"/>
    <w:rsid w:val="00346F45"/>
    <w:rsid w:val="00347E5B"/>
    <w:rsid w:val="00350459"/>
    <w:rsid w:val="00350509"/>
    <w:rsid w:val="00350F6F"/>
    <w:rsid w:val="00351881"/>
    <w:rsid w:val="00351A55"/>
    <w:rsid w:val="00351B1D"/>
    <w:rsid w:val="00351E2D"/>
    <w:rsid w:val="0035267C"/>
    <w:rsid w:val="00352DDF"/>
    <w:rsid w:val="003538AB"/>
    <w:rsid w:val="00354E45"/>
    <w:rsid w:val="00357B81"/>
    <w:rsid w:val="00360224"/>
    <w:rsid w:val="00360F20"/>
    <w:rsid w:val="003616F9"/>
    <w:rsid w:val="00362BD4"/>
    <w:rsid w:val="00363D25"/>
    <w:rsid w:val="0036424D"/>
    <w:rsid w:val="00365A4F"/>
    <w:rsid w:val="00365C27"/>
    <w:rsid w:val="003660F8"/>
    <w:rsid w:val="00370355"/>
    <w:rsid w:val="00370FEE"/>
    <w:rsid w:val="003712F7"/>
    <w:rsid w:val="00371333"/>
    <w:rsid w:val="00371BB8"/>
    <w:rsid w:val="00371F0E"/>
    <w:rsid w:val="003722E2"/>
    <w:rsid w:val="003724C7"/>
    <w:rsid w:val="00372542"/>
    <w:rsid w:val="0037288C"/>
    <w:rsid w:val="00374C86"/>
    <w:rsid w:val="00375C8D"/>
    <w:rsid w:val="00375FF0"/>
    <w:rsid w:val="0037730F"/>
    <w:rsid w:val="00377F79"/>
    <w:rsid w:val="00383BAF"/>
    <w:rsid w:val="00384E45"/>
    <w:rsid w:val="0038529D"/>
    <w:rsid w:val="00385841"/>
    <w:rsid w:val="003858FE"/>
    <w:rsid w:val="0038625C"/>
    <w:rsid w:val="00386548"/>
    <w:rsid w:val="003869ED"/>
    <w:rsid w:val="00386CFE"/>
    <w:rsid w:val="003870E4"/>
    <w:rsid w:val="00387F4F"/>
    <w:rsid w:val="00390AE8"/>
    <w:rsid w:val="00391E5B"/>
    <w:rsid w:val="00391F93"/>
    <w:rsid w:val="00392C57"/>
    <w:rsid w:val="003943F1"/>
    <w:rsid w:val="00394567"/>
    <w:rsid w:val="00397273"/>
    <w:rsid w:val="00397DC2"/>
    <w:rsid w:val="003A357E"/>
    <w:rsid w:val="003A3EE7"/>
    <w:rsid w:val="003B104D"/>
    <w:rsid w:val="003B12C9"/>
    <w:rsid w:val="003B1564"/>
    <w:rsid w:val="003B312D"/>
    <w:rsid w:val="003B335C"/>
    <w:rsid w:val="003B550F"/>
    <w:rsid w:val="003B56ED"/>
    <w:rsid w:val="003B7FFE"/>
    <w:rsid w:val="003C06DC"/>
    <w:rsid w:val="003C130C"/>
    <w:rsid w:val="003C252B"/>
    <w:rsid w:val="003C2B24"/>
    <w:rsid w:val="003C3452"/>
    <w:rsid w:val="003C3C90"/>
    <w:rsid w:val="003C42CE"/>
    <w:rsid w:val="003C463B"/>
    <w:rsid w:val="003C49BE"/>
    <w:rsid w:val="003C50D0"/>
    <w:rsid w:val="003C62F6"/>
    <w:rsid w:val="003C6784"/>
    <w:rsid w:val="003C793F"/>
    <w:rsid w:val="003D11A1"/>
    <w:rsid w:val="003D2D4C"/>
    <w:rsid w:val="003D2FF2"/>
    <w:rsid w:val="003D3726"/>
    <w:rsid w:val="003D47B9"/>
    <w:rsid w:val="003D560F"/>
    <w:rsid w:val="003D58CD"/>
    <w:rsid w:val="003D5C99"/>
    <w:rsid w:val="003D66CD"/>
    <w:rsid w:val="003D683C"/>
    <w:rsid w:val="003D7607"/>
    <w:rsid w:val="003D7912"/>
    <w:rsid w:val="003D7A60"/>
    <w:rsid w:val="003E055E"/>
    <w:rsid w:val="003E09CA"/>
    <w:rsid w:val="003E1D83"/>
    <w:rsid w:val="003E21D9"/>
    <w:rsid w:val="003E23F0"/>
    <w:rsid w:val="003E31D9"/>
    <w:rsid w:val="003E761F"/>
    <w:rsid w:val="003E76A1"/>
    <w:rsid w:val="003E7CD3"/>
    <w:rsid w:val="003F11D6"/>
    <w:rsid w:val="003F4131"/>
    <w:rsid w:val="003F5E13"/>
    <w:rsid w:val="003F655B"/>
    <w:rsid w:val="003F6D89"/>
    <w:rsid w:val="00401A79"/>
    <w:rsid w:val="004021BB"/>
    <w:rsid w:val="004047A8"/>
    <w:rsid w:val="004056B6"/>
    <w:rsid w:val="0040603B"/>
    <w:rsid w:val="0040606D"/>
    <w:rsid w:val="0040619D"/>
    <w:rsid w:val="00407809"/>
    <w:rsid w:val="00410A04"/>
    <w:rsid w:val="00412E16"/>
    <w:rsid w:val="00412E85"/>
    <w:rsid w:val="004130B7"/>
    <w:rsid w:val="00414084"/>
    <w:rsid w:val="004153FB"/>
    <w:rsid w:val="004155E7"/>
    <w:rsid w:val="00415877"/>
    <w:rsid w:val="00417184"/>
    <w:rsid w:val="004200CB"/>
    <w:rsid w:val="00422F43"/>
    <w:rsid w:val="004236FF"/>
    <w:rsid w:val="00424C0E"/>
    <w:rsid w:val="00425690"/>
    <w:rsid w:val="0042604D"/>
    <w:rsid w:val="00426595"/>
    <w:rsid w:val="004303F5"/>
    <w:rsid w:val="00431179"/>
    <w:rsid w:val="00431A51"/>
    <w:rsid w:val="00431BD9"/>
    <w:rsid w:val="004323BB"/>
    <w:rsid w:val="00432F17"/>
    <w:rsid w:val="0043350F"/>
    <w:rsid w:val="004338A2"/>
    <w:rsid w:val="00433C2E"/>
    <w:rsid w:val="004340C0"/>
    <w:rsid w:val="004346A7"/>
    <w:rsid w:val="00434F8D"/>
    <w:rsid w:val="00435277"/>
    <w:rsid w:val="00435298"/>
    <w:rsid w:val="004361C6"/>
    <w:rsid w:val="00436442"/>
    <w:rsid w:val="0043737F"/>
    <w:rsid w:val="00437D4C"/>
    <w:rsid w:val="00440A76"/>
    <w:rsid w:val="00441ECD"/>
    <w:rsid w:val="00442325"/>
    <w:rsid w:val="0044281A"/>
    <w:rsid w:val="004444A0"/>
    <w:rsid w:val="004448ED"/>
    <w:rsid w:val="00444CE2"/>
    <w:rsid w:val="00444E24"/>
    <w:rsid w:val="004452E5"/>
    <w:rsid w:val="0044562F"/>
    <w:rsid w:val="004458EF"/>
    <w:rsid w:val="00446330"/>
    <w:rsid w:val="00446E0A"/>
    <w:rsid w:val="00446FF0"/>
    <w:rsid w:val="00452AB1"/>
    <w:rsid w:val="00453329"/>
    <w:rsid w:val="00453604"/>
    <w:rsid w:val="004544A5"/>
    <w:rsid w:val="00454970"/>
    <w:rsid w:val="00454CD6"/>
    <w:rsid w:val="0045590B"/>
    <w:rsid w:val="00455B9D"/>
    <w:rsid w:val="00457A72"/>
    <w:rsid w:val="00457AE8"/>
    <w:rsid w:val="00457B2D"/>
    <w:rsid w:val="00457F0D"/>
    <w:rsid w:val="00460538"/>
    <w:rsid w:val="004607EF"/>
    <w:rsid w:val="00460D24"/>
    <w:rsid w:val="00460DA1"/>
    <w:rsid w:val="00460FE9"/>
    <w:rsid w:val="00461314"/>
    <w:rsid w:val="0046210C"/>
    <w:rsid w:val="00462A52"/>
    <w:rsid w:val="00462E8D"/>
    <w:rsid w:val="0046397E"/>
    <w:rsid w:val="00465F84"/>
    <w:rsid w:val="00466DD3"/>
    <w:rsid w:val="00467A8D"/>
    <w:rsid w:val="00470EF2"/>
    <w:rsid w:val="004711A7"/>
    <w:rsid w:val="00472A8E"/>
    <w:rsid w:val="00474415"/>
    <w:rsid w:val="004745D1"/>
    <w:rsid w:val="00474790"/>
    <w:rsid w:val="00476DD0"/>
    <w:rsid w:val="0047703D"/>
    <w:rsid w:val="00477AA6"/>
    <w:rsid w:val="0048010E"/>
    <w:rsid w:val="00481677"/>
    <w:rsid w:val="00481849"/>
    <w:rsid w:val="004825C0"/>
    <w:rsid w:val="004827BC"/>
    <w:rsid w:val="004871BB"/>
    <w:rsid w:val="004874FA"/>
    <w:rsid w:val="004878A4"/>
    <w:rsid w:val="0049055F"/>
    <w:rsid w:val="00491C97"/>
    <w:rsid w:val="00492982"/>
    <w:rsid w:val="00492C8E"/>
    <w:rsid w:val="00493EB9"/>
    <w:rsid w:val="00494868"/>
    <w:rsid w:val="00496A85"/>
    <w:rsid w:val="00497608"/>
    <w:rsid w:val="004A0E36"/>
    <w:rsid w:val="004A1927"/>
    <w:rsid w:val="004A1FC2"/>
    <w:rsid w:val="004A58F6"/>
    <w:rsid w:val="004A5F2D"/>
    <w:rsid w:val="004A6A10"/>
    <w:rsid w:val="004A6CDB"/>
    <w:rsid w:val="004A6E9C"/>
    <w:rsid w:val="004B13EE"/>
    <w:rsid w:val="004B20E4"/>
    <w:rsid w:val="004B2BC1"/>
    <w:rsid w:val="004B2F40"/>
    <w:rsid w:val="004B3114"/>
    <w:rsid w:val="004B3A3A"/>
    <w:rsid w:val="004B3F31"/>
    <w:rsid w:val="004B40A4"/>
    <w:rsid w:val="004B4122"/>
    <w:rsid w:val="004B4F83"/>
    <w:rsid w:val="004B545A"/>
    <w:rsid w:val="004B5DD5"/>
    <w:rsid w:val="004B649E"/>
    <w:rsid w:val="004B790B"/>
    <w:rsid w:val="004C054A"/>
    <w:rsid w:val="004C0D5E"/>
    <w:rsid w:val="004C18D0"/>
    <w:rsid w:val="004C1BEF"/>
    <w:rsid w:val="004C3F8C"/>
    <w:rsid w:val="004C7B85"/>
    <w:rsid w:val="004D041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6EC3"/>
    <w:rsid w:val="004D75FC"/>
    <w:rsid w:val="004D78F4"/>
    <w:rsid w:val="004E6283"/>
    <w:rsid w:val="004F143D"/>
    <w:rsid w:val="004F24A3"/>
    <w:rsid w:val="004F295B"/>
    <w:rsid w:val="004F3A56"/>
    <w:rsid w:val="004F40A6"/>
    <w:rsid w:val="004F44BC"/>
    <w:rsid w:val="004F4694"/>
    <w:rsid w:val="004F5F22"/>
    <w:rsid w:val="004F6159"/>
    <w:rsid w:val="004F7EC6"/>
    <w:rsid w:val="005007D7"/>
    <w:rsid w:val="00500CB9"/>
    <w:rsid w:val="00500E50"/>
    <w:rsid w:val="0050103C"/>
    <w:rsid w:val="005024A0"/>
    <w:rsid w:val="00502741"/>
    <w:rsid w:val="00502DB8"/>
    <w:rsid w:val="00502F35"/>
    <w:rsid w:val="0050433A"/>
    <w:rsid w:val="005051F2"/>
    <w:rsid w:val="00505A89"/>
    <w:rsid w:val="00506835"/>
    <w:rsid w:val="00506EDC"/>
    <w:rsid w:val="0050764A"/>
    <w:rsid w:val="0051006E"/>
    <w:rsid w:val="00510766"/>
    <w:rsid w:val="00511E23"/>
    <w:rsid w:val="005145A4"/>
    <w:rsid w:val="00515D71"/>
    <w:rsid w:val="00516AF0"/>
    <w:rsid w:val="0051716D"/>
    <w:rsid w:val="00517C78"/>
    <w:rsid w:val="0052053C"/>
    <w:rsid w:val="0052196F"/>
    <w:rsid w:val="00522157"/>
    <w:rsid w:val="005232DF"/>
    <w:rsid w:val="00523E70"/>
    <w:rsid w:val="005249BE"/>
    <w:rsid w:val="0052537F"/>
    <w:rsid w:val="00525544"/>
    <w:rsid w:val="00526942"/>
    <w:rsid w:val="00526C40"/>
    <w:rsid w:val="00526F7B"/>
    <w:rsid w:val="00527073"/>
    <w:rsid w:val="00527BB7"/>
    <w:rsid w:val="00527F28"/>
    <w:rsid w:val="00527F9D"/>
    <w:rsid w:val="00531D49"/>
    <w:rsid w:val="00532520"/>
    <w:rsid w:val="00533FD2"/>
    <w:rsid w:val="00536928"/>
    <w:rsid w:val="00536B05"/>
    <w:rsid w:val="00537A7A"/>
    <w:rsid w:val="0054189E"/>
    <w:rsid w:val="005436F7"/>
    <w:rsid w:val="00543CA5"/>
    <w:rsid w:val="00546D46"/>
    <w:rsid w:val="00550EA8"/>
    <w:rsid w:val="00550F26"/>
    <w:rsid w:val="005523D3"/>
    <w:rsid w:val="005532B9"/>
    <w:rsid w:val="00553710"/>
    <w:rsid w:val="00553ADC"/>
    <w:rsid w:val="00553D38"/>
    <w:rsid w:val="0055478A"/>
    <w:rsid w:val="005567D3"/>
    <w:rsid w:val="0056039A"/>
    <w:rsid w:val="00560E28"/>
    <w:rsid w:val="00562976"/>
    <w:rsid w:val="00564F3A"/>
    <w:rsid w:val="005659FF"/>
    <w:rsid w:val="00566576"/>
    <w:rsid w:val="00567D43"/>
    <w:rsid w:val="0057039E"/>
    <w:rsid w:val="00570888"/>
    <w:rsid w:val="00570B51"/>
    <w:rsid w:val="0057149D"/>
    <w:rsid w:val="005725D3"/>
    <w:rsid w:val="00572CA4"/>
    <w:rsid w:val="005738A3"/>
    <w:rsid w:val="00574954"/>
    <w:rsid w:val="00574C21"/>
    <w:rsid w:val="00575901"/>
    <w:rsid w:val="00576709"/>
    <w:rsid w:val="005767F6"/>
    <w:rsid w:val="00577DC3"/>
    <w:rsid w:val="00580F78"/>
    <w:rsid w:val="00580FFE"/>
    <w:rsid w:val="0058259A"/>
    <w:rsid w:val="00583DAA"/>
    <w:rsid w:val="005841B1"/>
    <w:rsid w:val="00584310"/>
    <w:rsid w:val="00584F4D"/>
    <w:rsid w:val="0058625B"/>
    <w:rsid w:val="005869D4"/>
    <w:rsid w:val="00586DC8"/>
    <w:rsid w:val="00586FC4"/>
    <w:rsid w:val="00590726"/>
    <w:rsid w:val="00591A63"/>
    <w:rsid w:val="005923D7"/>
    <w:rsid w:val="00593D90"/>
    <w:rsid w:val="005940DF"/>
    <w:rsid w:val="00594919"/>
    <w:rsid w:val="005952F7"/>
    <w:rsid w:val="00597313"/>
    <w:rsid w:val="00597709"/>
    <w:rsid w:val="00597C31"/>
    <w:rsid w:val="005A0B6D"/>
    <w:rsid w:val="005A1A94"/>
    <w:rsid w:val="005A422D"/>
    <w:rsid w:val="005A4631"/>
    <w:rsid w:val="005A4A84"/>
    <w:rsid w:val="005A4CA4"/>
    <w:rsid w:val="005A6268"/>
    <w:rsid w:val="005A714D"/>
    <w:rsid w:val="005B0650"/>
    <w:rsid w:val="005B196C"/>
    <w:rsid w:val="005B1CB7"/>
    <w:rsid w:val="005B206E"/>
    <w:rsid w:val="005B2897"/>
    <w:rsid w:val="005B28A6"/>
    <w:rsid w:val="005B2DCE"/>
    <w:rsid w:val="005B3420"/>
    <w:rsid w:val="005B3776"/>
    <w:rsid w:val="005B4150"/>
    <w:rsid w:val="005B504D"/>
    <w:rsid w:val="005B5ACA"/>
    <w:rsid w:val="005B679D"/>
    <w:rsid w:val="005B6B29"/>
    <w:rsid w:val="005B6BE4"/>
    <w:rsid w:val="005B6EF6"/>
    <w:rsid w:val="005C0143"/>
    <w:rsid w:val="005C0925"/>
    <w:rsid w:val="005C109A"/>
    <w:rsid w:val="005C177F"/>
    <w:rsid w:val="005C26E4"/>
    <w:rsid w:val="005C3B67"/>
    <w:rsid w:val="005C47C9"/>
    <w:rsid w:val="005C5AA0"/>
    <w:rsid w:val="005C5F70"/>
    <w:rsid w:val="005C67CD"/>
    <w:rsid w:val="005C6FF7"/>
    <w:rsid w:val="005C7883"/>
    <w:rsid w:val="005D13E3"/>
    <w:rsid w:val="005D1437"/>
    <w:rsid w:val="005D1666"/>
    <w:rsid w:val="005D1ABF"/>
    <w:rsid w:val="005D2D07"/>
    <w:rsid w:val="005D3BA2"/>
    <w:rsid w:val="005D3CDF"/>
    <w:rsid w:val="005D5171"/>
    <w:rsid w:val="005D5277"/>
    <w:rsid w:val="005D54CC"/>
    <w:rsid w:val="005D7B34"/>
    <w:rsid w:val="005E0687"/>
    <w:rsid w:val="005E0799"/>
    <w:rsid w:val="005E0B26"/>
    <w:rsid w:val="005E13D4"/>
    <w:rsid w:val="005E178E"/>
    <w:rsid w:val="005E1B06"/>
    <w:rsid w:val="005E25B2"/>
    <w:rsid w:val="005E2B76"/>
    <w:rsid w:val="005E4215"/>
    <w:rsid w:val="005E6126"/>
    <w:rsid w:val="005F045F"/>
    <w:rsid w:val="005F09AB"/>
    <w:rsid w:val="005F1421"/>
    <w:rsid w:val="005F18E9"/>
    <w:rsid w:val="005F2E12"/>
    <w:rsid w:val="005F3718"/>
    <w:rsid w:val="005F37EC"/>
    <w:rsid w:val="005F3D3D"/>
    <w:rsid w:val="005F7448"/>
    <w:rsid w:val="005F755E"/>
    <w:rsid w:val="005F7A0F"/>
    <w:rsid w:val="0060052A"/>
    <w:rsid w:val="0060127B"/>
    <w:rsid w:val="006016BD"/>
    <w:rsid w:val="0060297A"/>
    <w:rsid w:val="00602EA8"/>
    <w:rsid w:val="00603284"/>
    <w:rsid w:val="00603980"/>
    <w:rsid w:val="0060447F"/>
    <w:rsid w:val="006044D7"/>
    <w:rsid w:val="00605A18"/>
    <w:rsid w:val="00605AE5"/>
    <w:rsid w:val="006061D8"/>
    <w:rsid w:val="006062F0"/>
    <w:rsid w:val="00606386"/>
    <w:rsid w:val="00606825"/>
    <w:rsid w:val="00606A6A"/>
    <w:rsid w:val="00606F13"/>
    <w:rsid w:val="00607E3F"/>
    <w:rsid w:val="0061062D"/>
    <w:rsid w:val="00610D00"/>
    <w:rsid w:val="006130D4"/>
    <w:rsid w:val="00613593"/>
    <w:rsid w:val="0061396C"/>
    <w:rsid w:val="00613EAF"/>
    <w:rsid w:val="00613FA8"/>
    <w:rsid w:val="006146EC"/>
    <w:rsid w:val="006151C6"/>
    <w:rsid w:val="00615701"/>
    <w:rsid w:val="0062199A"/>
    <w:rsid w:val="006229D1"/>
    <w:rsid w:val="00623567"/>
    <w:rsid w:val="006236BC"/>
    <w:rsid w:val="00623DDA"/>
    <w:rsid w:val="006251E1"/>
    <w:rsid w:val="006256F1"/>
    <w:rsid w:val="00625ECB"/>
    <w:rsid w:val="0062773C"/>
    <w:rsid w:val="00627A9C"/>
    <w:rsid w:val="00627DCB"/>
    <w:rsid w:val="00631AB4"/>
    <w:rsid w:val="00632B85"/>
    <w:rsid w:val="00634198"/>
    <w:rsid w:val="00637C25"/>
    <w:rsid w:val="00637DCD"/>
    <w:rsid w:val="00637DE7"/>
    <w:rsid w:val="00640E52"/>
    <w:rsid w:val="00641A5C"/>
    <w:rsid w:val="00642BA0"/>
    <w:rsid w:val="0064414C"/>
    <w:rsid w:val="00644524"/>
    <w:rsid w:val="0064573C"/>
    <w:rsid w:val="00645B8D"/>
    <w:rsid w:val="00646775"/>
    <w:rsid w:val="0065040E"/>
    <w:rsid w:val="00650816"/>
    <w:rsid w:val="00651C93"/>
    <w:rsid w:val="00652A60"/>
    <w:rsid w:val="00652C06"/>
    <w:rsid w:val="006532B7"/>
    <w:rsid w:val="00654338"/>
    <w:rsid w:val="00654D89"/>
    <w:rsid w:val="0065580E"/>
    <w:rsid w:val="00655EFA"/>
    <w:rsid w:val="006573FB"/>
    <w:rsid w:val="00661776"/>
    <w:rsid w:val="00662728"/>
    <w:rsid w:val="0066441E"/>
    <w:rsid w:val="00664929"/>
    <w:rsid w:val="00665FC9"/>
    <w:rsid w:val="00666031"/>
    <w:rsid w:val="006662B6"/>
    <w:rsid w:val="00666C85"/>
    <w:rsid w:val="00666FFB"/>
    <w:rsid w:val="006708F9"/>
    <w:rsid w:val="006714AD"/>
    <w:rsid w:val="00671670"/>
    <w:rsid w:val="0067197A"/>
    <w:rsid w:val="006722F9"/>
    <w:rsid w:val="006725E3"/>
    <w:rsid w:val="006726D7"/>
    <w:rsid w:val="00673104"/>
    <w:rsid w:val="006740DD"/>
    <w:rsid w:val="006741AB"/>
    <w:rsid w:val="00675B67"/>
    <w:rsid w:val="00677E0C"/>
    <w:rsid w:val="00680EA3"/>
    <w:rsid w:val="006811ED"/>
    <w:rsid w:val="00682AC1"/>
    <w:rsid w:val="00682FE3"/>
    <w:rsid w:val="00683DBB"/>
    <w:rsid w:val="00684A51"/>
    <w:rsid w:val="00685AF4"/>
    <w:rsid w:val="00686EBB"/>
    <w:rsid w:val="0069093E"/>
    <w:rsid w:val="00691423"/>
    <w:rsid w:val="00691E54"/>
    <w:rsid w:val="00693751"/>
    <w:rsid w:val="00695622"/>
    <w:rsid w:val="006958F6"/>
    <w:rsid w:val="0069756C"/>
    <w:rsid w:val="006A02B0"/>
    <w:rsid w:val="006A0444"/>
    <w:rsid w:val="006A10C8"/>
    <w:rsid w:val="006A3163"/>
    <w:rsid w:val="006A3213"/>
    <w:rsid w:val="006A3D81"/>
    <w:rsid w:val="006A5A19"/>
    <w:rsid w:val="006A6C7E"/>
    <w:rsid w:val="006A7875"/>
    <w:rsid w:val="006A7C38"/>
    <w:rsid w:val="006B0EF1"/>
    <w:rsid w:val="006B2380"/>
    <w:rsid w:val="006B28DC"/>
    <w:rsid w:val="006B2E32"/>
    <w:rsid w:val="006B44E3"/>
    <w:rsid w:val="006B54BD"/>
    <w:rsid w:val="006B5606"/>
    <w:rsid w:val="006B5EB5"/>
    <w:rsid w:val="006B5F74"/>
    <w:rsid w:val="006B62E8"/>
    <w:rsid w:val="006B6F5E"/>
    <w:rsid w:val="006B7938"/>
    <w:rsid w:val="006C0027"/>
    <w:rsid w:val="006C011E"/>
    <w:rsid w:val="006C05FC"/>
    <w:rsid w:val="006C16B5"/>
    <w:rsid w:val="006C18B2"/>
    <w:rsid w:val="006C1D4B"/>
    <w:rsid w:val="006C66FE"/>
    <w:rsid w:val="006C6A92"/>
    <w:rsid w:val="006C7FF0"/>
    <w:rsid w:val="006D251A"/>
    <w:rsid w:val="006D330E"/>
    <w:rsid w:val="006D3BDA"/>
    <w:rsid w:val="006D3ED5"/>
    <w:rsid w:val="006D426F"/>
    <w:rsid w:val="006D4A41"/>
    <w:rsid w:val="006D5933"/>
    <w:rsid w:val="006D60A4"/>
    <w:rsid w:val="006D60C3"/>
    <w:rsid w:val="006D6357"/>
    <w:rsid w:val="006D63DF"/>
    <w:rsid w:val="006D7704"/>
    <w:rsid w:val="006D7C37"/>
    <w:rsid w:val="006E0479"/>
    <w:rsid w:val="006E13E7"/>
    <w:rsid w:val="006E31CD"/>
    <w:rsid w:val="006E34CB"/>
    <w:rsid w:val="006E3E61"/>
    <w:rsid w:val="006E590A"/>
    <w:rsid w:val="006F0A74"/>
    <w:rsid w:val="006F26EF"/>
    <w:rsid w:val="006F3BDC"/>
    <w:rsid w:val="006F44EB"/>
    <w:rsid w:val="006F4E89"/>
    <w:rsid w:val="006F65D1"/>
    <w:rsid w:val="006F726B"/>
    <w:rsid w:val="0070039D"/>
    <w:rsid w:val="00700467"/>
    <w:rsid w:val="00700B01"/>
    <w:rsid w:val="007015BE"/>
    <w:rsid w:val="00703BC3"/>
    <w:rsid w:val="00704022"/>
    <w:rsid w:val="00705394"/>
    <w:rsid w:val="00705EC3"/>
    <w:rsid w:val="007070DC"/>
    <w:rsid w:val="007112D5"/>
    <w:rsid w:val="00711380"/>
    <w:rsid w:val="00711BD1"/>
    <w:rsid w:val="00712544"/>
    <w:rsid w:val="00712D1F"/>
    <w:rsid w:val="00712EC4"/>
    <w:rsid w:val="00713079"/>
    <w:rsid w:val="00713F40"/>
    <w:rsid w:val="00714D52"/>
    <w:rsid w:val="007152EC"/>
    <w:rsid w:val="00715909"/>
    <w:rsid w:val="00716F80"/>
    <w:rsid w:val="00720ADF"/>
    <w:rsid w:val="00721B85"/>
    <w:rsid w:val="00721CD5"/>
    <w:rsid w:val="0072222F"/>
    <w:rsid w:val="0072334E"/>
    <w:rsid w:val="00723600"/>
    <w:rsid w:val="007249CB"/>
    <w:rsid w:val="00725465"/>
    <w:rsid w:val="007272C0"/>
    <w:rsid w:val="0072733E"/>
    <w:rsid w:val="007275A1"/>
    <w:rsid w:val="007275BC"/>
    <w:rsid w:val="007302B2"/>
    <w:rsid w:val="00731068"/>
    <w:rsid w:val="007317A8"/>
    <w:rsid w:val="00732046"/>
    <w:rsid w:val="0073358B"/>
    <w:rsid w:val="007344B1"/>
    <w:rsid w:val="0073524C"/>
    <w:rsid w:val="00735575"/>
    <w:rsid w:val="00735B45"/>
    <w:rsid w:val="00735CDA"/>
    <w:rsid w:val="00736B28"/>
    <w:rsid w:val="00740206"/>
    <w:rsid w:val="007412DD"/>
    <w:rsid w:val="00741BA4"/>
    <w:rsid w:val="00741EE5"/>
    <w:rsid w:val="00743923"/>
    <w:rsid w:val="00744332"/>
    <w:rsid w:val="00745F91"/>
    <w:rsid w:val="00746170"/>
    <w:rsid w:val="007470DF"/>
    <w:rsid w:val="00747861"/>
    <w:rsid w:val="00747AFD"/>
    <w:rsid w:val="00750A82"/>
    <w:rsid w:val="00752F78"/>
    <w:rsid w:val="00753067"/>
    <w:rsid w:val="0075385C"/>
    <w:rsid w:val="00753ED4"/>
    <w:rsid w:val="00754A1D"/>
    <w:rsid w:val="00754B70"/>
    <w:rsid w:val="0075551E"/>
    <w:rsid w:val="00755A75"/>
    <w:rsid w:val="00755CC9"/>
    <w:rsid w:val="00760B38"/>
    <w:rsid w:val="00760F8A"/>
    <w:rsid w:val="00761087"/>
    <w:rsid w:val="00761D13"/>
    <w:rsid w:val="007625E5"/>
    <w:rsid w:val="0076295F"/>
    <w:rsid w:val="00762E44"/>
    <w:rsid w:val="00764B68"/>
    <w:rsid w:val="00764D33"/>
    <w:rsid w:val="00766167"/>
    <w:rsid w:val="0077206F"/>
    <w:rsid w:val="00772E02"/>
    <w:rsid w:val="0077316C"/>
    <w:rsid w:val="007745E6"/>
    <w:rsid w:val="00775225"/>
    <w:rsid w:val="00775D02"/>
    <w:rsid w:val="00776EAB"/>
    <w:rsid w:val="00780A30"/>
    <w:rsid w:val="00780AD0"/>
    <w:rsid w:val="00781882"/>
    <w:rsid w:val="00782285"/>
    <w:rsid w:val="007825C5"/>
    <w:rsid w:val="00782DF4"/>
    <w:rsid w:val="007838A2"/>
    <w:rsid w:val="00783C0C"/>
    <w:rsid w:val="00784159"/>
    <w:rsid w:val="0078417A"/>
    <w:rsid w:val="00784641"/>
    <w:rsid w:val="00784E3A"/>
    <w:rsid w:val="00785A1A"/>
    <w:rsid w:val="00786016"/>
    <w:rsid w:val="00786506"/>
    <w:rsid w:val="007874A0"/>
    <w:rsid w:val="0078784E"/>
    <w:rsid w:val="0079105D"/>
    <w:rsid w:val="00791EBC"/>
    <w:rsid w:val="00792EBB"/>
    <w:rsid w:val="00797EE6"/>
    <w:rsid w:val="007A1562"/>
    <w:rsid w:val="007A2A30"/>
    <w:rsid w:val="007A2BE9"/>
    <w:rsid w:val="007A33DC"/>
    <w:rsid w:val="007A41D9"/>
    <w:rsid w:val="007B2880"/>
    <w:rsid w:val="007B3D92"/>
    <w:rsid w:val="007B4F5E"/>
    <w:rsid w:val="007B573C"/>
    <w:rsid w:val="007B5E48"/>
    <w:rsid w:val="007B7C6D"/>
    <w:rsid w:val="007C02D3"/>
    <w:rsid w:val="007C0736"/>
    <w:rsid w:val="007C1081"/>
    <w:rsid w:val="007C125F"/>
    <w:rsid w:val="007C2C32"/>
    <w:rsid w:val="007C39E5"/>
    <w:rsid w:val="007C4671"/>
    <w:rsid w:val="007C467E"/>
    <w:rsid w:val="007C47F7"/>
    <w:rsid w:val="007C5069"/>
    <w:rsid w:val="007C52D2"/>
    <w:rsid w:val="007C563F"/>
    <w:rsid w:val="007C65C0"/>
    <w:rsid w:val="007D07BB"/>
    <w:rsid w:val="007D17C6"/>
    <w:rsid w:val="007D1CAA"/>
    <w:rsid w:val="007D1E93"/>
    <w:rsid w:val="007D2B2B"/>
    <w:rsid w:val="007D3DEF"/>
    <w:rsid w:val="007D44E6"/>
    <w:rsid w:val="007D4B78"/>
    <w:rsid w:val="007D5103"/>
    <w:rsid w:val="007D63D2"/>
    <w:rsid w:val="007D6B4A"/>
    <w:rsid w:val="007D6C08"/>
    <w:rsid w:val="007E09CC"/>
    <w:rsid w:val="007E0E29"/>
    <w:rsid w:val="007E24D5"/>
    <w:rsid w:val="007E2AAA"/>
    <w:rsid w:val="007E2CC5"/>
    <w:rsid w:val="007E2D35"/>
    <w:rsid w:val="007E4C46"/>
    <w:rsid w:val="007E4D85"/>
    <w:rsid w:val="007E5348"/>
    <w:rsid w:val="007E6590"/>
    <w:rsid w:val="007E6E48"/>
    <w:rsid w:val="007F00F6"/>
    <w:rsid w:val="007F0249"/>
    <w:rsid w:val="007F2225"/>
    <w:rsid w:val="007F35C4"/>
    <w:rsid w:val="007F3938"/>
    <w:rsid w:val="007F3DB4"/>
    <w:rsid w:val="007F47D4"/>
    <w:rsid w:val="007F4D8C"/>
    <w:rsid w:val="007F515E"/>
    <w:rsid w:val="007F665B"/>
    <w:rsid w:val="007F6A22"/>
    <w:rsid w:val="008014AF"/>
    <w:rsid w:val="00801740"/>
    <w:rsid w:val="00801B41"/>
    <w:rsid w:val="00802484"/>
    <w:rsid w:val="0080288D"/>
    <w:rsid w:val="00802C1A"/>
    <w:rsid w:val="0080307B"/>
    <w:rsid w:val="008036A2"/>
    <w:rsid w:val="00803712"/>
    <w:rsid w:val="0080439C"/>
    <w:rsid w:val="00805578"/>
    <w:rsid w:val="0080582A"/>
    <w:rsid w:val="0080651B"/>
    <w:rsid w:val="0080712F"/>
    <w:rsid w:val="00807A7A"/>
    <w:rsid w:val="00810B0E"/>
    <w:rsid w:val="00810D0B"/>
    <w:rsid w:val="008110E1"/>
    <w:rsid w:val="0081258B"/>
    <w:rsid w:val="0081261A"/>
    <w:rsid w:val="00812D57"/>
    <w:rsid w:val="008132EF"/>
    <w:rsid w:val="00813841"/>
    <w:rsid w:val="00813E35"/>
    <w:rsid w:val="00814874"/>
    <w:rsid w:val="00816095"/>
    <w:rsid w:val="00816325"/>
    <w:rsid w:val="00817034"/>
    <w:rsid w:val="008174A1"/>
    <w:rsid w:val="00820CCD"/>
    <w:rsid w:val="00822505"/>
    <w:rsid w:val="0082250E"/>
    <w:rsid w:val="008237DA"/>
    <w:rsid w:val="00823888"/>
    <w:rsid w:val="00823995"/>
    <w:rsid w:val="008242E2"/>
    <w:rsid w:val="00825B3A"/>
    <w:rsid w:val="00826164"/>
    <w:rsid w:val="00827BB2"/>
    <w:rsid w:val="0083062B"/>
    <w:rsid w:val="008313F3"/>
    <w:rsid w:val="008316A5"/>
    <w:rsid w:val="00831E06"/>
    <w:rsid w:val="00831F00"/>
    <w:rsid w:val="00832026"/>
    <w:rsid w:val="0083221F"/>
    <w:rsid w:val="00832C7F"/>
    <w:rsid w:val="0083683A"/>
    <w:rsid w:val="00837576"/>
    <w:rsid w:val="00840888"/>
    <w:rsid w:val="00840CEB"/>
    <w:rsid w:val="0084186C"/>
    <w:rsid w:val="00841AF0"/>
    <w:rsid w:val="008421FF"/>
    <w:rsid w:val="00844C23"/>
    <w:rsid w:val="008450D4"/>
    <w:rsid w:val="0084588D"/>
    <w:rsid w:val="00845C37"/>
    <w:rsid w:val="008461F2"/>
    <w:rsid w:val="008469F3"/>
    <w:rsid w:val="00847150"/>
    <w:rsid w:val="0085058E"/>
    <w:rsid w:val="008512CE"/>
    <w:rsid w:val="00851641"/>
    <w:rsid w:val="00851F77"/>
    <w:rsid w:val="00852AE3"/>
    <w:rsid w:val="00853611"/>
    <w:rsid w:val="00853967"/>
    <w:rsid w:val="00854450"/>
    <w:rsid w:val="00855270"/>
    <w:rsid w:val="0085533E"/>
    <w:rsid w:val="0085635B"/>
    <w:rsid w:val="00857352"/>
    <w:rsid w:val="00857C41"/>
    <w:rsid w:val="0086038E"/>
    <w:rsid w:val="00860826"/>
    <w:rsid w:val="0086135C"/>
    <w:rsid w:val="00861CB7"/>
    <w:rsid w:val="008622D6"/>
    <w:rsid w:val="0086257B"/>
    <w:rsid w:val="0086362F"/>
    <w:rsid w:val="00863AD7"/>
    <w:rsid w:val="00864BAD"/>
    <w:rsid w:val="00864C95"/>
    <w:rsid w:val="008656AF"/>
    <w:rsid w:val="00865814"/>
    <w:rsid w:val="00865F25"/>
    <w:rsid w:val="00865F70"/>
    <w:rsid w:val="00870D3A"/>
    <w:rsid w:val="00871318"/>
    <w:rsid w:val="00873640"/>
    <w:rsid w:val="00874582"/>
    <w:rsid w:val="008748B8"/>
    <w:rsid w:val="00876071"/>
    <w:rsid w:val="00876375"/>
    <w:rsid w:val="00876679"/>
    <w:rsid w:val="00877D12"/>
    <w:rsid w:val="00881517"/>
    <w:rsid w:val="008817A3"/>
    <w:rsid w:val="0088311E"/>
    <w:rsid w:val="008832E7"/>
    <w:rsid w:val="00884B28"/>
    <w:rsid w:val="00884D5F"/>
    <w:rsid w:val="00884FEB"/>
    <w:rsid w:val="008865AF"/>
    <w:rsid w:val="00886C6D"/>
    <w:rsid w:val="00890738"/>
    <w:rsid w:val="00892219"/>
    <w:rsid w:val="00892AB6"/>
    <w:rsid w:val="00893DFA"/>
    <w:rsid w:val="00894822"/>
    <w:rsid w:val="00894ED6"/>
    <w:rsid w:val="00896A09"/>
    <w:rsid w:val="008970C0"/>
    <w:rsid w:val="008A0406"/>
    <w:rsid w:val="008A04EA"/>
    <w:rsid w:val="008A1381"/>
    <w:rsid w:val="008A3202"/>
    <w:rsid w:val="008A4C89"/>
    <w:rsid w:val="008A50CD"/>
    <w:rsid w:val="008A5AE8"/>
    <w:rsid w:val="008A6520"/>
    <w:rsid w:val="008B06E9"/>
    <w:rsid w:val="008B0F6A"/>
    <w:rsid w:val="008B1081"/>
    <w:rsid w:val="008B1ED5"/>
    <w:rsid w:val="008B3945"/>
    <w:rsid w:val="008B3B02"/>
    <w:rsid w:val="008B4857"/>
    <w:rsid w:val="008B4D3C"/>
    <w:rsid w:val="008B5E0C"/>
    <w:rsid w:val="008B6439"/>
    <w:rsid w:val="008C175E"/>
    <w:rsid w:val="008C181D"/>
    <w:rsid w:val="008C1B09"/>
    <w:rsid w:val="008C20CA"/>
    <w:rsid w:val="008C2B67"/>
    <w:rsid w:val="008C3B3A"/>
    <w:rsid w:val="008C3CE0"/>
    <w:rsid w:val="008C4032"/>
    <w:rsid w:val="008C689F"/>
    <w:rsid w:val="008C6C16"/>
    <w:rsid w:val="008C7E9D"/>
    <w:rsid w:val="008D3998"/>
    <w:rsid w:val="008D39CC"/>
    <w:rsid w:val="008D44B2"/>
    <w:rsid w:val="008D66A5"/>
    <w:rsid w:val="008D7874"/>
    <w:rsid w:val="008E103F"/>
    <w:rsid w:val="008E3D07"/>
    <w:rsid w:val="008E47A6"/>
    <w:rsid w:val="008E4836"/>
    <w:rsid w:val="008E646C"/>
    <w:rsid w:val="008E7163"/>
    <w:rsid w:val="008E73A4"/>
    <w:rsid w:val="008F005A"/>
    <w:rsid w:val="008F03EA"/>
    <w:rsid w:val="008F0AD0"/>
    <w:rsid w:val="008F1DFE"/>
    <w:rsid w:val="008F28F2"/>
    <w:rsid w:val="008F394C"/>
    <w:rsid w:val="008F4816"/>
    <w:rsid w:val="008F4B6A"/>
    <w:rsid w:val="008F4C30"/>
    <w:rsid w:val="008F509A"/>
    <w:rsid w:val="008F54C9"/>
    <w:rsid w:val="008F6F14"/>
    <w:rsid w:val="008F7956"/>
    <w:rsid w:val="008F7B7B"/>
    <w:rsid w:val="008F7C52"/>
    <w:rsid w:val="009016AF"/>
    <w:rsid w:val="009028EF"/>
    <w:rsid w:val="00902C00"/>
    <w:rsid w:val="0090391A"/>
    <w:rsid w:val="00904C08"/>
    <w:rsid w:val="0090544E"/>
    <w:rsid w:val="00906777"/>
    <w:rsid w:val="00907DFB"/>
    <w:rsid w:val="009108FD"/>
    <w:rsid w:val="00911CC0"/>
    <w:rsid w:val="0091309E"/>
    <w:rsid w:val="0091336A"/>
    <w:rsid w:val="0091336E"/>
    <w:rsid w:val="009158C2"/>
    <w:rsid w:val="00915AF0"/>
    <w:rsid w:val="009167F7"/>
    <w:rsid w:val="00917112"/>
    <w:rsid w:val="009171F7"/>
    <w:rsid w:val="0092055F"/>
    <w:rsid w:val="009224D0"/>
    <w:rsid w:val="00923F87"/>
    <w:rsid w:val="00924EE3"/>
    <w:rsid w:val="00926753"/>
    <w:rsid w:val="009276FA"/>
    <w:rsid w:val="0093069D"/>
    <w:rsid w:val="00930E55"/>
    <w:rsid w:val="009311E9"/>
    <w:rsid w:val="00933177"/>
    <w:rsid w:val="009332CF"/>
    <w:rsid w:val="009342C7"/>
    <w:rsid w:val="00934747"/>
    <w:rsid w:val="0093550F"/>
    <w:rsid w:val="009357E2"/>
    <w:rsid w:val="00935CE5"/>
    <w:rsid w:val="00935E6F"/>
    <w:rsid w:val="00940246"/>
    <w:rsid w:val="0094274E"/>
    <w:rsid w:val="00942BBB"/>
    <w:rsid w:val="00942FC9"/>
    <w:rsid w:val="0094355C"/>
    <w:rsid w:val="0094459D"/>
    <w:rsid w:val="00944C0C"/>
    <w:rsid w:val="00944E56"/>
    <w:rsid w:val="00946380"/>
    <w:rsid w:val="00947FB0"/>
    <w:rsid w:val="00950EC2"/>
    <w:rsid w:val="0095124D"/>
    <w:rsid w:val="00951C26"/>
    <w:rsid w:val="00951F6C"/>
    <w:rsid w:val="00952F4B"/>
    <w:rsid w:val="00953212"/>
    <w:rsid w:val="0095498C"/>
    <w:rsid w:val="00954E73"/>
    <w:rsid w:val="009559AF"/>
    <w:rsid w:val="00956FF6"/>
    <w:rsid w:val="00957FD1"/>
    <w:rsid w:val="00960FA4"/>
    <w:rsid w:val="009619AD"/>
    <w:rsid w:val="009619F7"/>
    <w:rsid w:val="00961B37"/>
    <w:rsid w:val="009625A9"/>
    <w:rsid w:val="00962DEF"/>
    <w:rsid w:val="00963B48"/>
    <w:rsid w:val="009642A3"/>
    <w:rsid w:val="00970B2E"/>
    <w:rsid w:val="0097269C"/>
    <w:rsid w:val="00972E8A"/>
    <w:rsid w:val="0097341D"/>
    <w:rsid w:val="009735A0"/>
    <w:rsid w:val="00973F46"/>
    <w:rsid w:val="00974211"/>
    <w:rsid w:val="00974871"/>
    <w:rsid w:val="00974C5C"/>
    <w:rsid w:val="00975652"/>
    <w:rsid w:val="009766AF"/>
    <w:rsid w:val="009768AD"/>
    <w:rsid w:val="00977734"/>
    <w:rsid w:val="00977E60"/>
    <w:rsid w:val="00981DDC"/>
    <w:rsid w:val="00982529"/>
    <w:rsid w:val="00982748"/>
    <w:rsid w:val="00982BC1"/>
    <w:rsid w:val="0098450E"/>
    <w:rsid w:val="0098626D"/>
    <w:rsid w:val="0098779E"/>
    <w:rsid w:val="00987F23"/>
    <w:rsid w:val="00990559"/>
    <w:rsid w:val="00990914"/>
    <w:rsid w:val="009917C6"/>
    <w:rsid w:val="009918DC"/>
    <w:rsid w:val="009931CE"/>
    <w:rsid w:val="009931F8"/>
    <w:rsid w:val="009946BF"/>
    <w:rsid w:val="00995371"/>
    <w:rsid w:val="00995696"/>
    <w:rsid w:val="00995FAF"/>
    <w:rsid w:val="009A008A"/>
    <w:rsid w:val="009A01CF"/>
    <w:rsid w:val="009A0B4D"/>
    <w:rsid w:val="009A3AE5"/>
    <w:rsid w:val="009A41FE"/>
    <w:rsid w:val="009A52CD"/>
    <w:rsid w:val="009A5FD6"/>
    <w:rsid w:val="009A6149"/>
    <w:rsid w:val="009B285D"/>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5E68"/>
    <w:rsid w:val="009C653B"/>
    <w:rsid w:val="009D2672"/>
    <w:rsid w:val="009D3387"/>
    <w:rsid w:val="009D370D"/>
    <w:rsid w:val="009D52F4"/>
    <w:rsid w:val="009D6F2D"/>
    <w:rsid w:val="009D721B"/>
    <w:rsid w:val="009D7854"/>
    <w:rsid w:val="009E24B7"/>
    <w:rsid w:val="009E3539"/>
    <w:rsid w:val="009E3786"/>
    <w:rsid w:val="009E4004"/>
    <w:rsid w:val="009E5824"/>
    <w:rsid w:val="009E5D4B"/>
    <w:rsid w:val="009E747F"/>
    <w:rsid w:val="009F070A"/>
    <w:rsid w:val="009F11C2"/>
    <w:rsid w:val="009F230D"/>
    <w:rsid w:val="009F299D"/>
    <w:rsid w:val="009F31CC"/>
    <w:rsid w:val="009F34EB"/>
    <w:rsid w:val="009F38C5"/>
    <w:rsid w:val="009F3908"/>
    <w:rsid w:val="009F3B8C"/>
    <w:rsid w:val="009F3EAD"/>
    <w:rsid w:val="009F4730"/>
    <w:rsid w:val="009F4D5B"/>
    <w:rsid w:val="009F4F58"/>
    <w:rsid w:val="009F55CD"/>
    <w:rsid w:val="009F62FD"/>
    <w:rsid w:val="009F7BD6"/>
    <w:rsid w:val="00A0007D"/>
    <w:rsid w:val="00A00311"/>
    <w:rsid w:val="00A00F3F"/>
    <w:rsid w:val="00A01479"/>
    <w:rsid w:val="00A02309"/>
    <w:rsid w:val="00A023F6"/>
    <w:rsid w:val="00A0248B"/>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C84"/>
    <w:rsid w:val="00A12708"/>
    <w:rsid w:val="00A139C0"/>
    <w:rsid w:val="00A14974"/>
    <w:rsid w:val="00A15492"/>
    <w:rsid w:val="00A170A0"/>
    <w:rsid w:val="00A17D93"/>
    <w:rsid w:val="00A17EB3"/>
    <w:rsid w:val="00A224C8"/>
    <w:rsid w:val="00A226FB"/>
    <w:rsid w:val="00A22932"/>
    <w:rsid w:val="00A22EAE"/>
    <w:rsid w:val="00A232AC"/>
    <w:rsid w:val="00A232F0"/>
    <w:rsid w:val="00A23F58"/>
    <w:rsid w:val="00A25E39"/>
    <w:rsid w:val="00A26B46"/>
    <w:rsid w:val="00A306A1"/>
    <w:rsid w:val="00A307F7"/>
    <w:rsid w:val="00A313EC"/>
    <w:rsid w:val="00A32BCD"/>
    <w:rsid w:val="00A345D1"/>
    <w:rsid w:val="00A3510D"/>
    <w:rsid w:val="00A35440"/>
    <w:rsid w:val="00A357D6"/>
    <w:rsid w:val="00A3580F"/>
    <w:rsid w:val="00A36C40"/>
    <w:rsid w:val="00A3768A"/>
    <w:rsid w:val="00A37805"/>
    <w:rsid w:val="00A37C1E"/>
    <w:rsid w:val="00A403A1"/>
    <w:rsid w:val="00A40A03"/>
    <w:rsid w:val="00A40AED"/>
    <w:rsid w:val="00A41043"/>
    <w:rsid w:val="00A41D7A"/>
    <w:rsid w:val="00A42F1F"/>
    <w:rsid w:val="00A454BF"/>
    <w:rsid w:val="00A45A94"/>
    <w:rsid w:val="00A469E8"/>
    <w:rsid w:val="00A50E3A"/>
    <w:rsid w:val="00A51569"/>
    <w:rsid w:val="00A51DAD"/>
    <w:rsid w:val="00A5230C"/>
    <w:rsid w:val="00A525C5"/>
    <w:rsid w:val="00A52C6A"/>
    <w:rsid w:val="00A52D7B"/>
    <w:rsid w:val="00A53165"/>
    <w:rsid w:val="00A53570"/>
    <w:rsid w:val="00A5425B"/>
    <w:rsid w:val="00A56725"/>
    <w:rsid w:val="00A567F5"/>
    <w:rsid w:val="00A569CB"/>
    <w:rsid w:val="00A6018E"/>
    <w:rsid w:val="00A606FC"/>
    <w:rsid w:val="00A6294F"/>
    <w:rsid w:val="00A6437D"/>
    <w:rsid w:val="00A64C27"/>
    <w:rsid w:val="00A64D56"/>
    <w:rsid w:val="00A64F9D"/>
    <w:rsid w:val="00A66438"/>
    <w:rsid w:val="00A66C74"/>
    <w:rsid w:val="00A66F72"/>
    <w:rsid w:val="00A706B8"/>
    <w:rsid w:val="00A70787"/>
    <w:rsid w:val="00A7099E"/>
    <w:rsid w:val="00A71AD0"/>
    <w:rsid w:val="00A71C25"/>
    <w:rsid w:val="00A730D6"/>
    <w:rsid w:val="00A739C4"/>
    <w:rsid w:val="00A74E98"/>
    <w:rsid w:val="00A76AAB"/>
    <w:rsid w:val="00A80537"/>
    <w:rsid w:val="00A82205"/>
    <w:rsid w:val="00A823DD"/>
    <w:rsid w:val="00A84931"/>
    <w:rsid w:val="00A875BF"/>
    <w:rsid w:val="00A9002C"/>
    <w:rsid w:val="00A90DD7"/>
    <w:rsid w:val="00A91557"/>
    <w:rsid w:val="00A924CD"/>
    <w:rsid w:val="00A9352B"/>
    <w:rsid w:val="00A93557"/>
    <w:rsid w:val="00A93B26"/>
    <w:rsid w:val="00A95DE4"/>
    <w:rsid w:val="00A968EF"/>
    <w:rsid w:val="00A97C8F"/>
    <w:rsid w:val="00AA059F"/>
    <w:rsid w:val="00AA05D7"/>
    <w:rsid w:val="00AA38E1"/>
    <w:rsid w:val="00AA42FF"/>
    <w:rsid w:val="00AA43B6"/>
    <w:rsid w:val="00AA4469"/>
    <w:rsid w:val="00AA490C"/>
    <w:rsid w:val="00AA647A"/>
    <w:rsid w:val="00AA6758"/>
    <w:rsid w:val="00AA7928"/>
    <w:rsid w:val="00AA7D7A"/>
    <w:rsid w:val="00AB2FF7"/>
    <w:rsid w:val="00AB3725"/>
    <w:rsid w:val="00AB57A8"/>
    <w:rsid w:val="00AB5B05"/>
    <w:rsid w:val="00AB5B97"/>
    <w:rsid w:val="00AB632A"/>
    <w:rsid w:val="00AB6DC5"/>
    <w:rsid w:val="00AC0BAC"/>
    <w:rsid w:val="00AC148C"/>
    <w:rsid w:val="00AC155B"/>
    <w:rsid w:val="00AC2220"/>
    <w:rsid w:val="00AC30C0"/>
    <w:rsid w:val="00AC416B"/>
    <w:rsid w:val="00AC4211"/>
    <w:rsid w:val="00AC43A2"/>
    <w:rsid w:val="00AC54D9"/>
    <w:rsid w:val="00AC61B6"/>
    <w:rsid w:val="00AC6B00"/>
    <w:rsid w:val="00AD05B7"/>
    <w:rsid w:val="00AD1026"/>
    <w:rsid w:val="00AD1FD6"/>
    <w:rsid w:val="00AD28FD"/>
    <w:rsid w:val="00AD3E4E"/>
    <w:rsid w:val="00AD3F7C"/>
    <w:rsid w:val="00AD45A6"/>
    <w:rsid w:val="00AD478A"/>
    <w:rsid w:val="00AD51DA"/>
    <w:rsid w:val="00AD542B"/>
    <w:rsid w:val="00AD5627"/>
    <w:rsid w:val="00AD5CC6"/>
    <w:rsid w:val="00AD7809"/>
    <w:rsid w:val="00AE162C"/>
    <w:rsid w:val="00AE1FDC"/>
    <w:rsid w:val="00AE2E57"/>
    <w:rsid w:val="00AE4178"/>
    <w:rsid w:val="00AE4429"/>
    <w:rsid w:val="00AE443E"/>
    <w:rsid w:val="00AE45B0"/>
    <w:rsid w:val="00AE472F"/>
    <w:rsid w:val="00AE49AE"/>
    <w:rsid w:val="00AE4E2A"/>
    <w:rsid w:val="00AE51BF"/>
    <w:rsid w:val="00AF07A5"/>
    <w:rsid w:val="00AF1655"/>
    <w:rsid w:val="00AF21A0"/>
    <w:rsid w:val="00AF3ED5"/>
    <w:rsid w:val="00AF4FA3"/>
    <w:rsid w:val="00AF5D87"/>
    <w:rsid w:val="00AF5F0C"/>
    <w:rsid w:val="00AF6CB6"/>
    <w:rsid w:val="00AF73B7"/>
    <w:rsid w:val="00AF741A"/>
    <w:rsid w:val="00B001EF"/>
    <w:rsid w:val="00B009CC"/>
    <w:rsid w:val="00B009D9"/>
    <w:rsid w:val="00B00C03"/>
    <w:rsid w:val="00B00E8E"/>
    <w:rsid w:val="00B02311"/>
    <w:rsid w:val="00B027C3"/>
    <w:rsid w:val="00B03232"/>
    <w:rsid w:val="00B03812"/>
    <w:rsid w:val="00B0451C"/>
    <w:rsid w:val="00B050D5"/>
    <w:rsid w:val="00B05EBD"/>
    <w:rsid w:val="00B07420"/>
    <w:rsid w:val="00B0749D"/>
    <w:rsid w:val="00B07870"/>
    <w:rsid w:val="00B11EBE"/>
    <w:rsid w:val="00B1206B"/>
    <w:rsid w:val="00B123EA"/>
    <w:rsid w:val="00B128DE"/>
    <w:rsid w:val="00B131AF"/>
    <w:rsid w:val="00B13C09"/>
    <w:rsid w:val="00B141F9"/>
    <w:rsid w:val="00B1423B"/>
    <w:rsid w:val="00B1549D"/>
    <w:rsid w:val="00B165E5"/>
    <w:rsid w:val="00B169A1"/>
    <w:rsid w:val="00B17234"/>
    <w:rsid w:val="00B17318"/>
    <w:rsid w:val="00B211DE"/>
    <w:rsid w:val="00B21D56"/>
    <w:rsid w:val="00B233A8"/>
    <w:rsid w:val="00B257F4"/>
    <w:rsid w:val="00B25F14"/>
    <w:rsid w:val="00B267C1"/>
    <w:rsid w:val="00B32CBC"/>
    <w:rsid w:val="00B33B1E"/>
    <w:rsid w:val="00B33BE4"/>
    <w:rsid w:val="00B33F15"/>
    <w:rsid w:val="00B34291"/>
    <w:rsid w:val="00B34ED2"/>
    <w:rsid w:val="00B35461"/>
    <w:rsid w:val="00B35C0A"/>
    <w:rsid w:val="00B363C0"/>
    <w:rsid w:val="00B375DB"/>
    <w:rsid w:val="00B37617"/>
    <w:rsid w:val="00B378F0"/>
    <w:rsid w:val="00B40473"/>
    <w:rsid w:val="00B40486"/>
    <w:rsid w:val="00B40668"/>
    <w:rsid w:val="00B40674"/>
    <w:rsid w:val="00B40D3C"/>
    <w:rsid w:val="00B41505"/>
    <w:rsid w:val="00B41900"/>
    <w:rsid w:val="00B41BF7"/>
    <w:rsid w:val="00B44BB0"/>
    <w:rsid w:val="00B44C54"/>
    <w:rsid w:val="00B4507C"/>
    <w:rsid w:val="00B4681A"/>
    <w:rsid w:val="00B46E14"/>
    <w:rsid w:val="00B471B0"/>
    <w:rsid w:val="00B47421"/>
    <w:rsid w:val="00B47B7D"/>
    <w:rsid w:val="00B51BEF"/>
    <w:rsid w:val="00B53FDC"/>
    <w:rsid w:val="00B5419D"/>
    <w:rsid w:val="00B545ED"/>
    <w:rsid w:val="00B54E80"/>
    <w:rsid w:val="00B54F22"/>
    <w:rsid w:val="00B552C7"/>
    <w:rsid w:val="00B55C38"/>
    <w:rsid w:val="00B57E88"/>
    <w:rsid w:val="00B60CDC"/>
    <w:rsid w:val="00B613E4"/>
    <w:rsid w:val="00B62470"/>
    <w:rsid w:val="00B62723"/>
    <w:rsid w:val="00B63409"/>
    <w:rsid w:val="00B6358A"/>
    <w:rsid w:val="00B65952"/>
    <w:rsid w:val="00B66F6A"/>
    <w:rsid w:val="00B70722"/>
    <w:rsid w:val="00B73943"/>
    <w:rsid w:val="00B74761"/>
    <w:rsid w:val="00B768B2"/>
    <w:rsid w:val="00B775D7"/>
    <w:rsid w:val="00B806C1"/>
    <w:rsid w:val="00B806C6"/>
    <w:rsid w:val="00B81F7A"/>
    <w:rsid w:val="00B824F9"/>
    <w:rsid w:val="00B82BF4"/>
    <w:rsid w:val="00B84371"/>
    <w:rsid w:val="00B8441D"/>
    <w:rsid w:val="00B850F4"/>
    <w:rsid w:val="00B8659C"/>
    <w:rsid w:val="00B91963"/>
    <w:rsid w:val="00B944DF"/>
    <w:rsid w:val="00B94761"/>
    <w:rsid w:val="00B94B92"/>
    <w:rsid w:val="00B94F80"/>
    <w:rsid w:val="00B9654A"/>
    <w:rsid w:val="00BA0388"/>
    <w:rsid w:val="00BA2665"/>
    <w:rsid w:val="00BA611E"/>
    <w:rsid w:val="00BA6DB1"/>
    <w:rsid w:val="00BA73B1"/>
    <w:rsid w:val="00BA7E86"/>
    <w:rsid w:val="00BB08FA"/>
    <w:rsid w:val="00BB0A70"/>
    <w:rsid w:val="00BB139E"/>
    <w:rsid w:val="00BB326E"/>
    <w:rsid w:val="00BB34C0"/>
    <w:rsid w:val="00BB4426"/>
    <w:rsid w:val="00BB51A4"/>
    <w:rsid w:val="00BB7854"/>
    <w:rsid w:val="00BB7AD8"/>
    <w:rsid w:val="00BC324E"/>
    <w:rsid w:val="00BC3423"/>
    <w:rsid w:val="00BC35CC"/>
    <w:rsid w:val="00BC48D3"/>
    <w:rsid w:val="00BC4E99"/>
    <w:rsid w:val="00BC5D7A"/>
    <w:rsid w:val="00BC6CB8"/>
    <w:rsid w:val="00BD00DB"/>
    <w:rsid w:val="00BD0147"/>
    <w:rsid w:val="00BD02D4"/>
    <w:rsid w:val="00BD0C50"/>
    <w:rsid w:val="00BD144A"/>
    <w:rsid w:val="00BD1706"/>
    <w:rsid w:val="00BD229E"/>
    <w:rsid w:val="00BD3DD3"/>
    <w:rsid w:val="00BD4934"/>
    <w:rsid w:val="00BD50C8"/>
    <w:rsid w:val="00BD512E"/>
    <w:rsid w:val="00BD6C3C"/>
    <w:rsid w:val="00BD763A"/>
    <w:rsid w:val="00BE0B3F"/>
    <w:rsid w:val="00BE0F61"/>
    <w:rsid w:val="00BE31A4"/>
    <w:rsid w:val="00BE377A"/>
    <w:rsid w:val="00BE37DD"/>
    <w:rsid w:val="00BE3854"/>
    <w:rsid w:val="00BE4356"/>
    <w:rsid w:val="00BE4658"/>
    <w:rsid w:val="00BE55E1"/>
    <w:rsid w:val="00BE58A3"/>
    <w:rsid w:val="00BE6C91"/>
    <w:rsid w:val="00BF28C4"/>
    <w:rsid w:val="00BF2E1B"/>
    <w:rsid w:val="00BF2FF0"/>
    <w:rsid w:val="00BF41FE"/>
    <w:rsid w:val="00BF4341"/>
    <w:rsid w:val="00BF46AB"/>
    <w:rsid w:val="00BF4F94"/>
    <w:rsid w:val="00BF5407"/>
    <w:rsid w:val="00BF7712"/>
    <w:rsid w:val="00C00F93"/>
    <w:rsid w:val="00C017F3"/>
    <w:rsid w:val="00C03823"/>
    <w:rsid w:val="00C04CB0"/>
    <w:rsid w:val="00C04E89"/>
    <w:rsid w:val="00C0530D"/>
    <w:rsid w:val="00C05772"/>
    <w:rsid w:val="00C05A0B"/>
    <w:rsid w:val="00C05F69"/>
    <w:rsid w:val="00C06653"/>
    <w:rsid w:val="00C06CF8"/>
    <w:rsid w:val="00C07466"/>
    <w:rsid w:val="00C0776C"/>
    <w:rsid w:val="00C1092C"/>
    <w:rsid w:val="00C10E01"/>
    <w:rsid w:val="00C11053"/>
    <w:rsid w:val="00C11239"/>
    <w:rsid w:val="00C12DB2"/>
    <w:rsid w:val="00C13CC8"/>
    <w:rsid w:val="00C15750"/>
    <w:rsid w:val="00C15B2B"/>
    <w:rsid w:val="00C16107"/>
    <w:rsid w:val="00C16334"/>
    <w:rsid w:val="00C168F4"/>
    <w:rsid w:val="00C20B24"/>
    <w:rsid w:val="00C21E5C"/>
    <w:rsid w:val="00C22B0D"/>
    <w:rsid w:val="00C236E9"/>
    <w:rsid w:val="00C23825"/>
    <w:rsid w:val="00C2550F"/>
    <w:rsid w:val="00C25B4C"/>
    <w:rsid w:val="00C26C19"/>
    <w:rsid w:val="00C310F9"/>
    <w:rsid w:val="00C31B22"/>
    <w:rsid w:val="00C32235"/>
    <w:rsid w:val="00C322FA"/>
    <w:rsid w:val="00C328B0"/>
    <w:rsid w:val="00C33282"/>
    <w:rsid w:val="00C33716"/>
    <w:rsid w:val="00C337CE"/>
    <w:rsid w:val="00C345BB"/>
    <w:rsid w:val="00C34B0A"/>
    <w:rsid w:val="00C352D0"/>
    <w:rsid w:val="00C3538E"/>
    <w:rsid w:val="00C35FAC"/>
    <w:rsid w:val="00C36B3D"/>
    <w:rsid w:val="00C374A1"/>
    <w:rsid w:val="00C37777"/>
    <w:rsid w:val="00C403F6"/>
    <w:rsid w:val="00C40C77"/>
    <w:rsid w:val="00C4106D"/>
    <w:rsid w:val="00C413EC"/>
    <w:rsid w:val="00C419F7"/>
    <w:rsid w:val="00C45A19"/>
    <w:rsid w:val="00C461A3"/>
    <w:rsid w:val="00C472D9"/>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3641"/>
    <w:rsid w:val="00C66832"/>
    <w:rsid w:val="00C716CF"/>
    <w:rsid w:val="00C73131"/>
    <w:rsid w:val="00C733FE"/>
    <w:rsid w:val="00C741FE"/>
    <w:rsid w:val="00C750EE"/>
    <w:rsid w:val="00C75935"/>
    <w:rsid w:val="00C761E4"/>
    <w:rsid w:val="00C76823"/>
    <w:rsid w:val="00C77EEA"/>
    <w:rsid w:val="00C80A84"/>
    <w:rsid w:val="00C8175C"/>
    <w:rsid w:val="00C82B45"/>
    <w:rsid w:val="00C84575"/>
    <w:rsid w:val="00C84B9B"/>
    <w:rsid w:val="00C852AE"/>
    <w:rsid w:val="00C85ECF"/>
    <w:rsid w:val="00C86F1B"/>
    <w:rsid w:val="00C879A9"/>
    <w:rsid w:val="00C9126B"/>
    <w:rsid w:val="00C916E0"/>
    <w:rsid w:val="00C928F5"/>
    <w:rsid w:val="00C92CDE"/>
    <w:rsid w:val="00C974AD"/>
    <w:rsid w:val="00C97665"/>
    <w:rsid w:val="00CA0B53"/>
    <w:rsid w:val="00CA14EE"/>
    <w:rsid w:val="00CA2305"/>
    <w:rsid w:val="00CA281D"/>
    <w:rsid w:val="00CA358A"/>
    <w:rsid w:val="00CA466F"/>
    <w:rsid w:val="00CA4B8E"/>
    <w:rsid w:val="00CA506F"/>
    <w:rsid w:val="00CA649F"/>
    <w:rsid w:val="00CA7549"/>
    <w:rsid w:val="00CA7EBD"/>
    <w:rsid w:val="00CB0077"/>
    <w:rsid w:val="00CB03F6"/>
    <w:rsid w:val="00CB27D4"/>
    <w:rsid w:val="00CB2DDC"/>
    <w:rsid w:val="00CB4A4C"/>
    <w:rsid w:val="00CB51DC"/>
    <w:rsid w:val="00CB525B"/>
    <w:rsid w:val="00CB52C4"/>
    <w:rsid w:val="00CB585A"/>
    <w:rsid w:val="00CB6835"/>
    <w:rsid w:val="00CB6988"/>
    <w:rsid w:val="00CB70BF"/>
    <w:rsid w:val="00CC021F"/>
    <w:rsid w:val="00CC17DA"/>
    <w:rsid w:val="00CC1E00"/>
    <w:rsid w:val="00CC1E6D"/>
    <w:rsid w:val="00CC2CCB"/>
    <w:rsid w:val="00CC3FF5"/>
    <w:rsid w:val="00CC51DF"/>
    <w:rsid w:val="00CC53B7"/>
    <w:rsid w:val="00CC7732"/>
    <w:rsid w:val="00CC794D"/>
    <w:rsid w:val="00CD0A7F"/>
    <w:rsid w:val="00CD29FD"/>
    <w:rsid w:val="00CD2C1F"/>
    <w:rsid w:val="00CD4AD5"/>
    <w:rsid w:val="00CD4CE0"/>
    <w:rsid w:val="00CD5D3D"/>
    <w:rsid w:val="00CD762C"/>
    <w:rsid w:val="00CE037D"/>
    <w:rsid w:val="00CE0B33"/>
    <w:rsid w:val="00CE16B9"/>
    <w:rsid w:val="00CE1D53"/>
    <w:rsid w:val="00CE20E8"/>
    <w:rsid w:val="00CE2B4B"/>
    <w:rsid w:val="00CE2C49"/>
    <w:rsid w:val="00CE3E31"/>
    <w:rsid w:val="00CE46D0"/>
    <w:rsid w:val="00CE4B88"/>
    <w:rsid w:val="00CE4F22"/>
    <w:rsid w:val="00CE5259"/>
    <w:rsid w:val="00CE5CA9"/>
    <w:rsid w:val="00CE5FDC"/>
    <w:rsid w:val="00CE68A2"/>
    <w:rsid w:val="00CE6DDC"/>
    <w:rsid w:val="00CE78C2"/>
    <w:rsid w:val="00CF1279"/>
    <w:rsid w:val="00CF12D3"/>
    <w:rsid w:val="00CF247D"/>
    <w:rsid w:val="00CF4758"/>
    <w:rsid w:val="00CF4A76"/>
    <w:rsid w:val="00CF6EE6"/>
    <w:rsid w:val="00CF727E"/>
    <w:rsid w:val="00D001FE"/>
    <w:rsid w:val="00D008FA"/>
    <w:rsid w:val="00D03699"/>
    <w:rsid w:val="00D04C01"/>
    <w:rsid w:val="00D04EA5"/>
    <w:rsid w:val="00D05294"/>
    <w:rsid w:val="00D05E08"/>
    <w:rsid w:val="00D15A71"/>
    <w:rsid w:val="00D17128"/>
    <w:rsid w:val="00D173C1"/>
    <w:rsid w:val="00D2033C"/>
    <w:rsid w:val="00D20A7A"/>
    <w:rsid w:val="00D2251E"/>
    <w:rsid w:val="00D23E6E"/>
    <w:rsid w:val="00D24838"/>
    <w:rsid w:val="00D2771B"/>
    <w:rsid w:val="00D27FE5"/>
    <w:rsid w:val="00D3028F"/>
    <w:rsid w:val="00D303BC"/>
    <w:rsid w:val="00D3068C"/>
    <w:rsid w:val="00D308A0"/>
    <w:rsid w:val="00D30DAB"/>
    <w:rsid w:val="00D33D7E"/>
    <w:rsid w:val="00D33F15"/>
    <w:rsid w:val="00D35406"/>
    <w:rsid w:val="00D3561A"/>
    <w:rsid w:val="00D40062"/>
    <w:rsid w:val="00D40DC0"/>
    <w:rsid w:val="00D417CF"/>
    <w:rsid w:val="00D41C24"/>
    <w:rsid w:val="00D423BD"/>
    <w:rsid w:val="00D42507"/>
    <w:rsid w:val="00D43278"/>
    <w:rsid w:val="00D435A3"/>
    <w:rsid w:val="00D46DD4"/>
    <w:rsid w:val="00D47275"/>
    <w:rsid w:val="00D50DC0"/>
    <w:rsid w:val="00D516D6"/>
    <w:rsid w:val="00D517FC"/>
    <w:rsid w:val="00D51F68"/>
    <w:rsid w:val="00D530A3"/>
    <w:rsid w:val="00D53AB8"/>
    <w:rsid w:val="00D53F07"/>
    <w:rsid w:val="00D555A2"/>
    <w:rsid w:val="00D5593A"/>
    <w:rsid w:val="00D560AF"/>
    <w:rsid w:val="00D56148"/>
    <w:rsid w:val="00D569A6"/>
    <w:rsid w:val="00D60FE5"/>
    <w:rsid w:val="00D62123"/>
    <w:rsid w:val="00D63167"/>
    <w:rsid w:val="00D648E4"/>
    <w:rsid w:val="00D64FB4"/>
    <w:rsid w:val="00D65117"/>
    <w:rsid w:val="00D655D2"/>
    <w:rsid w:val="00D664EB"/>
    <w:rsid w:val="00D66CE1"/>
    <w:rsid w:val="00D66CEB"/>
    <w:rsid w:val="00D672BF"/>
    <w:rsid w:val="00D7118B"/>
    <w:rsid w:val="00D71F90"/>
    <w:rsid w:val="00D733B1"/>
    <w:rsid w:val="00D74B11"/>
    <w:rsid w:val="00D753B8"/>
    <w:rsid w:val="00D754AE"/>
    <w:rsid w:val="00D758E5"/>
    <w:rsid w:val="00D770F6"/>
    <w:rsid w:val="00D800BE"/>
    <w:rsid w:val="00D81354"/>
    <w:rsid w:val="00D818D6"/>
    <w:rsid w:val="00D83701"/>
    <w:rsid w:val="00D858DB"/>
    <w:rsid w:val="00D87875"/>
    <w:rsid w:val="00D87B32"/>
    <w:rsid w:val="00D9033B"/>
    <w:rsid w:val="00D96323"/>
    <w:rsid w:val="00D966A0"/>
    <w:rsid w:val="00D9726B"/>
    <w:rsid w:val="00D976EF"/>
    <w:rsid w:val="00DA023A"/>
    <w:rsid w:val="00DA2260"/>
    <w:rsid w:val="00DA237A"/>
    <w:rsid w:val="00DA3820"/>
    <w:rsid w:val="00DA3C52"/>
    <w:rsid w:val="00DA4647"/>
    <w:rsid w:val="00DA49E7"/>
    <w:rsid w:val="00DA514B"/>
    <w:rsid w:val="00DA713C"/>
    <w:rsid w:val="00DA775B"/>
    <w:rsid w:val="00DA7AAC"/>
    <w:rsid w:val="00DB0139"/>
    <w:rsid w:val="00DB1285"/>
    <w:rsid w:val="00DB1CE8"/>
    <w:rsid w:val="00DB326C"/>
    <w:rsid w:val="00DB4257"/>
    <w:rsid w:val="00DB464B"/>
    <w:rsid w:val="00DB4C2B"/>
    <w:rsid w:val="00DB4EA6"/>
    <w:rsid w:val="00DB5CA3"/>
    <w:rsid w:val="00DB6561"/>
    <w:rsid w:val="00DB6A7D"/>
    <w:rsid w:val="00DB760C"/>
    <w:rsid w:val="00DB7892"/>
    <w:rsid w:val="00DC0EA9"/>
    <w:rsid w:val="00DC159C"/>
    <w:rsid w:val="00DC199F"/>
    <w:rsid w:val="00DC3361"/>
    <w:rsid w:val="00DC40C2"/>
    <w:rsid w:val="00DC4E9C"/>
    <w:rsid w:val="00DC4F10"/>
    <w:rsid w:val="00DC4F1C"/>
    <w:rsid w:val="00DC4F41"/>
    <w:rsid w:val="00DC573F"/>
    <w:rsid w:val="00DC58AE"/>
    <w:rsid w:val="00DC5E68"/>
    <w:rsid w:val="00DC6983"/>
    <w:rsid w:val="00DC6EB1"/>
    <w:rsid w:val="00DC7ED1"/>
    <w:rsid w:val="00DD1393"/>
    <w:rsid w:val="00DD1C88"/>
    <w:rsid w:val="00DD2DD2"/>
    <w:rsid w:val="00DD550F"/>
    <w:rsid w:val="00DD59A8"/>
    <w:rsid w:val="00DD6712"/>
    <w:rsid w:val="00DD7A3E"/>
    <w:rsid w:val="00DE00D4"/>
    <w:rsid w:val="00DE0981"/>
    <w:rsid w:val="00DE0B1F"/>
    <w:rsid w:val="00DE117A"/>
    <w:rsid w:val="00DE2B0E"/>
    <w:rsid w:val="00DE2C48"/>
    <w:rsid w:val="00DE2CDB"/>
    <w:rsid w:val="00DE30D0"/>
    <w:rsid w:val="00DE404C"/>
    <w:rsid w:val="00DE5B10"/>
    <w:rsid w:val="00DE5CC5"/>
    <w:rsid w:val="00DF0044"/>
    <w:rsid w:val="00DF1963"/>
    <w:rsid w:val="00DF3692"/>
    <w:rsid w:val="00DF36D2"/>
    <w:rsid w:val="00DF4632"/>
    <w:rsid w:val="00DF49E8"/>
    <w:rsid w:val="00DF643A"/>
    <w:rsid w:val="00E00870"/>
    <w:rsid w:val="00E00A6F"/>
    <w:rsid w:val="00E01E7A"/>
    <w:rsid w:val="00E02977"/>
    <w:rsid w:val="00E02C02"/>
    <w:rsid w:val="00E02DC6"/>
    <w:rsid w:val="00E0327E"/>
    <w:rsid w:val="00E03519"/>
    <w:rsid w:val="00E05421"/>
    <w:rsid w:val="00E05980"/>
    <w:rsid w:val="00E06161"/>
    <w:rsid w:val="00E10454"/>
    <w:rsid w:val="00E128AD"/>
    <w:rsid w:val="00E13D52"/>
    <w:rsid w:val="00E15ED5"/>
    <w:rsid w:val="00E16B59"/>
    <w:rsid w:val="00E220E1"/>
    <w:rsid w:val="00E2347E"/>
    <w:rsid w:val="00E23974"/>
    <w:rsid w:val="00E23C2C"/>
    <w:rsid w:val="00E247EB"/>
    <w:rsid w:val="00E2546E"/>
    <w:rsid w:val="00E26D8D"/>
    <w:rsid w:val="00E26DAC"/>
    <w:rsid w:val="00E31FE4"/>
    <w:rsid w:val="00E32E9E"/>
    <w:rsid w:val="00E34424"/>
    <w:rsid w:val="00E35AA2"/>
    <w:rsid w:val="00E361ED"/>
    <w:rsid w:val="00E36CC3"/>
    <w:rsid w:val="00E36F7A"/>
    <w:rsid w:val="00E40267"/>
    <w:rsid w:val="00E406A9"/>
    <w:rsid w:val="00E4244E"/>
    <w:rsid w:val="00E4389F"/>
    <w:rsid w:val="00E43BE5"/>
    <w:rsid w:val="00E44244"/>
    <w:rsid w:val="00E4478C"/>
    <w:rsid w:val="00E44990"/>
    <w:rsid w:val="00E45056"/>
    <w:rsid w:val="00E45DA1"/>
    <w:rsid w:val="00E45FA2"/>
    <w:rsid w:val="00E4601F"/>
    <w:rsid w:val="00E476C7"/>
    <w:rsid w:val="00E47820"/>
    <w:rsid w:val="00E47A32"/>
    <w:rsid w:val="00E5060C"/>
    <w:rsid w:val="00E50F55"/>
    <w:rsid w:val="00E51966"/>
    <w:rsid w:val="00E52DFC"/>
    <w:rsid w:val="00E5378E"/>
    <w:rsid w:val="00E55678"/>
    <w:rsid w:val="00E563BD"/>
    <w:rsid w:val="00E5704D"/>
    <w:rsid w:val="00E57CAD"/>
    <w:rsid w:val="00E57FBB"/>
    <w:rsid w:val="00E6031D"/>
    <w:rsid w:val="00E60DB8"/>
    <w:rsid w:val="00E61BE5"/>
    <w:rsid w:val="00E626E2"/>
    <w:rsid w:val="00E63131"/>
    <w:rsid w:val="00E63607"/>
    <w:rsid w:val="00E65656"/>
    <w:rsid w:val="00E66229"/>
    <w:rsid w:val="00E66B33"/>
    <w:rsid w:val="00E66FA0"/>
    <w:rsid w:val="00E6741D"/>
    <w:rsid w:val="00E73051"/>
    <w:rsid w:val="00E73282"/>
    <w:rsid w:val="00E739FF"/>
    <w:rsid w:val="00E77C1A"/>
    <w:rsid w:val="00E77DA6"/>
    <w:rsid w:val="00E808DB"/>
    <w:rsid w:val="00E81119"/>
    <w:rsid w:val="00E816FA"/>
    <w:rsid w:val="00E81C9C"/>
    <w:rsid w:val="00E8230B"/>
    <w:rsid w:val="00E82B37"/>
    <w:rsid w:val="00E83E0A"/>
    <w:rsid w:val="00E84CFD"/>
    <w:rsid w:val="00E85E9E"/>
    <w:rsid w:val="00E862F8"/>
    <w:rsid w:val="00E86449"/>
    <w:rsid w:val="00E87A39"/>
    <w:rsid w:val="00E910D8"/>
    <w:rsid w:val="00E91EDC"/>
    <w:rsid w:val="00E94249"/>
    <w:rsid w:val="00E94690"/>
    <w:rsid w:val="00E94803"/>
    <w:rsid w:val="00E94DB5"/>
    <w:rsid w:val="00E95422"/>
    <w:rsid w:val="00E960E6"/>
    <w:rsid w:val="00E96531"/>
    <w:rsid w:val="00E96AD9"/>
    <w:rsid w:val="00E97674"/>
    <w:rsid w:val="00EA031D"/>
    <w:rsid w:val="00EA0F91"/>
    <w:rsid w:val="00EA23B3"/>
    <w:rsid w:val="00EA38FF"/>
    <w:rsid w:val="00EA4B59"/>
    <w:rsid w:val="00EA4DB0"/>
    <w:rsid w:val="00EA5379"/>
    <w:rsid w:val="00EA5CB5"/>
    <w:rsid w:val="00EA73E6"/>
    <w:rsid w:val="00EB04B8"/>
    <w:rsid w:val="00EB05B2"/>
    <w:rsid w:val="00EB0765"/>
    <w:rsid w:val="00EB0FB2"/>
    <w:rsid w:val="00EB1C3B"/>
    <w:rsid w:val="00EB2ECA"/>
    <w:rsid w:val="00EB49B5"/>
    <w:rsid w:val="00EB49F7"/>
    <w:rsid w:val="00EB5464"/>
    <w:rsid w:val="00EB5E26"/>
    <w:rsid w:val="00EB67BB"/>
    <w:rsid w:val="00EB6E08"/>
    <w:rsid w:val="00EB6F73"/>
    <w:rsid w:val="00EB70F0"/>
    <w:rsid w:val="00EB7431"/>
    <w:rsid w:val="00EC14EC"/>
    <w:rsid w:val="00EC2181"/>
    <w:rsid w:val="00EC281D"/>
    <w:rsid w:val="00EC2C48"/>
    <w:rsid w:val="00EC42C0"/>
    <w:rsid w:val="00EC557E"/>
    <w:rsid w:val="00EC56FD"/>
    <w:rsid w:val="00EC62F6"/>
    <w:rsid w:val="00EC6E09"/>
    <w:rsid w:val="00EC7170"/>
    <w:rsid w:val="00EC7434"/>
    <w:rsid w:val="00ED140B"/>
    <w:rsid w:val="00ED5706"/>
    <w:rsid w:val="00ED74CE"/>
    <w:rsid w:val="00ED794F"/>
    <w:rsid w:val="00EE001F"/>
    <w:rsid w:val="00EE035A"/>
    <w:rsid w:val="00EE1A9D"/>
    <w:rsid w:val="00EE1BD7"/>
    <w:rsid w:val="00EE37EB"/>
    <w:rsid w:val="00EE5A0F"/>
    <w:rsid w:val="00EE5DD7"/>
    <w:rsid w:val="00EE6F2E"/>
    <w:rsid w:val="00EE7241"/>
    <w:rsid w:val="00EE7B3E"/>
    <w:rsid w:val="00EF0B75"/>
    <w:rsid w:val="00EF124F"/>
    <w:rsid w:val="00EF1ED2"/>
    <w:rsid w:val="00EF242C"/>
    <w:rsid w:val="00EF28CC"/>
    <w:rsid w:val="00EF3329"/>
    <w:rsid w:val="00EF362C"/>
    <w:rsid w:val="00EF3E8D"/>
    <w:rsid w:val="00EF50F5"/>
    <w:rsid w:val="00EF672C"/>
    <w:rsid w:val="00EF726A"/>
    <w:rsid w:val="00EF7441"/>
    <w:rsid w:val="00F010DA"/>
    <w:rsid w:val="00F01D45"/>
    <w:rsid w:val="00F0249A"/>
    <w:rsid w:val="00F033C8"/>
    <w:rsid w:val="00F07B10"/>
    <w:rsid w:val="00F1079B"/>
    <w:rsid w:val="00F1086D"/>
    <w:rsid w:val="00F11291"/>
    <w:rsid w:val="00F1131A"/>
    <w:rsid w:val="00F118BA"/>
    <w:rsid w:val="00F11C8F"/>
    <w:rsid w:val="00F126A2"/>
    <w:rsid w:val="00F1768F"/>
    <w:rsid w:val="00F211C9"/>
    <w:rsid w:val="00F21A86"/>
    <w:rsid w:val="00F226B8"/>
    <w:rsid w:val="00F22915"/>
    <w:rsid w:val="00F22D40"/>
    <w:rsid w:val="00F2416A"/>
    <w:rsid w:val="00F256F2"/>
    <w:rsid w:val="00F2670B"/>
    <w:rsid w:val="00F27285"/>
    <w:rsid w:val="00F2735D"/>
    <w:rsid w:val="00F27C03"/>
    <w:rsid w:val="00F30AAD"/>
    <w:rsid w:val="00F314D0"/>
    <w:rsid w:val="00F31502"/>
    <w:rsid w:val="00F3224D"/>
    <w:rsid w:val="00F324BF"/>
    <w:rsid w:val="00F3250A"/>
    <w:rsid w:val="00F3290D"/>
    <w:rsid w:val="00F32DEF"/>
    <w:rsid w:val="00F330A1"/>
    <w:rsid w:val="00F337C4"/>
    <w:rsid w:val="00F33929"/>
    <w:rsid w:val="00F36E74"/>
    <w:rsid w:val="00F37B93"/>
    <w:rsid w:val="00F40411"/>
    <w:rsid w:val="00F41F17"/>
    <w:rsid w:val="00F4290A"/>
    <w:rsid w:val="00F444A3"/>
    <w:rsid w:val="00F44E94"/>
    <w:rsid w:val="00F452C8"/>
    <w:rsid w:val="00F456BF"/>
    <w:rsid w:val="00F46203"/>
    <w:rsid w:val="00F46F98"/>
    <w:rsid w:val="00F471F3"/>
    <w:rsid w:val="00F500A1"/>
    <w:rsid w:val="00F507CC"/>
    <w:rsid w:val="00F50F67"/>
    <w:rsid w:val="00F53186"/>
    <w:rsid w:val="00F533E4"/>
    <w:rsid w:val="00F54EA2"/>
    <w:rsid w:val="00F556BB"/>
    <w:rsid w:val="00F60A63"/>
    <w:rsid w:val="00F62346"/>
    <w:rsid w:val="00F62FCC"/>
    <w:rsid w:val="00F63E09"/>
    <w:rsid w:val="00F64821"/>
    <w:rsid w:val="00F663E8"/>
    <w:rsid w:val="00F70017"/>
    <w:rsid w:val="00F700E1"/>
    <w:rsid w:val="00F70F07"/>
    <w:rsid w:val="00F71079"/>
    <w:rsid w:val="00F71FBA"/>
    <w:rsid w:val="00F726E5"/>
    <w:rsid w:val="00F72DC6"/>
    <w:rsid w:val="00F72E15"/>
    <w:rsid w:val="00F746F6"/>
    <w:rsid w:val="00F75F50"/>
    <w:rsid w:val="00F76729"/>
    <w:rsid w:val="00F7686D"/>
    <w:rsid w:val="00F80010"/>
    <w:rsid w:val="00F8255A"/>
    <w:rsid w:val="00F82B7B"/>
    <w:rsid w:val="00F82CC4"/>
    <w:rsid w:val="00F83C79"/>
    <w:rsid w:val="00F83ED7"/>
    <w:rsid w:val="00F83FFB"/>
    <w:rsid w:val="00F841C8"/>
    <w:rsid w:val="00F87DEB"/>
    <w:rsid w:val="00F90182"/>
    <w:rsid w:val="00F91F4F"/>
    <w:rsid w:val="00F926F7"/>
    <w:rsid w:val="00F9503D"/>
    <w:rsid w:val="00F9570F"/>
    <w:rsid w:val="00F96F7F"/>
    <w:rsid w:val="00F973F7"/>
    <w:rsid w:val="00F97792"/>
    <w:rsid w:val="00FA2BDA"/>
    <w:rsid w:val="00FA545B"/>
    <w:rsid w:val="00FA630F"/>
    <w:rsid w:val="00FA72F4"/>
    <w:rsid w:val="00FB137C"/>
    <w:rsid w:val="00FB1596"/>
    <w:rsid w:val="00FB2587"/>
    <w:rsid w:val="00FB4B74"/>
    <w:rsid w:val="00FB4D53"/>
    <w:rsid w:val="00FB7250"/>
    <w:rsid w:val="00FC022A"/>
    <w:rsid w:val="00FC06E3"/>
    <w:rsid w:val="00FC172A"/>
    <w:rsid w:val="00FC182A"/>
    <w:rsid w:val="00FC2E6C"/>
    <w:rsid w:val="00FC4D72"/>
    <w:rsid w:val="00FC4DC7"/>
    <w:rsid w:val="00FC56C0"/>
    <w:rsid w:val="00FC5CBD"/>
    <w:rsid w:val="00FC6E32"/>
    <w:rsid w:val="00FD0532"/>
    <w:rsid w:val="00FD058B"/>
    <w:rsid w:val="00FD0AD2"/>
    <w:rsid w:val="00FD124E"/>
    <w:rsid w:val="00FD22B8"/>
    <w:rsid w:val="00FD2AF1"/>
    <w:rsid w:val="00FD2F4D"/>
    <w:rsid w:val="00FD3999"/>
    <w:rsid w:val="00FD4F0E"/>
    <w:rsid w:val="00FD4FCA"/>
    <w:rsid w:val="00FD544C"/>
    <w:rsid w:val="00FD5452"/>
    <w:rsid w:val="00FD55A5"/>
    <w:rsid w:val="00FD5FDA"/>
    <w:rsid w:val="00FD7515"/>
    <w:rsid w:val="00FE056F"/>
    <w:rsid w:val="00FE13F1"/>
    <w:rsid w:val="00FE2E8E"/>
    <w:rsid w:val="00FE3F48"/>
    <w:rsid w:val="00FE48F8"/>
    <w:rsid w:val="00FE4C70"/>
    <w:rsid w:val="00FE50B6"/>
    <w:rsid w:val="00FE525D"/>
    <w:rsid w:val="00FE5612"/>
    <w:rsid w:val="00FE7382"/>
    <w:rsid w:val="00FE7CE5"/>
    <w:rsid w:val="00FE7EBF"/>
    <w:rsid w:val="00FF0250"/>
    <w:rsid w:val="00FF11A0"/>
    <w:rsid w:val="00FF6998"/>
    <w:rsid w:val="00FF7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116097DE-1E86-4C06-B3C7-CD5C6727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w:uiPriority="99"/>
    <w:lsdException w:name="List Bullet" w:uiPriority="99"/>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uiPriority="99"/>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uiPriority w:val="9"/>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link w:val="Nagwek4Znak"/>
    <w:qFormat/>
    <w:rsid w:val="006C7FF0"/>
    <w:pPr>
      <w:keepNext/>
      <w:numPr>
        <w:ilvl w:val="3"/>
        <w:numId w:val="1"/>
      </w:numPr>
      <w:jc w:val="center"/>
      <w:outlineLvl w:val="3"/>
    </w:pPr>
    <w:rPr>
      <w:b/>
      <w:color w:val="000080"/>
      <w:sz w:val="24"/>
    </w:rPr>
  </w:style>
  <w:style w:type="paragraph" w:styleId="Nagwek5">
    <w:name w:val="heading 5"/>
    <w:basedOn w:val="Normalny"/>
    <w:next w:val="Normalny"/>
    <w:link w:val="Nagwek5Znak"/>
    <w:qFormat/>
    <w:rsid w:val="006C7FF0"/>
    <w:pPr>
      <w:keepNext/>
      <w:numPr>
        <w:ilvl w:val="4"/>
        <w:numId w:val="1"/>
      </w:numPr>
      <w:jc w:val="both"/>
      <w:outlineLvl w:val="4"/>
    </w:pPr>
    <w:rPr>
      <w:i/>
      <w:sz w:val="26"/>
    </w:rPr>
  </w:style>
  <w:style w:type="paragraph" w:styleId="Nagwek6">
    <w:name w:val="heading 6"/>
    <w:basedOn w:val="Normalny"/>
    <w:next w:val="Normalny"/>
    <w:link w:val="Nagwek6Znak"/>
    <w:qFormat/>
    <w:rsid w:val="006C7FF0"/>
    <w:pPr>
      <w:keepNext/>
      <w:numPr>
        <w:ilvl w:val="5"/>
        <w:numId w:val="1"/>
      </w:numPr>
      <w:snapToGrid w:val="0"/>
      <w:jc w:val="both"/>
      <w:outlineLvl w:val="5"/>
    </w:pPr>
    <w:rPr>
      <w:sz w:val="24"/>
      <w:u w:val="single"/>
    </w:rPr>
  </w:style>
  <w:style w:type="paragraph" w:styleId="Nagwek7">
    <w:name w:val="heading 7"/>
    <w:basedOn w:val="Normalny"/>
    <w:next w:val="Normalny"/>
    <w:link w:val="Nagwek7Znak"/>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link w:val="Nagwek9Znak"/>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rsid w:val="00AA059F"/>
    <w:rPr>
      <w:sz w:val="24"/>
      <w:lang w:val="pl-PL" w:eastAsia="pl-PL" w:bidi="ar-SA"/>
    </w:rPr>
  </w:style>
  <w:style w:type="paragraph" w:styleId="Tekstpodstawowywcity">
    <w:name w:val="Body Text Indent"/>
    <w:basedOn w:val="Normalny"/>
    <w:link w:val="TekstpodstawowywcityZnak"/>
    <w:uiPriority w:val="99"/>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uiPriority w:val="99"/>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uiPriority w:val="99"/>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uiPriority w:val="99"/>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uiPriority w:val="99"/>
    <w:rsid w:val="006C7FF0"/>
    <w:pPr>
      <w:tabs>
        <w:tab w:val="center" w:pos="4536"/>
        <w:tab w:val="right" w:pos="9072"/>
      </w:tabs>
    </w:pPr>
  </w:style>
  <w:style w:type="character" w:customStyle="1" w:styleId="NagwekZnak">
    <w:name w:val="Nagłówek Znak"/>
    <w:aliases w:val=" Znak Znak1,Nagłówek strony Znak"/>
    <w:link w:val="Nagwek"/>
    <w:uiPriority w:val="99"/>
    <w:locked/>
    <w:rsid w:val="000C6F08"/>
    <w:rPr>
      <w:lang w:val="pl-PL" w:eastAsia="pl-PL" w:bidi="ar-SA"/>
    </w:rPr>
  </w:style>
  <w:style w:type="paragraph" w:styleId="Stopka">
    <w:name w:val="footer"/>
    <w:aliases w:val=" Znak"/>
    <w:basedOn w:val="Normalny"/>
    <w:link w:val="StopkaZnak"/>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uiPriority w:val="99"/>
    <w:rsid w:val="006C7FF0"/>
  </w:style>
  <w:style w:type="paragraph" w:styleId="Tematkomentarza">
    <w:name w:val="annotation subject"/>
    <w:basedOn w:val="Tekstkomentarza"/>
    <w:next w:val="Tekstkomentarza"/>
    <w:link w:val="TematkomentarzaZnak"/>
    <w:uiPriority w:val="99"/>
    <w:semiHidden/>
    <w:rsid w:val="006C7FF0"/>
    <w:rPr>
      <w:b/>
      <w:bCs/>
    </w:rPr>
  </w:style>
  <w:style w:type="paragraph" w:styleId="Tekstdymka">
    <w:name w:val="Balloon Text"/>
    <w:basedOn w:val="Normalny"/>
    <w:link w:val="TekstdymkaZnak"/>
    <w:uiPriority w:val="99"/>
    <w:rsid w:val="006C7FF0"/>
    <w:rPr>
      <w:rFonts w:ascii="Tahoma" w:hAnsi="Tahoma"/>
      <w:sz w:val="16"/>
      <w:szCs w:val="16"/>
    </w:rPr>
  </w:style>
  <w:style w:type="paragraph" w:styleId="Tekstprzypisudolnego">
    <w:name w:val="footnote text"/>
    <w:basedOn w:val="Normalny"/>
    <w:link w:val="TekstprzypisudolnegoZnak"/>
    <w:uiPriority w:val="99"/>
    <w:semiHidden/>
    <w:rsid w:val="006C7FF0"/>
  </w:style>
  <w:style w:type="character" w:styleId="Odwoanieprzypisudolnego">
    <w:name w:val="footnote reference"/>
    <w:uiPriority w:val="99"/>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uiPriority w:val="99"/>
    <w:rsid w:val="006C7FF0"/>
    <w:pPr>
      <w:ind w:left="360" w:hanging="360"/>
    </w:pPr>
  </w:style>
  <w:style w:type="paragraph" w:styleId="Lista2">
    <w:name w:val="List 2"/>
    <w:basedOn w:val="Normalny"/>
    <w:uiPriority w:val="99"/>
    <w:rsid w:val="006C7FF0"/>
    <w:pPr>
      <w:ind w:left="720" w:hanging="360"/>
    </w:pPr>
  </w:style>
  <w:style w:type="paragraph" w:styleId="Lista3">
    <w:name w:val="List 3"/>
    <w:basedOn w:val="Normalny"/>
    <w:uiPriority w:val="99"/>
    <w:rsid w:val="006C7FF0"/>
    <w:pPr>
      <w:ind w:left="1080" w:hanging="360"/>
    </w:pPr>
  </w:style>
  <w:style w:type="paragraph" w:styleId="Lista4">
    <w:name w:val="List 4"/>
    <w:basedOn w:val="Normalny"/>
    <w:uiPriority w:val="99"/>
    <w:rsid w:val="006C7FF0"/>
    <w:pPr>
      <w:ind w:left="1440" w:hanging="360"/>
    </w:pPr>
  </w:style>
  <w:style w:type="paragraph" w:styleId="Listapunktowana">
    <w:name w:val="List Bullet"/>
    <w:basedOn w:val="Normalny"/>
    <w:autoRedefine/>
    <w:uiPriority w:val="99"/>
    <w:rsid w:val="006C7FF0"/>
    <w:pPr>
      <w:numPr>
        <w:numId w:val="4"/>
      </w:numPr>
    </w:pPr>
  </w:style>
  <w:style w:type="paragraph" w:styleId="Listapunktowana2">
    <w:name w:val="List Bullet 2"/>
    <w:basedOn w:val="Normalny"/>
    <w:autoRedefine/>
    <w:uiPriority w:val="99"/>
    <w:rsid w:val="006C7FF0"/>
    <w:pPr>
      <w:numPr>
        <w:numId w:val="5"/>
      </w:numPr>
    </w:pPr>
  </w:style>
  <w:style w:type="paragraph" w:styleId="Listapunktowana3">
    <w:name w:val="List Bullet 3"/>
    <w:basedOn w:val="Normalny"/>
    <w:autoRedefine/>
    <w:uiPriority w:val="99"/>
    <w:rsid w:val="006C7FF0"/>
    <w:pPr>
      <w:numPr>
        <w:numId w:val="6"/>
      </w:numPr>
    </w:pPr>
  </w:style>
  <w:style w:type="paragraph" w:styleId="Listapunktowana4">
    <w:name w:val="List Bullet 4"/>
    <w:basedOn w:val="Normalny"/>
    <w:autoRedefine/>
    <w:uiPriority w:val="99"/>
    <w:rsid w:val="006C7FF0"/>
  </w:style>
  <w:style w:type="paragraph" w:styleId="Lista-kontynuacja">
    <w:name w:val="List Continue"/>
    <w:basedOn w:val="Normalny"/>
    <w:uiPriority w:val="99"/>
    <w:rsid w:val="006C7FF0"/>
    <w:pPr>
      <w:spacing w:after="120"/>
      <w:ind w:left="360"/>
    </w:pPr>
  </w:style>
  <w:style w:type="paragraph" w:styleId="Lista-kontynuacja2">
    <w:name w:val="List Continue 2"/>
    <w:basedOn w:val="Normalny"/>
    <w:uiPriority w:val="99"/>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link w:val="TytuZnak"/>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uiPriority w:val="99"/>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uiPriority w:val="99"/>
    <w:rsid w:val="00D303BC"/>
  </w:style>
  <w:style w:type="character" w:customStyle="1" w:styleId="TekstprzypisukocowegoZnak">
    <w:name w:val="Tekst przypisu końcowego Znak"/>
    <w:basedOn w:val="Domylnaczcionkaakapitu"/>
    <w:link w:val="Tekstprzypisukocowego"/>
    <w:uiPriority w:val="99"/>
    <w:rsid w:val="00D303BC"/>
  </w:style>
  <w:style w:type="character" w:styleId="Odwoanieprzypisukocowego">
    <w:name w:val="endnote reference"/>
    <w:uiPriority w:val="99"/>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uiPriority w:val="99"/>
    <w:rsid w:val="00564F3A"/>
    <w:rPr>
      <w:rFonts w:ascii="Tahoma" w:hAnsi="Tahoma" w:cs="Tahoma"/>
      <w:sz w:val="16"/>
      <w:szCs w:val="16"/>
    </w:rPr>
  </w:style>
  <w:style w:type="character" w:customStyle="1" w:styleId="TekstprzypisudolnegoZnak">
    <w:name w:val="Tekst przypisu dolnego Znak"/>
    <w:link w:val="Tekstprzypisudolnego"/>
    <w:uiPriority w:val="99"/>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uiPriority w:val="99"/>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customStyle="1" w:styleId="Nierozpoznanawzmianka1">
    <w:name w:val="Nierozpoznana wzmianka1"/>
    <w:basedOn w:val="Domylnaczcionkaakapitu"/>
    <w:uiPriority w:val="99"/>
    <w:semiHidden/>
    <w:unhideWhenUsed/>
    <w:rsid w:val="00D04EA5"/>
    <w:rPr>
      <w:color w:val="605E5C"/>
      <w:shd w:val="clear" w:color="auto" w:fill="E1DFDD"/>
    </w:rPr>
  </w:style>
  <w:style w:type="paragraph" w:styleId="Spistreci3">
    <w:name w:val="toc 3"/>
    <w:basedOn w:val="Normalny"/>
    <w:next w:val="Normalny"/>
    <w:autoRedefine/>
    <w:uiPriority w:val="39"/>
    <w:unhideWhenUsed/>
    <w:rsid w:val="007470DF"/>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7470DF"/>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7470DF"/>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7470DF"/>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7470DF"/>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7470DF"/>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7470DF"/>
    <w:pPr>
      <w:spacing w:after="100" w:line="259" w:lineRule="auto"/>
      <w:ind w:left="1760"/>
    </w:pPr>
    <w:rPr>
      <w:rFonts w:asciiTheme="minorHAnsi" w:eastAsiaTheme="minorEastAsia" w:hAnsiTheme="minorHAnsi" w:cstheme="minorBidi"/>
      <w:sz w:val="22"/>
      <w:szCs w:val="22"/>
    </w:rPr>
  </w:style>
  <w:style w:type="paragraph" w:customStyle="1" w:styleId="ZLITTIRzmtirliter">
    <w:name w:val="Z_LIT/TIR – zm. tir. literą"/>
    <w:basedOn w:val="Normalny"/>
    <w:uiPriority w:val="99"/>
    <w:rsid w:val="00721CD5"/>
    <w:pPr>
      <w:spacing w:line="360" w:lineRule="auto"/>
      <w:ind w:left="1384" w:hanging="397"/>
      <w:jc w:val="both"/>
    </w:pPr>
    <w:rPr>
      <w:rFonts w:ascii="Times" w:hAnsi="Times" w:cs="Times"/>
      <w:sz w:val="24"/>
      <w:szCs w:val="24"/>
    </w:rPr>
  </w:style>
  <w:style w:type="character" w:customStyle="1" w:styleId="TematkomentarzaZnak">
    <w:name w:val="Temat komentarza Znak"/>
    <w:basedOn w:val="TekstkomentarzaZnak"/>
    <w:link w:val="Tematkomentarza"/>
    <w:uiPriority w:val="99"/>
    <w:semiHidden/>
    <w:rsid w:val="00721CD5"/>
    <w:rPr>
      <w:b/>
      <w:bCs/>
    </w:rPr>
  </w:style>
  <w:style w:type="character" w:customStyle="1" w:styleId="Nierozpoznanawzmianka2">
    <w:name w:val="Nierozpoznana wzmianka2"/>
    <w:basedOn w:val="Domylnaczcionkaakapitu"/>
    <w:uiPriority w:val="99"/>
    <w:semiHidden/>
    <w:unhideWhenUsed/>
    <w:rsid w:val="00721CD5"/>
    <w:rPr>
      <w:color w:val="605E5C"/>
      <w:shd w:val="clear" w:color="auto" w:fill="E1DFDD"/>
    </w:rPr>
  </w:style>
  <w:style w:type="character" w:customStyle="1" w:styleId="Nagwek4Znak">
    <w:name w:val="Nagłówek 4 Znak"/>
    <w:basedOn w:val="Domylnaczcionkaakapitu"/>
    <w:link w:val="Nagwek4"/>
    <w:rsid w:val="00721CD5"/>
    <w:rPr>
      <w:b/>
      <w:color w:val="000080"/>
      <w:sz w:val="24"/>
    </w:rPr>
  </w:style>
  <w:style w:type="character" w:customStyle="1" w:styleId="Nagwek5Znak">
    <w:name w:val="Nagłówek 5 Znak"/>
    <w:basedOn w:val="Domylnaczcionkaakapitu"/>
    <w:link w:val="Nagwek5"/>
    <w:rsid w:val="00721CD5"/>
    <w:rPr>
      <w:i/>
      <w:sz w:val="26"/>
    </w:rPr>
  </w:style>
  <w:style w:type="character" w:customStyle="1" w:styleId="Nagwek6Znak">
    <w:name w:val="Nagłówek 6 Znak"/>
    <w:basedOn w:val="Domylnaczcionkaakapitu"/>
    <w:link w:val="Nagwek6"/>
    <w:rsid w:val="00721CD5"/>
    <w:rPr>
      <w:sz w:val="24"/>
      <w:u w:val="single"/>
    </w:rPr>
  </w:style>
  <w:style w:type="character" w:customStyle="1" w:styleId="Nagwek7Znak">
    <w:name w:val="Nagłówek 7 Znak"/>
    <w:basedOn w:val="Domylnaczcionkaakapitu"/>
    <w:link w:val="Nagwek7"/>
    <w:rsid w:val="00721CD5"/>
    <w:rPr>
      <w:sz w:val="24"/>
      <w:u w:val="single"/>
    </w:rPr>
  </w:style>
  <w:style w:type="character" w:customStyle="1" w:styleId="Nagwek9Znak">
    <w:name w:val="Nagłówek 9 Znak"/>
    <w:basedOn w:val="Domylnaczcionkaakapitu"/>
    <w:link w:val="Nagwek9"/>
    <w:rsid w:val="00721CD5"/>
    <w:rPr>
      <w:b/>
    </w:rPr>
  </w:style>
  <w:style w:type="paragraph" w:customStyle="1" w:styleId="Akapitzlist31">
    <w:name w:val="Akapit z listą31"/>
    <w:basedOn w:val="Normalny"/>
    <w:uiPriority w:val="99"/>
    <w:rsid w:val="00721CD5"/>
    <w:pPr>
      <w:ind w:left="720"/>
      <w:contextualSpacing/>
    </w:pPr>
  </w:style>
  <w:style w:type="character" w:customStyle="1" w:styleId="BodyTextChar">
    <w:name w:val="Body Text Char"/>
    <w:aliases w:val="Tekst podstawowy Znak Char"/>
    <w:semiHidden/>
    <w:rsid w:val="00721CD5"/>
    <w:rPr>
      <w:rFonts w:cs="Times New Roman"/>
      <w:sz w:val="24"/>
      <w:szCs w:val="24"/>
      <w:lang w:val="pl-PL" w:eastAsia="pl-PL"/>
    </w:rPr>
  </w:style>
  <w:style w:type="character" w:customStyle="1" w:styleId="TytuZnak">
    <w:name w:val="Tytuł Znak"/>
    <w:aliases w:val="Znak1 Znak,Znak2 Znak,Znak21 Znak,Znak211 Znak"/>
    <w:basedOn w:val="Domylnaczcionkaakapitu"/>
    <w:link w:val="Tytu"/>
    <w:rsid w:val="00721CD5"/>
    <w:rPr>
      <w:rFonts w:ascii="Arial" w:hAnsi="Arial" w:cs="Arial"/>
      <w:b/>
      <w:bCs/>
      <w:kern w:val="28"/>
      <w:sz w:val="32"/>
      <w:szCs w:val="32"/>
    </w:rPr>
  </w:style>
  <w:style w:type="table" w:customStyle="1" w:styleId="Tabela-Siatka1">
    <w:name w:val="Tabela - Siatka1"/>
    <w:basedOn w:val="Standardowy"/>
    <w:next w:val="Tabela-Siatka"/>
    <w:uiPriority w:val="59"/>
    <w:rsid w:val="00721CD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721CD5"/>
    <w:pPr>
      <w:ind w:left="720"/>
      <w:contextualSpacing/>
    </w:pPr>
  </w:style>
  <w:style w:type="paragraph" w:customStyle="1" w:styleId="center">
    <w:name w:val="center"/>
    <w:basedOn w:val="Normalny"/>
    <w:rsid w:val="00721CD5"/>
    <w:pPr>
      <w:spacing w:before="100" w:beforeAutospacing="1" w:after="100" w:afterAutospacing="1"/>
      <w:jc w:val="center"/>
    </w:pPr>
  </w:style>
  <w:style w:type="paragraph" w:customStyle="1" w:styleId="Standard">
    <w:name w:val="Standard"/>
    <w:basedOn w:val="Normalny"/>
    <w:link w:val="StandardZnak"/>
    <w:rsid w:val="00721CD5"/>
    <w:pPr>
      <w:jc w:val="both"/>
    </w:pPr>
    <w:rPr>
      <w:sz w:val="24"/>
      <w:szCs w:val="24"/>
    </w:rPr>
  </w:style>
  <w:style w:type="character" w:customStyle="1" w:styleId="StandardZnak">
    <w:name w:val="Standard Znak"/>
    <w:link w:val="Standard"/>
    <w:rsid w:val="00721CD5"/>
    <w:rPr>
      <w:sz w:val="24"/>
      <w:szCs w:val="24"/>
    </w:rPr>
  </w:style>
  <w:style w:type="paragraph" w:customStyle="1" w:styleId="Akapitzlist2">
    <w:name w:val="Akapit z listą2"/>
    <w:basedOn w:val="Normalny"/>
    <w:rsid w:val="00721CD5"/>
    <w:pPr>
      <w:suppressAutoHyphens/>
      <w:ind w:left="708"/>
    </w:pPr>
    <w:rPr>
      <w:lang w:eastAsia="ar-SA"/>
    </w:rPr>
  </w:style>
  <w:style w:type="paragraph" w:customStyle="1" w:styleId="Indeks">
    <w:name w:val="Indeks"/>
    <w:basedOn w:val="Normalny"/>
    <w:rsid w:val="00721CD5"/>
    <w:pPr>
      <w:suppressLineNumbers/>
      <w:suppressAutoHyphens/>
    </w:pPr>
    <w:rPr>
      <w:rFonts w:cs="Tahoma"/>
      <w:lang w:eastAsia="ar-SA"/>
    </w:rPr>
  </w:style>
  <w:style w:type="paragraph" w:customStyle="1" w:styleId="Nagwektabeli">
    <w:name w:val="Nagłówek tabeli"/>
    <w:basedOn w:val="Normalny"/>
    <w:rsid w:val="00721CD5"/>
    <w:pPr>
      <w:suppressLineNumbers/>
      <w:suppressAutoHyphens/>
      <w:jc w:val="center"/>
    </w:pPr>
    <w:rPr>
      <w:b/>
      <w:bCs/>
      <w:lang w:eastAsia="ar-SA"/>
    </w:rPr>
  </w:style>
  <w:style w:type="character" w:customStyle="1" w:styleId="ZnakZnak10">
    <w:name w:val="Znak Znak10"/>
    <w:locked/>
    <w:rsid w:val="00721CD5"/>
    <w:rPr>
      <w:rFonts w:ascii="Univers Condensed" w:hAnsi="Univers Condensed" w:cs="Times New Roman"/>
      <w:sz w:val="24"/>
      <w:lang w:val="pl-PL" w:eastAsia="pl-PL" w:bidi="ar-SA"/>
    </w:rPr>
  </w:style>
  <w:style w:type="paragraph" w:customStyle="1" w:styleId="Zawartotabeli">
    <w:name w:val="Zawartość tabeli"/>
    <w:basedOn w:val="Normalny"/>
    <w:rsid w:val="00721CD5"/>
    <w:pPr>
      <w:suppressLineNumbers/>
      <w:suppressAutoHyphens/>
    </w:pPr>
    <w:rPr>
      <w:lang w:eastAsia="ar-SA"/>
    </w:rPr>
  </w:style>
  <w:style w:type="character" w:customStyle="1" w:styleId="Tekstpodstawowy2Znak1">
    <w:name w:val="Tekst podstawowy 2 Znak1"/>
    <w:basedOn w:val="Domylnaczcionkaakapitu"/>
    <w:uiPriority w:val="99"/>
    <w:semiHidden/>
    <w:rsid w:val="00721CD5"/>
    <w:rPr>
      <w:rFonts w:ascii="Times New Roman" w:eastAsia="Times New Roman" w:hAnsi="Times New Roman" w:cs="Times New Roman"/>
      <w:sz w:val="20"/>
      <w:szCs w:val="20"/>
      <w:lang w:eastAsia="pl-PL"/>
    </w:rPr>
  </w:style>
  <w:style w:type="paragraph" w:customStyle="1" w:styleId="tekstpodstawowywcity10">
    <w:name w:val="tekstpodstawowywcity1"/>
    <w:basedOn w:val="Normalny"/>
    <w:rsid w:val="00721CD5"/>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721CD5"/>
    <w:rPr>
      <w:sz w:val="24"/>
      <w:szCs w:val="24"/>
    </w:rPr>
  </w:style>
  <w:style w:type="paragraph" w:customStyle="1" w:styleId="NormalBold">
    <w:name w:val="NormalBold"/>
    <w:basedOn w:val="Normalny"/>
    <w:link w:val="NormalBoldChar"/>
    <w:rsid w:val="00721CD5"/>
    <w:pPr>
      <w:widowControl w:val="0"/>
    </w:pPr>
    <w:rPr>
      <w:b/>
      <w:sz w:val="24"/>
      <w:szCs w:val="22"/>
      <w:lang w:eastAsia="en-GB"/>
    </w:rPr>
  </w:style>
  <w:style w:type="character" w:customStyle="1" w:styleId="NormalBoldChar">
    <w:name w:val="NormalBold Char"/>
    <w:link w:val="NormalBold"/>
    <w:locked/>
    <w:rsid w:val="00721CD5"/>
    <w:rPr>
      <w:b/>
      <w:sz w:val="24"/>
      <w:szCs w:val="22"/>
      <w:lang w:eastAsia="en-GB"/>
    </w:rPr>
  </w:style>
  <w:style w:type="character" w:customStyle="1" w:styleId="DeltaViewInsertion">
    <w:name w:val="DeltaView Insertion"/>
    <w:rsid w:val="00721CD5"/>
    <w:rPr>
      <w:b/>
      <w:i/>
      <w:spacing w:val="0"/>
    </w:rPr>
  </w:style>
  <w:style w:type="paragraph" w:customStyle="1" w:styleId="Text1">
    <w:name w:val="Text 1"/>
    <w:basedOn w:val="Normalny"/>
    <w:rsid w:val="00721CD5"/>
    <w:pPr>
      <w:spacing w:before="120" w:after="120"/>
      <w:ind w:left="850"/>
      <w:jc w:val="both"/>
    </w:pPr>
    <w:rPr>
      <w:rFonts w:eastAsia="Calibri"/>
      <w:sz w:val="24"/>
      <w:szCs w:val="22"/>
      <w:lang w:eastAsia="en-GB"/>
    </w:rPr>
  </w:style>
  <w:style w:type="paragraph" w:customStyle="1" w:styleId="NormalLeft">
    <w:name w:val="Normal Left"/>
    <w:basedOn w:val="Normalny"/>
    <w:rsid w:val="00721CD5"/>
    <w:pPr>
      <w:spacing w:before="120" w:after="120"/>
    </w:pPr>
    <w:rPr>
      <w:rFonts w:eastAsia="Calibri"/>
      <w:sz w:val="24"/>
      <w:szCs w:val="22"/>
      <w:lang w:eastAsia="en-GB"/>
    </w:rPr>
  </w:style>
  <w:style w:type="paragraph" w:customStyle="1" w:styleId="Tiret0">
    <w:name w:val="Tiret 0"/>
    <w:basedOn w:val="Normalny"/>
    <w:rsid w:val="00721CD5"/>
    <w:pPr>
      <w:numPr>
        <w:numId w:val="93"/>
      </w:numPr>
      <w:spacing w:before="120" w:after="120"/>
      <w:jc w:val="both"/>
    </w:pPr>
    <w:rPr>
      <w:rFonts w:eastAsia="Calibri"/>
      <w:sz w:val="24"/>
      <w:szCs w:val="22"/>
      <w:lang w:eastAsia="en-GB"/>
    </w:rPr>
  </w:style>
  <w:style w:type="paragraph" w:customStyle="1" w:styleId="Tiret1">
    <w:name w:val="Tiret 1"/>
    <w:basedOn w:val="Normalny"/>
    <w:rsid w:val="00721CD5"/>
    <w:pPr>
      <w:numPr>
        <w:numId w:val="94"/>
      </w:numPr>
      <w:spacing w:before="120" w:after="120"/>
      <w:jc w:val="both"/>
    </w:pPr>
    <w:rPr>
      <w:rFonts w:eastAsia="Calibri"/>
      <w:sz w:val="24"/>
      <w:szCs w:val="22"/>
      <w:lang w:eastAsia="en-GB"/>
    </w:rPr>
  </w:style>
  <w:style w:type="paragraph" w:customStyle="1" w:styleId="NumPar1">
    <w:name w:val="NumPar 1"/>
    <w:basedOn w:val="Normalny"/>
    <w:next w:val="Text1"/>
    <w:rsid w:val="00721CD5"/>
    <w:pPr>
      <w:numPr>
        <w:numId w:val="95"/>
      </w:numPr>
      <w:spacing w:before="120" w:after="120"/>
      <w:jc w:val="both"/>
    </w:pPr>
    <w:rPr>
      <w:rFonts w:eastAsia="Calibri"/>
      <w:sz w:val="24"/>
      <w:szCs w:val="22"/>
      <w:lang w:eastAsia="en-GB"/>
    </w:rPr>
  </w:style>
  <w:style w:type="paragraph" w:customStyle="1" w:styleId="NumPar2">
    <w:name w:val="NumPar 2"/>
    <w:basedOn w:val="Normalny"/>
    <w:next w:val="Text1"/>
    <w:rsid w:val="00721CD5"/>
    <w:pPr>
      <w:numPr>
        <w:ilvl w:val="1"/>
        <w:numId w:val="95"/>
      </w:numPr>
      <w:spacing w:before="120" w:after="120"/>
      <w:jc w:val="both"/>
    </w:pPr>
    <w:rPr>
      <w:rFonts w:eastAsia="Calibri"/>
      <w:sz w:val="24"/>
      <w:szCs w:val="22"/>
      <w:lang w:eastAsia="en-GB"/>
    </w:rPr>
  </w:style>
  <w:style w:type="paragraph" w:customStyle="1" w:styleId="NumPar3">
    <w:name w:val="NumPar 3"/>
    <w:basedOn w:val="Normalny"/>
    <w:next w:val="Text1"/>
    <w:rsid w:val="00721CD5"/>
    <w:pPr>
      <w:numPr>
        <w:ilvl w:val="2"/>
        <w:numId w:val="95"/>
      </w:numPr>
      <w:spacing w:before="120" w:after="120"/>
      <w:jc w:val="both"/>
    </w:pPr>
    <w:rPr>
      <w:rFonts w:eastAsia="Calibri"/>
      <w:sz w:val="24"/>
      <w:szCs w:val="22"/>
      <w:lang w:eastAsia="en-GB"/>
    </w:rPr>
  </w:style>
  <w:style w:type="paragraph" w:customStyle="1" w:styleId="NumPar4">
    <w:name w:val="NumPar 4"/>
    <w:basedOn w:val="Normalny"/>
    <w:next w:val="Text1"/>
    <w:rsid w:val="00721CD5"/>
    <w:pPr>
      <w:numPr>
        <w:ilvl w:val="3"/>
        <w:numId w:val="95"/>
      </w:numPr>
      <w:spacing w:before="120" w:after="120"/>
      <w:jc w:val="both"/>
    </w:pPr>
    <w:rPr>
      <w:rFonts w:eastAsia="Calibri"/>
      <w:sz w:val="24"/>
      <w:szCs w:val="22"/>
      <w:lang w:eastAsia="en-GB"/>
    </w:rPr>
  </w:style>
  <w:style w:type="paragraph" w:customStyle="1" w:styleId="ChapterTitle">
    <w:name w:val="ChapterTitle"/>
    <w:basedOn w:val="Normalny"/>
    <w:next w:val="Normalny"/>
    <w:rsid w:val="00721CD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721CD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721CD5"/>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721CD5"/>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721CD5"/>
    <w:rPr>
      <w:rFonts w:cs="Arial"/>
      <w:color w:val="404040"/>
      <w:sz w:val="18"/>
      <w:szCs w:val="20"/>
      <w:lang w:val="en-GB"/>
    </w:rPr>
  </w:style>
  <w:style w:type="paragraph" w:styleId="Lista5">
    <w:name w:val="List 5"/>
    <w:basedOn w:val="Normalny"/>
    <w:uiPriority w:val="99"/>
    <w:unhideWhenUsed/>
    <w:rsid w:val="00721CD5"/>
    <w:pPr>
      <w:ind w:left="1415" w:hanging="283"/>
      <w:contextualSpacing/>
    </w:pPr>
  </w:style>
  <w:style w:type="paragraph" w:styleId="Listapunktowana5">
    <w:name w:val="List Bullet 5"/>
    <w:basedOn w:val="Normalny"/>
    <w:uiPriority w:val="99"/>
    <w:unhideWhenUsed/>
    <w:rsid w:val="00721CD5"/>
    <w:pPr>
      <w:numPr>
        <w:numId w:val="96"/>
      </w:numPr>
      <w:contextualSpacing/>
    </w:pPr>
  </w:style>
  <w:style w:type="paragraph" w:styleId="Tekstpodstawowyzwciciem">
    <w:name w:val="Body Text First Indent"/>
    <w:basedOn w:val="Tekstpodstawowy"/>
    <w:link w:val="TekstpodstawowyzwciciemZnak"/>
    <w:uiPriority w:val="99"/>
    <w:unhideWhenUsed/>
    <w:rsid w:val="00721CD5"/>
    <w:pPr>
      <w:spacing w:after="120"/>
      <w:ind w:firstLine="210"/>
      <w:jc w:val="left"/>
    </w:pPr>
    <w:rPr>
      <w:sz w:val="20"/>
    </w:rPr>
  </w:style>
  <w:style w:type="character" w:customStyle="1" w:styleId="TekstpodstawowyzwciciemZnak">
    <w:name w:val="Tekst podstawowy z wcięciem Znak"/>
    <w:basedOn w:val="TekstpodstawowyZnak1"/>
    <w:link w:val="Tekstpodstawowyzwciciem"/>
    <w:uiPriority w:val="99"/>
    <w:rsid w:val="00721CD5"/>
    <w:rPr>
      <w:sz w:val="24"/>
      <w:lang w:val="pl-PL" w:eastAsia="pl-PL" w:bidi="ar-SA"/>
    </w:rPr>
  </w:style>
  <w:style w:type="paragraph" w:styleId="Tekstpodstawowyzwciciem2">
    <w:name w:val="Body Text First Indent 2"/>
    <w:basedOn w:val="Tekstpodstawowywcity"/>
    <w:link w:val="Tekstpodstawowyzwciciem2Znak"/>
    <w:uiPriority w:val="99"/>
    <w:unhideWhenUsed/>
    <w:rsid w:val="00721CD5"/>
    <w:pPr>
      <w:spacing w:after="120"/>
      <w:ind w:left="283" w:firstLine="210"/>
      <w:jc w:val="left"/>
    </w:pPr>
    <w:rPr>
      <w:rFonts w:ascii="Times New Roman" w:hAnsi="Times New Roman"/>
      <w:sz w:val="20"/>
    </w:rPr>
  </w:style>
  <w:style w:type="character" w:customStyle="1" w:styleId="Tekstpodstawowyzwciciem2Znak">
    <w:name w:val="Tekst podstawowy z wcięciem 2 Znak"/>
    <w:basedOn w:val="TekstpodstawowywcityZnak"/>
    <w:link w:val="Tekstpodstawowyzwciciem2"/>
    <w:uiPriority w:val="99"/>
    <w:rsid w:val="00721CD5"/>
    <w:rPr>
      <w:rFonts w:ascii="Univers Condensed" w:hAnsi="Univers Condensed"/>
      <w:sz w:val="24"/>
    </w:rPr>
  </w:style>
  <w:style w:type="paragraph" w:customStyle="1" w:styleId="Akapitzlist4">
    <w:name w:val="Akapit z listą4"/>
    <w:basedOn w:val="Normalny"/>
    <w:rsid w:val="00721CD5"/>
    <w:pPr>
      <w:ind w:left="720"/>
    </w:pPr>
    <w:rPr>
      <w:rFonts w:eastAsia="Calibri"/>
    </w:rPr>
  </w:style>
  <w:style w:type="paragraph" w:customStyle="1" w:styleId="oddzialadres">
    <w:name w:val="oddzial_adres"/>
    <w:basedOn w:val="Normalny"/>
    <w:rsid w:val="00721CD5"/>
    <w:pPr>
      <w:spacing w:before="100" w:beforeAutospacing="1" w:after="100" w:afterAutospacing="1"/>
    </w:pPr>
    <w:rPr>
      <w:sz w:val="24"/>
      <w:szCs w:val="24"/>
    </w:rPr>
  </w:style>
  <w:style w:type="paragraph" w:customStyle="1" w:styleId="oddzialbezico">
    <w:name w:val="oddzial_bez_ico"/>
    <w:basedOn w:val="Normalny"/>
    <w:rsid w:val="00721CD5"/>
    <w:pPr>
      <w:spacing w:before="100" w:beforeAutospacing="1" w:after="100" w:afterAutospacing="1"/>
    </w:pPr>
    <w:rPr>
      <w:sz w:val="24"/>
      <w:szCs w:val="24"/>
    </w:rPr>
  </w:style>
  <w:style w:type="table" w:customStyle="1" w:styleId="Tabela-Siatka11">
    <w:name w:val="Tabela - Siatka11"/>
    <w:basedOn w:val="Standardowy"/>
    <w:next w:val="Tabela-Siatka"/>
    <w:rsid w:val="00721C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721CD5"/>
    <w:rPr>
      <w:rFonts w:ascii="Calibri" w:hAnsi="Calibri" w:cs="Calibri"/>
      <w:color w:val="000000"/>
      <w:sz w:val="18"/>
      <w:szCs w:val="18"/>
    </w:rPr>
  </w:style>
  <w:style w:type="table" w:customStyle="1" w:styleId="Tabela-Siatka2">
    <w:name w:val="Tabela - Siatka2"/>
    <w:basedOn w:val="Standardowy"/>
    <w:next w:val="Tabela-Siatka"/>
    <w:uiPriority w:val="59"/>
    <w:rsid w:val="00721C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721CD5"/>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721C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721CD5"/>
    <w:pPr>
      <w:ind w:left="720"/>
    </w:pPr>
    <w:rPr>
      <w:rFonts w:eastAsia="Calibri"/>
      <w:sz w:val="24"/>
      <w:szCs w:val="24"/>
    </w:rPr>
  </w:style>
  <w:style w:type="paragraph" w:customStyle="1" w:styleId="msonormalcxsppierwsze">
    <w:name w:val="msonormalcxsppierwsze"/>
    <w:basedOn w:val="Normalny"/>
    <w:uiPriority w:val="99"/>
    <w:rsid w:val="00721CD5"/>
    <w:pPr>
      <w:spacing w:before="100" w:beforeAutospacing="1" w:after="100" w:afterAutospacing="1"/>
    </w:pPr>
    <w:rPr>
      <w:rFonts w:eastAsia="Calibri"/>
      <w:sz w:val="24"/>
      <w:szCs w:val="24"/>
    </w:rPr>
  </w:style>
  <w:style w:type="paragraph" w:customStyle="1" w:styleId="Standarduser">
    <w:name w:val="Standard (user)"/>
    <w:basedOn w:val="Normalny"/>
    <w:rsid w:val="00721CD5"/>
    <w:pPr>
      <w:suppressAutoHyphens/>
      <w:autoSpaceDN w:val="0"/>
      <w:textAlignment w:val="baseline"/>
    </w:pPr>
  </w:style>
  <w:style w:type="paragraph" w:customStyle="1" w:styleId="standardowystandardowy10">
    <w:name w:val="standardowystandardowy1"/>
    <w:basedOn w:val="Normalny"/>
    <w:rsid w:val="00721CD5"/>
    <w:pPr>
      <w:spacing w:before="100" w:beforeAutospacing="1" w:after="100" w:afterAutospacing="1"/>
    </w:pPr>
    <w:rPr>
      <w:color w:val="000000"/>
      <w:sz w:val="24"/>
      <w:szCs w:val="24"/>
    </w:rPr>
  </w:style>
  <w:style w:type="paragraph" w:customStyle="1" w:styleId="ZnakZnak3ZnakZnak">
    <w:name w:val="Znak Znak3 Znak Znak"/>
    <w:basedOn w:val="Normalny"/>
    <w:rsid w:val="00721CD5"/>
    <w:rPr>
      <w:sz w:val="24"/>
      <w:szCs w:val="24"/>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721CD5"/>
    <w:pPr>
      <w:numPr>
        <w:numId w:val="97"/>
      </w:numPr>
      <w:ind w:left="0" w:firstLine="0"/>
    </w:pPr>
    <w:rPr>
      <w:sz w:val="24"/>
      <w:szCs w:val="24"/>
    </w:rPr>
  </w:style>
  <w:style w:type="character" w:customStyle="1" w:styleId="Nierozpoznanawzmianka20">
    <w:name w:val="Nierozpoznana wzmianka2"/>
    <w:basedOn w:val="Domylnaczcionkaakapitu"/>
    <w:uiPriority w:val="99"/>
    <w:semiHidden/>
    <w:unhideWhenUsed/>
    <w:rsid w:val="00721CD5"/>
    <w:rPr>
      <w:color w:val="605E5C"/>
      <w:shd w:val="clear" w:color="auto" w:fill="E1DFDD"/>
    </w:rPr>
  </w:style>
  <w:style w:type="character" w:customStyle="1" w:styleId="A2">
    <w:name w:val="A2"/>
    <w:basedOn w:val="Domylnaczcionkaakapitu"/>
    <w:uiPriority w:val="99"/>
    <w:rsid w:val="00721CD5"/>
    <w:rPr>
      <w:rFonts w:ascii="Garamond" w:hAnsi="Garamond" w:hint="default"/>
      <w:color w:val="000000"/>
    </w:rPr>
  </w:style>
  <w:style w:type="table" w:customStyle="1" w:styleId="Zwykatabela31">
    <w:name w:val="Zwykła tabela 31"/>
    <w:basedOn w:val="Standardowy"/>
    <w:uiPriority w:val="43"/>
    <w:rsid w:val="00721CD5"/>
    <w:rPr>
      <w:rFonts w:ascii="Calibri" w:eastAsia="Calibri" w:hAnsi="Calibri"/>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721CD5"/>
    <w:rPr>
      <w:rFonts w:ascii="Calibri" w:eastAsia="Calibri" w:hAnsi="Calibri"/>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721CD5"/>
    <w:rPr>
      <w:color w:val="808080"/>
    </w:rPr>
  </w:style>
  <w:style w:type="character" w:customStyle="1" w:styleId="Picturecaption1Exact">
    <w:name w:val="Picture caption|1 Exact"/>
    <w:basedOn w:val="Domylnaczcionkaakapitu"/>
    <w:link w:val="Picturecaption1"/>
    <w:rsid w:val="0092055F"/>
    <w:rPr>
      <w:rFonts w:ascii="Arial" w:eastAsia="Arial" w:hAnsi="Arial" w:cs="Arial"/>
      <w:sz w:val="15"/>
      <w:szCs w:val="15"/>
      <w:shd w:val="clear" w:color="auto" w:fill="FFFFFF"/>
    </w:rPr>
  </w:style>
  <w:style w:type="character" w:customStyle="1" w:styleId="Picturecaption110ptBoldExact">
    <w:name w:val="Picture caption|1 + 10 pt;Bold Exact"/>
    <w:basedOn w:val="Picturecaption1Exact"/>
    <w:semiHidden/>
    <w:unhideWhenUsed/>
    <w:rsid w:val="0092055F"/>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Bodytext2">
    <w:name w:val="Body text|2_"/>
    <w:basedOn w:val="Domylnaczcionkaakapitu"/>
    <w:link w:val="Bodytext20"/>
    <w:rsid w:val="0092055F"/>
    <w:rPr>
      <w:rFonts w:ascii="Arial" w:eastAsia="Arial" w:hAnsi="Arial" w:cs="Arial"/>
      <w:i/>
      <w:iCs/>
      <w:shd w:val="clear" w:color="auto" w:fill="FFFFFF"/>
    </w:rPr>
  </w:style>
  <w:style w:type="paragraph" w:customStyle="1" w:styleId="Picturecaption1">
    <w:name w:val="Picture caption|1"/>
    <w:basedOn w:val="Normalny"/>
    <w:link w:val="Picturecaption1Exact"/>
    <w:qFormat/>
    <w:rsid w:val="0092055F"/>
    <w:pPr>
      <w:widowControl w:val="0"/>
      <w:shd w:val="clear" w:color="auto" w:fill="FFFFFF"/>
      <w:spacing w:line="182" w:lineRule="exact"/>
      <w:ind w:firstLine="420"/>
    </w:pPr>
    <w:rPr>
      <w:rFonts w:ascii="Arial" w:eastAsia="Arial" w:hAnsi="Arial" w:cs="Arial"/>
      <w:sz w:val="15"/>
      <w:szCs w:val="15"/>
    </w:rPr>
  </w:style>
  <w:style w:type="paragraph" w:customStyle="1" w:styleId="Bodytext20">
    <w:name w:val="Body text|2"/>
    <w:basedOn w:val="Normalny"/>
    <w:link w:val="Bodytext2"/>
    <w:qFormat/>
    <w:rsid w:val="0092055F"/>
    <w:pPr>
      <w:widowControl w:val="0"/>
      <w:shd w:val="clear" w:color="auto" w:fill="FFFFFF"/>
      <w:spacing w:before="440" w:after="440" w:line="224" w:lineRule="exact"/>
      <w:ind w:hanging="400"/>
      <w:jc w:val="both"/>
    </w:pPr>
    <w:rPr>
      <w:rFonts w:ascii="Arial" w:eastAsia="Arial" w:hAnsi="Arial" w:cs="Arial"/>
      <w:i/>
      <w:iCs/>
    </w:rPr>
  </w:style>
  <w:style w:type="character" w:styleId="Nierozpoznanawzmianka">
    <w:name w:val="Unresolved Mention"/>
    <w:basedOn w:val="Domylnaczcionkaakapitu"/>
    <w:uiPriority w:val="99"/>
    <w:semiHidden/>
    <w:unhideWhenUsed/>
    <w:rsid w:val="00196F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548348830">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373191404">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34111994">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hyperlink" Target="mailto:ksef.zal@pgg.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stat.gov.pl/wskazniki-makroekonomiczne/" TargetMode="External"/><Relationship Id="rId2" Type="http://schemas.openxmlformats.org/officeDocument/2006/relationships/customXml" Target="../customXml/item2.xml"/><Relationship Id="rId16" Type="http://schemas.openxmlformats.org/officeDocument/2006/relationships/hyperlink" Target="http://www.pgg.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gg.pl/strefa-korporacyjna/firma/inne/kodeks-dla-partnerow-biznesowych"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firma/inne/polityka-antykorupcyjna"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E5D122FAB8492B90295EC6C64E7D2E"/>
        <w:category>
          <w:name w:val="Ogólne"/>
          <w:gallery w:val="placeholder"/>
        </w:category>
        <w:types>
          <w:type w:val="bbPlcHdr"/>
        </w:types>
        <w:behaviors>
          <w:behavior w:val="content"/>
        </w:behaviors>
        <w:guid w:val="{E4D5F4B9-C18D-464A-A8EC-5E72F6669BF6}"/>
      </w:docPartPr>
      <w:docPartBody>
        <w:p w:rsidR="008F514F" w:rsidRDefault="004A2839" w:rsidP="004A2839">
          <w:pPr>
            <w:pStyle w:val="61E5D122FAB8492B90295EC6C64E7D2E"/>
          </w:pPr>
          <w:r w:rsidRPr="00101C46">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us">
    <w:altName w:val="Arial"/>
    <w:charset w:val="00"/>
    <w:family w:val="roman"/>
    <w:pitch w:val="variable"/>
    <w:sig w:usb0="00002003" w:usb1="80000000" w:usb2="00000008" w:usb3="00000000" w:csb0="00000041" w:csb1="00000000"/>
  </w:font>
  <w:font w:name="Arial">
    <w:altName w:val="Arial"/>
    <w:panose1 w:val="020B0604020202020204"/>
    <w:charset w:val="EE"/>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839"/>
    <w:rsid w:val="000D5397"/>
    <w:rsid w:val="000E0F4B"/>
    <w:rsid w:val="0014400E"/>
    <w:rsid w:val="00175CE4"/>
    <w:rsid w:val="001A095C"/>
    <w:rsid w:val="0027443A"/>
    <w:rsid w:val="00321428"/>
    <w:rsid w:val="003407BE"/>
    <w:rsid w:val="00363D25"/>
    <w:rsid w:val="003C130C"/>
    <w:rsid w:val="003F14AF"/>
    <w:rsid w:val="00414084"/>
    <w:rsid w:val="004A2839"/>
    <w:rsid w:val="004D3FDB"/>
    <w:rsid w:val="00526F7B"/>
    <w:rsid w:val="00665E89"/>
    <w:rsid w:val="006A16F5"/>
    <w:rsid w:val="006B0EDC"/>
    <w:rsid w:val="007D2B2B"/>
    <w:rsid w:val="0080307B"/>
    <w:rsid w:val="008F514F"/>
    <w:rsid w:val="009213A7"/>
    <w:rsid w:val="009224D0"/>
    <w:rsid w:val="00931A37"/>
    <w:rsid w:val="009917C6"/>
    <w:rsid w:val="009E41FB"/>
    <w:rsid w:val="00A12D87"/>
    <w:rsid w:val="00AB632A"/>
    <w:rsid w:val="00AF5D87"/>
    <w:rsid w:val="00B02DB8"/>
    <w:rsid w:val="00CC57DA"/>
    <w:rsid w:val="00CE3E31"/>
    <w:rsid w:val="00CE78C2"/>
    <w:rsid w:val="00DC0592"/>
    <w:rsid w:val="00DC57EF"/>
    <w:rsid w:val="00E60DB8"/>
    <w:rsid w:val="00E76607"/>
    <w:rsid w:val="00F41A75"/>
    <w:rsid w:val="00F471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A2839"/>
    <w:rPr>
      <w:color w:val="808080"/>
    </w:rPr>
  </w:style>
  <w:style w:type="paragraph" w:customStyle="1" w:styleId="61E5D122FAB8492B90295EC6C64E7D2E">
    <w:name w:val="61E5D122FAB8492B90295EC6C64E7D2E"/>
    <w:rsid w:val="004A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3E7F2-6FD7-4B2E-AE7D-48C84A9C2227}">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56FFA1E-491C-4F2F-B0B7-84499FCA8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A23788-D90B-4E9D-BE55-99CFE3674B2E}">
  <ds:schemaRefs>
    <ds:schemaRef ds:uri="http://schemas.microsoft.com/sharepoint/v3/contenttype/forms"/>
  </ds:schemaRefs>
</ds:datastoreItem>
</file>

<file path=customXml/itemProps4.xml><?xml version="1.0" encoding="utf-8"?>
<ds:datastoreItem xmlns:ds="http://schemas.openxmlformats.org/officeDocument/2006/customXml" ds:itemID="{8DD2D6E4-7B1B-4933-B982-D272B2AFB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63</Pages>
  <Words>20476</Words>
  <Characters>139253</Characters>
  <Application>Microsoft Office Word</Application>
  <DocSecurity>0</DocSecurity>
  <Lines>1160</Lines>
  <Paragraphs>318</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159411</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PGG PGG</cp:lastModifiedBy>
  <cp:revision>5</cp:revision>
  <cp:lastPrinted>2026-01-20T13:13:00Z</cp:lastPrinted>
  <dcterms:created xsi:type="dcterms:W3CDTF">2026-01-20T13:12:00Z</dcterms:created>
  <dcterms:modified xsi:type="dcterms:W3CDTF">2026-01-20T13:14:00Z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